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A07" w:rsidRDefault="003D1A07" w:rsidP="003D1A07">
      <w:pPr>
        <w:spacing w:after="120"/>
        <w:rPr>
          <w:rFonts w:cs="Arial"/>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6.8pt;margin-top:-36pt;width:596.8pt;height:119.2pt;z-index:1">
            <v:imagedata r:id="rId7" o:title="ltb_robinson_crusoe_kopf"/>
          </v:shape>
        </w:pict>
      </w:r>
    </w:p>
    <w:p w:rsidR="003D1A07" w:rsidRDefault="003D1A07" w:rsidP="003D1A07">
      <w:pPr>
        <w:spacing w:after="120"/>
        <w:rPr>
          <w:rFonts w:cs="Arial"/>
        </w:rPr>
      </w:pPr>
    </w:p>
    <w:p w:rsidR="003D1A07" w:rsidRDefault="003D1A07" w:rsidP="003D1A07">
      <w:pPr>
        <w:spacing w:after="120"/>
        <w:rPr>
          <w:rFonts w:cs="Arial"/>
        </w:rPr>
      </w:pPr>
    </w:p>
    <w:p w:rsidR="003D1A07" w:rsidRDefault="003D1A07" w:rsidP="003D1A07">
      <w:pPr>
        <w:spacing w:after="120"/>
        <w:rPr>
          <w:rFonts w:cs="Arial"/>
        </w:rPr>
      </w:pPr>
    </w:p>
    <w:p w:rsidR="003D1A07" w:rsidRPr="007F3485" w:rsidRDefault="003D1A07" w:rsidP="003D1A07">
      <w:pPr>
        <w:spacing w:after="120"/>
        <w:rPr>
          <w:rFonts w:cs="Arial"/>
        </w:rPr>
      </w:pPr>
    </w:p>
    <w:p w:rsidR="003D1A07" w:rsidRPr="007F3485" w:rsidRDefault="003D1A07" w:rsidP="003D1A07">
      <w:pPr>
        <w:spacing w:after="120"/>
        <w:rPr>
          <w:rFonts w:cs="Arial"/>
        </w:rPr>
      </w:pPr>
      <w:r w:rsidRPr="007F3485">
        <w:rPr>
          <w:rFonts w:cs="Arial"/>
        </w:rPr>
        <w:t>Übersicht der Aufträge</w:t>
      </w:r>
    </w:p>
    <w:tbl>
      <w:tblPr>
        <w:tblW w:w="10349" w:type="dxa"/>
        <w:tblInd w:w="-426"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2"/>
        <w:gridCol w:w="283"/>
        <w:gridCol w:w="3686"/>
        <w:gridCol w:w="5528"/>
      </w:tblGrid>
      <w:tr w:rsidR="003D1A07" w:rsidRPr="002975B6">
        <w:trPr>
          <w:trHeight w:val="252"/>
        </w:trPr>
        <w:tc>
          <w:tcPr>
            <w:tcW w:w="1135" w:type="dxa"/>
            <w:gridSpan w:val="2"/>
            <w:shd w:val="clear" w:color="auto" w:fill="auto"/>
            <w:vAlign w:val="center"/>
          </w:tcPr>
          <w:p w:rsidR="003D1A07" w:rsidRPr="002975B6" w:rsidRDefault="003D1A07" w:rsidP="003D1A07">
            <w:pPr>
              <w:pStyle w:val="Kopfze"/>
              <w:spacing w:line="264" w:lineRule="auto"/>
              <w:jc w:val="center"/>
              <w:rPr>
                <w:rFonts w:ascii="Cambria" w:hAnsi="Cambria" w:cs="Arial"/>
                <w:b/>
                <w:sz w:val="28"/>
              </w:rPr>
            </w:pPr>
            <w:r w:rsidRPr="002975B6">
              <w:rPr>
                <w:rFonts w:ascii="Cambria" w:hAnsi="Cambria"/>
                <w:sz w:val="28"/>
              </w:rPr>
              <w:t>Auftrag</w:t>
            </w:r>
          </w:p>
        </w:tc>
        <w:tc>
          <w:tcPr>
            <w:tcW w:w="3686" w:type="dxa"/>
            <w:shd w:val="clear" w:color="auto" w:fill="auto"/>
            <w:vAlign w:val="center"/>
          </w:tcPr>
          <w:p w:rsidR="003D1A07" w:rsidRPr="002975B6" w:rsidRDefault="003D1A07" w:rsidP="003D1A07">
            <w:pPr>
              <w:pStyle w:val="Kopfze"/>
              <w:spacing w:line="264" w:lineRule="auto"/>
              <w:ind w:left="142"/>
              <w:jc w:val="left"/>
              <w:rPr>
                <w:rFonts w:ascii="Cambria" w:hAnsi="Cambria" w:cs="Arial"/>
                <w:sz w:val="28"/>
              </w:rPr>
            </w:pPr>
            <w:r w:rsidRPr="002975B6">
              <w:rPr>
                <w:rFonts w:ascii="Cambria" w:hAnsi="Cambria" w:cs="Arial"/>
                <w:sz w:val="28"/>
              </w:rPr>
              <w:t>Titel</w:t>
            </w:r>
          </w:p>
        </w:tc>
        <w:tc>
          <w:tcPr>
            <w:tcW w:w="5528" w:type="dxa"/>
            <w:shd w:val="clear" w:color="auto" w:fill="auto"/>
            <w:vAlign w:val="center"/>
          </w:tcPr>
          <w:p w:rsidR="003D1A07" w:rsidRPr="002975B6" w:rsidRDefault="003D1A07" w:rsidP="003D1A07">
            <w:pPr>
              <w:pStyle w:val="Kopfze"/>
              <w:ind w:left="141"/>
              <w:jc w:val="left"/>
              <w:rPr>
                <w:rFonts w:ascii="Cambria" w:hAnsi="Cambria" w:cs="Arial"/>
                <w:sz w:val="28"/>
              </w:rPr>
            </w:pPr>
            <w:r>
              <w:rPr>
                <w:rFonts w:ascii="Cambria" w:hAnsi="Cambria" w:cs="Arial"/>
                <w:sz w:val="28"/>
              </w:rPr>
              <w:t>Akteure, Phase</w:t>
            </w:r>
          </w:p>
        </w:tc>
      </w:tr>
      <w:tr w:rsidR="003D1A07" w:rsidRPr="002975B6">
        <w:trPr>
          <w:trHeight w:val="133"/>
        </w:trPr>
        <w:tc>
          <w:tcPr>
            <w:tcW w:w="10349" w:type="dxa"/>
            <w:gridSpan w:val="4"/>
            <w:shd w:val="clear" w:color="auto" w:fill="D9D9D9"/>
            <w:vAlign w:val="center"/>
          </w:tcPr>
          <w:p w:rsidR="003D1A07" w:rsidRPr="00FA549A" w:rsidRDefault="003D1A07" w:rsidP="003D1A07">
            <w:pPr>
              <w:rPr>
                <w:rFonts w:cs="Arial"/>
                <w:b/>
                <w:noProof/>
                <w:sz w:val="32"/>
                <w:lang w:val="de-CH"/>
              </w:rPr>
            </w:pPr>
            <w:r w:rsidRPr="000412FC">
              <w:rPr>
                <w:rFonts w:cs="Arial"/>
                <w:b/>
                <w:noProof/>
                <w:sz w:val="32"/>
                <w:lang w:val="de-CH"/>
              </w:rPr>
              <w:t>Bewegte</w:t>
            </w:r>
            <w:r>
              <w:rPr>
                <w:rFonts w:cs="Arial"/>
                <w:b/>
                <w:noProof/>
                <w:sz w:val="32"/>
                <w:lang w:val="de-CH"/>
              </w:rPr>
              <w:t xml:space="preserve"> Geschichte erleben/hören/</w:t>
            </w:r>
            <w:r w:rsidRPr="000412FC">
              <w:rPr>
                <w:rFonts w:cs="Arial"/>
                <w:b/>
                <w:noProof/>
                <w:sz w:val="32"/>
                <w:lang w:val="de-CH"/>
              </w:rPr>
              <w:t>lesen</w:t>
            </w:r>
          </w:p>
        </w:tc>
      </w:tr>
      <w:tr w:rsidR="003D1A07" w:rsidRPr="002975B6">
        <w:trPr>
          <w:trHeight w:val="610"/>
        </w:trPr>
        <w:tc>
          <w:tcPr>
            <w:tcW w:w="1135" w:type="dxa"/>
            <w:gridSpan w:val="2"/>
            <w:shd w:val="clear" w:color="auto" w:fill="auto"/>
            <w:vAlign w:val="center"/>
          </w:tcPr>
          <w:p w:rsidR="003D1A07" w:rsidRPr="002975B6" w:rsidRDefault="003D1A07" w:rsidP="003D1A07">
            <w:pPr>
              <w:pStyle w:val="Kopfze"/>
              <w:spacing w:line="264" w:lineRule="auto"/>
              <w:jc w:val="center"/>
              <w:rPr>
                <w:rFonts w:ascii="Cambria" w:hAnsi="Cambria"/>
                <w:sz w:val="28"/>
              </w:rPr>
            </w:pPr>
            <w:r w:rsidRPr="002975B6">
              <w:rPr>
                <w:rFonts w:ascii="Cambria" w:hAnsi="Cambria"/>
                <w:sz w:val="28"/>
              </w:rPr>
              <w:t>0</w:t>
            </w:r>
          </w:p>
        </w:tc>
        <w:tc>
          <w:tcPr>
            <w:tcW w:w="3686" w:type="dxa"/>
            <w:shd w:val="clear" w:color="auto" w:fill="auto"/>
            <w:vAlign w:val="center"/>
          </w:tcPr>
          <w:p w:rsidR="003D1A07" w:rsidRPr="002975B6" w:rsidRDefault="003D1A07" w:rsidP="003D1A07">
            <w:pPr>
              <w:pStyle w:val="Kopfze"/>
              <w:spacing w:line="264" w:lineRule="auto"/>
              <w:ind w:left="142"/>
              <w:jc w:val="left"/>
              <w:rPr>
                <w:rFonts w:ascii="Cambria" w:hAnsi="Cambria" w:cs="Arial"/>
                <w:sz w:val="28"/>
              </w:rPr>
            </w:pPr>
            <w:r>
              <w:rPr>
                <w:rFonts w:ascii="Cambria" w:hAnsi="Cambria" w:cs="Arial"/>
                <w:sz w:val="28"/>
              </w:rPr>
              <w:t>Titel-Scan</w:t>
            </w:r>
          </w:p>
        </w:tc>
        <w:tc>
          <w:tcPr>
            <w:tcW w:w="5528" w:type="dxa"/>
            <w:vMerge w:val="restart"/>
            <w:shd w:val="clear" w:color="auto" w:fill="auto"/>
            <w:vAlign w:val="center"/>
          </w:tcPr>
          <w:p w:rsidR="003D1A07" w:rsidRPr="00AA5AE4" w:rsidRDefault="003D1A07" w:rsidP="003D1A07">
            <w:pPr>
              <w:numPr>
                <w:ilvl w:val="0"/>
                <w:numId w:val="3"/>
              </w:numPr>
              <w:ind w:left="283" w:hanging="142"/>
            </w:pPr>
            <w:r w:rsidRPr="00AA5AE4">
              <w:t>für alle Lernenden</w:t>
            </w:r>
          </w:p>
          <w:p w:rsidR="003D1A07" w:rsidRPr="00762368" w:rsidRDefault="003D1A07" w:rsidP="003D1A07">
            <w:pPr>
              <w:numPr>
                <w:ilvl w:val="0"/>
                <w:numId w:val="3"/>
              </w:numPr>
              <w:ind w:left="283" w:hanging="142"/>
              <w:rPr>
                <w:sz w:val="12"/>
              </w:rPr>
            </w:pPr>
            <w:r w:rsidRPr="00AA5AE4">
              <w:t>Verarbeitung und Dokumentation einer erlebten bewegten Geschichte</w:t>
            </w:r>
            <w:r w:rsidRPr="00E9523F">
              <w:rPr>
                <w:sz w:val="22"/>
              </w:rPr>
              <w:br/>
            </w:r>
          </w:p>
          <w:p w:rsidR="003D1A07" w:rsidRPr="00E9523F" w:rsidRDefault="003D1A07" w:rsidP="003D1A07">
            <w:pPr>
              <w:numPr>
                <w:ilvl w:val="0"/>
                <w:numId w:val="3"/>
              </w:numPr>
              <w:ind w:left="283" w:hanging="142"/>
              <w:rPr>
                <w:sz w:val="22"/>
              </w:rPr>
            </w:pPr>
            <w:r w:rsidRPr="00AA5AE4">
              <w:t>Auftrag 0:</w:t>
            </w:r>
            <w:r w:rsidRPr="00E9523F">
              <w:rPr>
                <w:sz w:val="22"/>
              </w:rPr>
              <w:br/>
              <w:t>vor der bewegten Geschichte</w:t>
            </w:r>
          </w:p>
          <w:p w:rsidR="003D1A07" w:rsidRPr="00E9523F" w:rsidRDefault="003D1A07" w:rsidP="003D1A07">
            <w:pPr>
              <w:numPr>
                <w:ilvl w:val="0"/>
                <w:numId w:val="3"/>
              </w:numPr>
              <w:ind w:left="283" w:hanging="142"/>
              <w:rPr>
                <w:sz w:val="22"/>
              </w:rPr>
            </w:pPr>
            <w:r w:rsidRPr="00AA5AE4">
              <w:t>Auftrag 1:</w:t>
            </w:r>
            <w:r w:rsidRPr="00E9523F">
              <w:rPr>
                <w:sz w:val="22"/>
              </w:rPr>
              <w:br/>
              <w:t>dir</w:t>
            </w:r>
            <w:r>
              <w:rPr>
                <w:sz w:val="22"/>
              </w:rPr>
              <w:t>ekt nach der Durchführung der Geschichte</w:t>
            </w:r>
          </w:p>
          <w:p w:rsidR="003D1A07" w:rsidRPr="00F26536" w:rsidRDefault="003D1A07" w:rsidP="003D1A07">
            <w:pPr>
              <w:numPr>
                <w:ilvl w:val="0"/>
                <w:numId w:val="3"/>
              </w:numPr>
              <w:ind w:left="283" w:hanging="142"/>
              <w:rPr>
                <w:sz w:val="22"/>
              </w:rPr>
            </w:pPr>
            <w:r>
              <w:t>Aufträge 2-5</w:t>
            </w:r>
            <w:r w:rsidRPr="00AA5AE4">
              <w:t>:</w:t>
            </w:r>
            <w:r>
              <w:rPr>
                <w:sz w:val="22"/>
              </w:rPr>
              <w:br/>
              <w:t>zum Beispiel</w:t>
            </w:r>
            <w:r w:rsidRPr="00E9523F">
              <w:rPr>
                <w:sz w:val="22"/>
              </w:rPr>
              <w:t xml:space="preserve"> als Aufgabe in der Folgewoch</w:t>
            </w:r>
            <w:r>
              <w:rPr>
                <w:sz w:val="22"/>
              </w:rPr>
              <w:t>e</w:t>
            </w:r>
          </w:p>
        </w:tc>
      </w:tr>
      <w:tr w:rsidR="003D1A07" w:rsidRPr="002975B6">
        <w:trPr>
          <w:trHeight w:val="610"/>
        </w:trPr>
        <w:tc>
          <w:tcPr>
            <w:tcW w:w="1135" w:type="dxa"/>
            <w:gridSpan w:val="2"/>
            <w:shd w:val="clear" w:color="auto" w:fill="auto"/>
            <w:vAlign w:val="center"/>
          </w:tcPr>
          <w:p w:rsidR="003D1A07" w:rsidRPr="002975B6" w:rsidRDefault="003D1A07" w:rsidP="003D1A07">
            <w:pPr>
              <w:pStyle w:val="Kopfze"/>
              <w:spacing w:line="264" w:lineRule="auto"/>
              <w:jc w:val="center"/>
              <w:rPr>
                <w:rFonts w:ascii="Cambria" w:hAnsi="Cambria"/>
                <w:sz w:val="28"/>
              </w:rPr>
            </w:pPr>
            <w:r>
              <w:rPr>
                <w:rFonts w:ascii="Cambria" w:hAnsi="Cambria"/>
                <w:sz w:val="28"/>
              </w:rPr>
              <w:t>1</w:t>
            </w:r>
          </w:p>
        </w:tc>
        <w:tc>
          <w:tcPr>
            <w:tcW w:w="3686" w:type="dxa"/>
            <w:shd w:val="clear" w:color="auto" w:fill="auto"/>
            <w:vAlign w:val="center"/>
          </w:tcPr>
          <w:p w:rsidR="003D1A07" w:rsidRDefault="003D1A07" w:rsidP="003D1A07">
            <w:pPr>
              <w:pStyle w:val="Kopfze"/>
              <w:spacing w:line="264" w:lineRule="auto"/>
              <w:ind w:left="142"/>
              <w:jc w:val="left"/>
              <w:rPr>
                <w:rFonts w:ascii="Cambria" w:hAnsi="Cambria" w:cs="Arial"/>
                <w:sz w:val="28"/>
              </w:rPr>
            </w:pPr>
            <w:r>
              <w:rPr>
                <w:rFonts w:ascii="Cambria" w:hAnsi="Cambria" w:cs="Arial"/>
                <w:sz w:val="28"/>
              </w:rPr>
              <w:t>Erster Eindruck</w:t>
            </w:r>
          </w:p>
        </w:tc>
        <w:tc>
          <w:tcPr>
            <w:tcW w:w="5528" w:type="dxa"/>
            <w:vMerge/>
            <w:shd w:val="clear" w:color="auto" w:fill="auto"/>
            <w:vAlign w:val="center"/>
          </w:tcPr>
          <w:p w:rsidR="003D1A07" w:rsidRDefault="003D1A07" w:rsidP="003D1A07">
            <w:pPr>
              <w:pStyle w:val="Kopfze"/>
              <w:ind w:left="141"/>
              <w:jc w:val="left"/>
              <w:rPr>
                <w:rFonts w:ascii="Cambria" w:hAnsi="Cambria" w:cs="Arial"/>
                <w:sz w:val="28"/>
              </w:rPr>
            </w:pPr>
          </w:p>
        </w:tc>
      </w:tr>
      <w:tr w:rsidR="003D1A07" w:rsidRPr="002975B6">
        <w:trPr>
          <w:trHeight w:val="610"/>
        </w:trPr>
        <w:tc>
          <w:tcPr>
            <w:tcW w:w="1135" w:type="dxa"/>
            <w:gridSpan w:val="2"/>
            <w:shd w:val="clear" w:color="auto" w:fill="auto"/>
            <w:vAlign w:val="center"/>
          </w:tcPr>
          <w:p w:rsidR="003D1A07" w:rsidRDefault="003D1A07" w:rsidP="003D1A07">
            <w:pPr>
              <w:pStyle w:val="Kopfze"/>
              <w:spacing w:line="264" w:lineRule="auto"/>
              <w:jc w:val="center"/>
              <w:rPr>
                <w:rFonts w:ascii="Cambria" w:hAnsi="Cambria"/>
                <w:sz w:val="28"/>
              </w:rPr>
            </w:pPr>
            <w:r>
              <w:rPr>
                <w:rFonts w:ascii="Cambria" w:hAnsi="Cambria"/>
                <w:sz w:val="28"/>
              </w:rPr>
              <w:t>2</w:t>
            </w:r>
          </w:p>
        </w:tc>
        <w:tc>
          <w:tcPr>
            <w:tcW w:w="3686" w:type="dxa"/>
            <w:shd w:val="clear" w:color="auto" w:fill="auto"/>
            <w:vAlign w:val="center"/>
          </w:tcPr>
          <w:p w:rsidR="003D1A07" w:rsidRDefault="003D1A07" w:rsidP="003D1A07">
            <w:pPr>
              <w:pStyle w:val="Kopfze"/>
              <w:spacing w:line="264" w:lineRule="auto"/>
              <w:ind w:left="142"/>
              <w:jc w:val="left"/>
              <w:rPr>
                <w:rFonts w:ascii="Cambria" w:hAnsi="Cambria" w:cs="Arial"/>
                <w:sz w:val="28"/>
              </w:rPr>
            </w:pPr>
            <w:r>
              <w:rPr>
                <w:rFonts w:ascii="Cambria" w:hAnsi="Cambria" w:cs="Arial"/>
                <w:sz w:val="28"/>
              </w:rPr>
              <w:t>Knochenharte Jobs</w:t>
            </w:r>
          </w:p>
        </w:tc>
        <w:tc>
          <w:tcPr>
            <w:tcW w:w="5528" w:type="dxa"/>
            <w:vMerge/>
            <w:shd w:val="clear" w:color="auto" w:fill="auto"/>
            <w:vAlign w:val="center"/>
          </w:tcPr>
          <w:p w:rsidR="003D1A07" w:rsidRDefault="003D1A07" w:rsidP="003D1A07">
            <w:pPr>
              <w:pStyle w:val="Kopfze"/>
              <w:ind w:left="141"/>
              <w:jc w:val="left"/>
              <w:rPr>
                <w:rFonts w:ascii="Cambria" w:hAnsi="Cambria" w:cs="Arial"/>
                <w:sz w:val="28"/>
              </w:rPr>
            </w:pPr>
          </w:p>
        </w:tc>
      </w:tr>
      <w:tr w:rsidR="003D1A07" w:rsidRPr="002975B6">
        <w:trPr>
          <w:trHeight w:val="610"/>
        </w:trPr>
        <w:tc>
          <w:tcPr>
            <w:tcW w:w="1135" w:type="dxa"/>
            <w:gridSpan w:val="2"/>
            <w:shd w:val="clear" w:color="auto" w:fill="auto"/>
            <w:vAlign w:val="center"/>
          </w:tcPr>
          <w:p w:rsidR="003D1A07" w:rsidRDefault="003D1A07" w:rsidP="003D1A07">
            <w:pPr>
              <w:pStyle w:val="Kopfze"/>
              <w:spacing w:line="264" w:lineRule="auto"/>
              <w:jc w:val="center"/>
              <w:rPr>
                <w:rFonts w:ascii="Cambria" w:hAnsi="Cambria"/>
                <w:sz w:val="28"/>
              </w:rPr>
            </w:pPr>
            <w:r>
              <w:rPr>
                <w:rFonts w:ascii="Cambria" w:hAnsi="Cambria"/>
                <w:sz w:val="28"/>
              </w:rPr>
              <w:t>3</w:t>
            </w:r>
          </w:p>
        </w:tc>
        <w:tc>
          <w:tcPr>
            <w:tcW w:w="3686" w:type="dxa"/>
            <w:shd w:val="clear" w:color="auto" w:fill="auto"/>
            <w:vAlign w:val="center"/>
          </w:tcPr>
          <w:p w:rsidR="003D1A07" w:rsidRDefault="003D1A07" w:rsidP="003D1A07">
            <w:pPr>
              <w:pStyle w:val="Kopfze"/>
              <w:spacing w:line="264" w:lineRule="auto"/>
              <w:ind w:left="142"/>
              <w:jc w:val="left"/>
              <w:rPr>
                <w:rFonts w:ascii="Cambria" w:hAnsi="Cambria" w:cs="Arial"/>
                <w:sz w:val="28"/>
              </w:rPr>
            </w:pPr>
            <w:r>
              <w:rPr>
                <w:rFonts w:ascii="Cambria" w:hAnsi="Cambria" w:cs="Arial"/>
                <w:sz w:val="28"/>
              </w:rPr>
              <w:t>Weltreisen</w:t>
            </w:r>
          </w:p>
        </w:tc>
        <w:tc>
          <w:tcPr>
            <w:tcW w:w="5528" w:type="dxa"/>
            <w:vMerge/>
            <w:shd w:val="clear" w:color="auto" w:fill="auto"/>
            <w:vAlign w:val="center"/>
          </w:tcPr>
          <w:p w:rsidR="003D1A07" w:rsidRDefault="003D1A07" w:rsidP="003D1A07">
            <w:pPr>
              <w:pStyle w:val="Kopfze"/>
              <w:ind w:left="141"/>
              <w:jc w:val="left"/>
              <w:rPr>
                <w:rFonts w:ascii="Cambria" w:hAnsi="Cambria" w:cs="Arial"/>
                <w:sz w:val="28"/>
              </w:rPr>
            </w:pPr>
          </w:p>
        </w:tc>
      </w:tr>
      <w:tr w:rsidR="003D1A07" w:rsidRPr="002975B6">
        <w:trPr>
          <w:trHeight w:val="610"/>
        </w:trPr>
        <w:tc>
          <w:tcPr>
            <w:tcW w:w="1135" w:type="dxa"/>
            <w:gridSpan w:val="2"/>
            <w:shd w:val="clear" w:color="auto" w:fill="auto"/>
            <w:vAlign w:val="center"/>
          </w:tcPr>
          <w:p w:rsidR="003D1A07" w:rsidRDefault="003D1A07" w:rsidP="003D1A07">
            <w:pPr>
              <w:pStyle w:val="Kopfze"/>
              <w:spacing w:line="264" w:lineRule="auto"/>
              <w:jc w:val="center"/>
              <w:rPr>
                <w:rFonts w:ascii="Cambria" w:hAnsi="Cambria"/>
                <w:sz w:val="28"/>
              </w:rPr>
            </w:pPr>
            <w:r>
              <w:rPr>
                <w:rFonts w:ascii="Cambria" w:hAnsi="Cambria"/>
                <w:sz w:val="28"/>
              </w:rPr>
              <w:t>4</w:t>
            </w:r>
          </w:p>
        </w:tc>
        <w:tc>
          <w:tcPr>
            <w:tcW w:w="3686" w:type="dxa"/>
            <w:shd w:val="clear" w:color="auto" w:fill="auto"/>
            <w:vAlign w:val="center"/>
          </w:tcPr>
          <w:p w:rsidR="003D1A07" w:rsidRDefault="003D1A07" w:rsidP="003D1A07">
            <w:pPr>
              <w:pStyle w:val="Kopfze"/>
              <w:ind w:left="142"/>
              <w:jc w:val="left"/>
              <w:rPr>
                <w:rFonts w:ascii="Cambria" w:hAnsi="Cambria" w:cs="Arial"/>
                <w:sz w:val="28"/>
              </w:rPr>
            </w:pPr>
            <w:r>
              <w:rPr>
                <w:rFonts w:ascii="Cambria" w:hAnsi="Cambria" w:cs="Arial"/>
                <w:sz w:val="28"/>
              </w:rPr>
              <w:t>Pinassen-Profis</w:t>
            </w:r>
          </w:p>
        </w:tc>
        <w:tc>
          <w:tcPr>
            <w:tcW w:w="5528" w:type="dxa"/>
            <w:vMerge/>
            <w:shd w:val="clear" w:color="auto" w:fill="auto"/>
            <w:vAlign w:val="center"/>
          </w:tcPr>
          <w:p w:rsidR="003D1A07" w:rsidRDefault="003D1A07" w:rsidP="003D1A07">
            <w:pPr>
              <w:pStyle w:val="Kopfze"/>
              <w:ind w:left="141"/>
              <w:jc w:val="left"/>
              <w:rPr>
                <w:rFonts w:ascii="Cambria" w:hAnsi="Cambria" w:cs="Arial"/>
                <w:sz w:val="28"/>
              </w:rPr>
            </w:pPr>
          </w:p>
        </w:tc>
      </w:tr>
      <w:tr w:rsidR="003D1A07" w:rsidRPr="002975B6">
        <w:trPr>
          <w:trHeight w:val="610"/>
        </w:trPr>
        <w:tc>
          <w:tcPr>
            <w:tcW w:w="1135" w:type="dxa"/>
            <w:gridSpan w:val="2"/>
            <w:shd w:val="clear" w:color="auto" w:fill="auto"/>
            <w:vAlign w:val="center"/>
          </w:tcPr>
          <w:p w:rsidR="003D1A07" w:rsidRDefault="003D1A07" w:rsidP="003D1A07">
            <w:pPr>
              <w:pStyle w:val="Kopfze"/>
              <w:spacing w:line="264" w:lineRule="auto"/>
              <w:jc w:val="center"/>
              <w:rPr>
                <w:rFonts w:ascii="Cambria" w:hAnsi="Cambria"/>
                <w:sz w:val="28"/>
              </w:rPr>
            </w:pPr>
            <w:r>
              <w:rPr>
                <w:rFonts w:ascii="Cambria" w:hAnsi="Cambria"/>
                <w:sz w:val="28"/>
              </w:rPr>
              <w:t>5</w:t>
            </w:r>
          </w:p>
        </w:tc>
        <w:tc>
          <w:tcPr>
            <w:tcW w:w="3686" w:type="dxa"/>
            <w:shd w:val="clear" w:color="auto" w:fill="auto"/>
            <w:vAlign w:val="center"/>
          </w:tcPr>
          <w:p w:rsidR="003D1A07" w:rsidRDefault="003D1A07" w:rsidP="003D1A07">
            <w:pPr>
              <w:pStyle w:val="Kopfze"/>
              <w:ind w:left="142"/>
              <w:jc w:val="left"/>
              <w:rPr>
                <w:rFonts w:ascii="Cambria" w:hAnsi="Cambria" w:cs="Arial"/>
                <w:sz w:val="28"/>
              </w:rPr>
            </w:pPr>
            <w:r>
              <w:rPr>
                <w:rFonts w:ascii="Cambria" w:hAnsi="Cambria" w:cs="Arial"/>
                <w:sz w:val="28"/>
              </w:rPr>
              <w:t>Überlebt! Vielleicht…</w:t>
            </w:r>
          </w:p>
        </w:tc>
        <w:tc>
          <w:tcPr>
            <w:tcW w:w="5528" w:type="dxa"/>
            <w:vMerge/>
            <w:shd w:val="clear" w:color="auto" w:fill="auto"/>
            <w:vAlign w:val="center"/>
          </w:tcPr>
          <w:p w:rsidR="003D1A07" w:rsidRDefault="003D1A07" w:rsidP="003D1A07">
            <w:pPr>
              <w:pStyle w:val="Kopfze"/>
              <w:ind w:left="141"/>
              <w:jc w:val="left"/>
              <w:rPr>
                <w:rFonts w:ascii="Cambria" w:hAnsi="Cambria" w:cs="Arial"/>
                <w:sz w:val="28"/>
              </w:rPr>
            </w:pPr>
          </w:p>
        </w:tc>
      </w:tr>
      <w:tr w:rsidR="003D1A07" w:rsidRPr="00DD66E9">
        <w:trPr>
          <w:trHeight w:val="133"/>
        </w:trPr>
        <w:tc>
          <w:tcPr>
            <w:tcW w:w="10349" w:type="dxa"/>
            <w:gridSpan w:val="4"/>
            <w:shd w:val="clear" w:color="auto" w:fill="D9D9D9"/>
            <w:vAlign w:val="center"/>
          </w:tcPr>
          <w:p w:rsidR="003D1A07" w:rsidRPr="00DD66E9" w:rsidRDefault="003D1A07" w:rsidP="003D1A07">
            <w:pPr>
              <w:rPr>
                <w:rFonts w:cs="Arial"/>
                <w:b/>
                <w:noProof/>
                <w:sz w:val="32"/>
                <w:lang w:val="de-CH"/>
              </w:rPr>
            </w:pPr>
            <w:r>
              <w:rPr>
                <w:rFonts w:cs="Arial"/>
                <w:b/>
                <w:noProof/>
                <w:sz w:val="32"/>
                <w:szCs w:val="30"/>
                <w:lang w:val="de-CH"/>
              </w:rPr>
              <w:t>Bewegte Geschichte</w:t>
            </w:r>
            <w:r w:rsidRPr="00DD66E9">
              <w:rPr>
                <w:rFonts w:cs="Arial"/>
                <w:b/>
                <w:noProof/>
                <w:sz w:val="32"/>
                <w:szCs w:val="30"/>
                <w:lang w:val="de-CH"/>
              </w:rPr>
              <w:t xml:space="preserve"> in einer anderen Klasse durchführen</w:t>
            </w:r>
          </w:p>
        </w:tc>
      </w:tr>
      <w:tr w:rsidR="003D1A07" w:rsidRPr="003E06D3">
        <w:trPr>
          <w:trHeight w:val="460"/>
        </w:trPr>
        <w:tc>
          <w:tcPr>
            <w:tcW w:w="1135" w:type="dxa"/>
            <w:gridSpan w:val="2"/>
            <w:shd w:val="clear" w:color="auto" w:fill="auto"/>
            <w:vAlign w:val="center"/>
          </w:tcPr>
          <w:p w:rsidR="003D1A07" w:rsidRPr="003E06D3" w:rsidRDefault="003D1A07" w:rsidP="003D1A07">
            <w:pPr>
              <w:pStyle w:val="Kopfze"/>
              <w:spacing w:line="264" w:lineRule="auto"/>
              <w:jc w:val="center"/>
              <w:rPr>
                <w:rFonts w:ascii="Cambria" w:hAnsi="Cambria"/>
                <w:sz w:val="28"/>
              </w:rPr>
            </w:pPr>
            <w:r>
              <w:rPr>
                <w:rFonts w:ascii="Cambria" w:hAnsi="Cambria"/>
                <w:sz w:val="28"/>
              </w:rPr>
              <w:t>6</w:t>
            </w:r>
          </w:p>
        </w:tc>
        <w:tc>
          <w:tcPr>
            <w:tcW w:w="3686" w:type="dxa"/>
            <w:shd w:val="clear" w:color="auto" w:fill="auto"/>
            <w:vAlign w:val="center"/>
          </w:tcPr>
          <w:p w:rsidR="003D1A07" w:rsidRPr="00001BA8" w:rsidRDefault="003D1A07" w:rsidP="003D1A07">
            <w:pPr>
              <w:pStyle w:val="Kopfze"/>
              <w:spacing w:line="264" w:lineRule="auto"/>
              <w:ind w:left="142"/>
              <w:jc w:val="left"/>
              <w:rPr>
                <w:rFonts w:ascii="Cambria" w:hAnsi="Cambria" w:cs="Arial"/>
                <w:sz w:val="28"/>
                <w:highlight w:val="yellow"/>
              </w:rPr>
            </w:pPr>
            <w:r>
              <w:rPr>
                <w:rFonts w:ascii="Cambria" w:hAnsi="Cambria" w:cs="Arial"/>
                <w:sz w:val="28"/>
              </w:rPr>
              <w:t>Unheimliche Geräusche</w:t>
            </w:r>
          </w:p>
        </w:tc>
        <w:tc>
          <w:tcPr>
            <w:tcW w:w="5528" w:type="dxa"/>
            <w:vMerge w:val="restart"/>
            <w:shd w:val="clear" w:color="auto" w:fill="auto"/>
            <w:vAlign w:val="center"/>
          </w:tcPr>
          <w:p w:rsidR="003D1A07" w:rsidRPr="003E06D3" w:rsidRDefault="003D1A07" w:rsidP="003D1A07">
            <w:pPr>
              <w:numPr>
                <w:ilvl w:val="0"/>
                <w:numId w:val="3"/>
              </w:numPr>
              <w:ind w:left="283" w:hanging="142"/>
            </w:pPr>
            <w:r>
              <w:t>Vertiefung zur</w:t>
            </w:r>
            <w:r w:rsidRPr="003E06D3">
              <w:t xml:space="preserve"> Geschichte</w:t>
            </w:r>
          </w:p>
          <w:p w:rsidR="003D1A07" w:rsidRPr="003E06D3" w:rsidRDefault="003D1A07" w:rsidP="003D1A07">
            <w:pPr>
              <w:numPr>
                <w:ilvl w:val="0"/>
                <w:numId w:val="3"/>
              </w:numPr>
              <w:ind w:left="283" w:hanging="142"/>
            </w:pPr>
            <w:r>
              <w:t>Umsetzungs-Training</w:t>
            </w:r>
          </w:p>
          <w:p w:rsidR="003D1A07" w:rsidRPr="003E06D3" w:rsidRDefault="003D1A07" w:rsidP="003D1A07">
            <w:pPr>
              <w:numPr>
                <w:ilvl w:val="0"/>
                <w:numId w:val="3"/>
              </w:numPr>
              <w:ind w:left="283" w:hanging="142"/>
            </w:pPr>
            <w:r>
              <w:t>individuell einsetzbare</w:t>
            </w:r>
            <w:r w:rsidRPr="003E06D3">
              <w:t xml:space="preserve"> und anpassbare Aufträge </w:t>
            </w:r>
          </w:p>
          <w:p w:rsidR="003D1A07" w:rsidRPr="003E06D3" w:rsidRDefault="003D1A07" w:rsidP="003D1A07">
            <w:pPr>
              <w:numPr>
                <w:ilvl w:val="0"/>
                <w:numId w:val="3"/>
              </w:numPr>
              <w:ind w:left="283" w:hanging="142"/>
            </w:pPr>
            <w:r w:rsidRPr="003E06D3">
              <w:t>für Schülerinnen und Schüler, welche diese Geschichte mit einer anderen Gruppe als bewegte Geschichte durchführen werden</w:t>
            </w:r>
          </w:p>
        </w:tc>
      </w:tr>
      <w:tr w:rsidR="003D1A07" w:rsidRPr="003E06D3">
        <w:trPr>
          <w:trHeight w:val="460"/>
        </w:trPr>
        <w:tc>
          <w:tcPr>
            <w:tcW w:w="1135" w:type="dxa"/>
            <w:gridSpan w:val="2"/>
            <w:shd w:val="clear" w:color="auto" w:fill="auto"/>
            <w:vAlign w:val="center"/>
          </w:tcPr>
          <w:p w:rsidR="003D1A07" w:rsidRPr="00B17EB7" w:rsidRDefault="003D1A07" w:rsidP="003D1A07">
            <w:pPr>
              <w:pStyle w:val="Kopfze"/>
              <w:spacing w:line="264" w:lineRule="auto"/>
              <w:jc w:val="center"/>
              <w:rPr>
                <w:rFonts w:ascii="Cambria" w:hAnsi="Cambria"/>
                <w:sz w:val="28"/>
              </w:rPr>
            </w:pPr>
            <w:r>
              <w:rPr>
                <w:rFonts w:ascii="Cambria" w:hAnsi="Cambria"/>
                <w:sz w:val="28"/>
              </w:rPr>
              <w:t>7</w:t>
            </w:r>
          </w:p>
        </w:tc>
        <w:tc>
          <w:tcPr>
            <w:tcW w:w="3686" w:type="dxa"/>
            <w:shd w:val="clear" w:color="auto" w:fill="auto"/>
            <w:vAlign w:val="center"/>
          </w:tcPr>
          <w:p w:rsidR="003D1A07" w:rsidRPr="00F97F7B" w:rsidRDefault="003D1A07" w:rsidP="003D1A07">
            <w:pPr>
              <w:pStyle w:val="Kopfze"/>
              <w:spacing w:line="264" w:lineRule="auto"/>
              <w:ind w:left="142"/>
              <w:jc w:val="left"/>
              <w:rPr>
                <w:rFonts w:ascii="Cambria" w:hAnsi="Cambria" w:cs="Arial"/>
                <w:sz w:val="28"/>
              </w:rPr>
            </w:pPr>
            <w:r w:rsidRPr="00F97F7B">
              <w:rPr>
                <w:rFonts w:ascii="Cambria" w:hAnsi="Cambria" w:cs="Arial"/>
                <w:sz w:val="28"/>
              </w:rPr>
              <w:t xml:space="preserve">Ich nehme </w:t>
            </w:r>
            <w:r>
              <w:rPr>
                <w:rFonts w:ascii="Cambria" w:hAnsi="Cambria" w:cs="Arial"/>
                <w:sz w:val="28"/>
              </w:rPr>
              <w:t xml:space="preserve">mit </w:t>
            </w:r>
            <w:r w:rsidRPr="00F97F7B">
              <w:rPr>
                <w:rFonts w:ascii="Cambria" w:hAnsi="Cambria" w:cs="Arial"/>
                <w:sz w:val="28"/>
              </w:rPr>
              <w:t>auf eine Insel…</w:t>
            </w:r>
          </w:p>
        </w:tc>
        <w:tc>
          <w:tcPr>
            <w:tcW w:w="5528" w:type="dxa"/>
            <w:vMerge/>
            <w:shd w:val="clear" w:color="auto" w:fill="auto"/>
            <w:vAlign w:val="center"/>
          </w:tcPr>
          <w:p w:rsidR="003D1A07" w:rsidRPr="003E06D3" w:rsidRDefault="003D1A07" w:rsidP="003D1A07">
            <w:pPr>
              <w:pStyle w:val="Kopfze"/>
              <w:ind w:left="141"/>
              <w:jc w:val="left"/>
              <w:rPr>
                <w:rFonts w:ascii="Cambria" w:hAnsi="Cambria" w:cs="Arial"/>
                <w:sz w:val="28"/>
              </w:rPr>
            </w:pPr>
          </w:p>
        </w:tc>
      </w:tr>
      <w:tr w:rsidR="003D1A07" w:rsidRPr="003E06D3">
        <w:trPr>
          <w:trHeight w:val="460"/>
        </w:trPr>
        <w:tc>
          <w:tcPr>
            <w:tcW w:w="1135" w:type="dxa"/>
            <w:gridSpan w:val="2"/>
            <w:shd w:val="clear" w:color="auto" w:fill="auto"/>
            <w:vAlign w:val="center"/>
          </w:tcPr>
          <w:p w:rsidR="003D1A07" w:rsidRPr="007D41E7" w:rsidRDefault="003D1A07" w:rsidP="003D1A07">
            <w:pPr>
              <w:pStyle w:val="Kopfze"/>
              <w:spacing w:line="264" w:lineRule="auto"/>
              <w:jc w:val="center"/>
              <w:rPr>
                <w:rFonts w:ascii="Cambria" w:hAnsi="Cambria"/>
                <w:sz w:val="28"/>
              </w:rPr>
            </w:pPr>
            <w:r>
              <w:rPr>
                <w:rFonts w:ascii="Cambria" w:hAnsi="Cambria"/>
                <w:sz w:val="28"/>
              </w:rPr>
              <w:t>8</w:t>
            </w:r>
          </w:p>
        </w:tc>
        <w:tc>
          <w:tcPr>
            <w:tcW w:w="3686" w:type="dxa"/>
            <w:shd w:val="clear" w:color="auto" w:fill="auto"/>
            <w:vAlign w:val="center"/>
          </w:tcPr>
          <w:p w:rsidR="003D1A07" w:rsidRPr="00D976BF" w:rsidRDefault="003D1A07" w:rsidP="003D1A07">
            <w:pPr>
              <w:pStyle w:val="Kopfze"/>
              <w:spacing w:line="264" w:lineRule="auto"/>
              <w:ind w:left="142"/>
              <w:jc w:val="left"/>
              <w:rPr>
                <w:rFonts w:ascii="Cambria" w:hAnsi="Cambria" w:cs="Arial"/>
                <w:sz w:val="28"/>
                <w:highlight w:val="yellow"/>
              </w:rPr>
            </w:pPr>
            <w:r w:rsidRPr="00DC1E57">
              <w:rPr>
                <w:rFonts w:ascii="Cambria" w:hAnsi="Cambria" w:cs="Arial"/>
                <w:sz w:val="28"/>
              </w:rPr>
              <w:t>Bären-Training</w:t>
            </w:r>
          </w:p>
        </w:tc>
        <w:tc>
          <w:tcPr>
            <w:tcW w:w="5528" w:type="dxa"/>
            <w:vMerge/>
            <w:shd w:val="clear" w:color="auto" w:fill="auto"/>
            <w:vAlign w:val="center"/>
          </w:tcPr>
          <w:p w:rsidR="003D1A07" w:rsidRPr="003E06D3" w:rsidRDefault="003D1A07" w:rsidP="003D1A07">
            <w:pPr>
              <w:pStyle w:val="Kopfze"/>
              <w:ind w:left="141"/>
              <w:jc w:val="left"/>
              <w:rPr>
                <w:rFonts w:ascii="Cambria" w:hAnsi="Cambria" w:cs="Arial"/>
                <w:sz w:val="28"/>
              </w:rPr>
            </w:pPr>
          </w:p>
        </w:tc>
      </w:tr>
      <w:tr w:rsidR="003D1A07" w:rsidRPr="003E06D3">
        <w:trPr>
          <w:trHeight w:val="460"/>
        </w:trPr>
        <w:tc>
          <w:tcPr>
            <w:tcW w:w="1135" w:type="dxa"/>
            <w:gridSpan w:val="2"/>
            <w:shd w:val="clear" w:color="auto" w:fill="auto"/>
            <w:vAlign w:val="center"/>
          </w:tcPr>
          <w:p w:rsidR="003D1A07" w:rsidRPr="00C61EB9" w:rsidRDefault="003D1A07" w:rsidP="003D1A07">
            <w:pPr>
              <w:pStyle w:val="Kopfze"/>
              <w:spacing w:line="264" w:lineRule="auto"/>
              <w:jc w:val="center"/>
              <w:rPr>
                <w:rFonts w:ascii="Cambria" w:hAnsi="Cambria"/>
                <w:sz w:val="28"/>
              </w:rPr>
            </w:pPr>
            <w:r>
              <w:rPr>
                <w:rFonts w:ascii="Cambria" w:hAnsi="Cambria"/>
                <w:sz w:val="28"/>
              </w:rPr>
              <w:t>9</w:t>
            </w:r>
          </w:p>
        </w:tc>
        <w:tc>
          <w:tcPr>
            <w:tcW w:w="3686" w:type="dxa"/>
            <w:shd w:val="clear" w:color="auto" w:fill="auto"/>
            <w:vAlign w:val="center"/>
          </w:tcPr>
          <w:p w:rsidR="003D1A07" w:rsidRPr="00C61EB9" w:rsidRDefault="003D1A07" w:rsidP="003D1A07">
            <w:pPr>
              <w:pStyle w:val="Kopfze"/>
              <w:spacing w:line="264" w:lineRule="auto"/>
              <w:ind w:left="142"/>
              <w:jc w:val="left"/>
              <w:rPr>
                <w:rFonts w:ascii="Cambria" w:hAnsi="Cambria" w:cs="Arial"/>
                <w:sz w:val="28"/>
              </w:rPr>
            </w:pPr>
            <w:r w:rsidRPr="00C61EB9">
              <w:rPr>
                <w:rFonts w:ascii="Cambria" w:hAnsi="Cambria" w:cs="Arial"/>
                <w:sz w:val="28"/>
              </w:rPr>
              <w:t>Schiffbruch</w:t>
            </w:r>
            <w:r w:rsidRPr="00C61EB9">
              <w:rPr>
                <w:rFonts w:ascii="Cambria" w:hAnsi="Cambria" w:cs="Arial"/>
                <w:sz w:val="22"/>
                <w:szCs w:val="22"/>
              </w:rPr>
              <w:br/>
            </w:r>
            <w:r w:rsidRPr="00C61EB9">
              <w:rPr>
                <w:rFonts w:ascii="Cambria" w:hAnsi="Cambria" w:cs="Arial"/>
                <w:sz w:val="22"/>
                <w:szCs w:val="22"/>
              </w:rPr>
              <w:sym w:font="Wingdings" w:char="F0F0"/>
            </w:r>
            <w:r w:rsidRPr="00C61EB9">
              <w:rPr>
                <w:rFonts w:ascii="Cambria" w:hAnsi="Cambria" w:cs="Arial"/>
                <w:sz w:val="22"/>
              </w:rPr>
              <w:t>Anleiten üben</w:t>
            </w:r>
          </w:p>
        </w:tc>
        <w:tc>
          <w:tcPr>
            <w:tcW w:w="5528" w:type="dxa"/>
            <w:vMerge/>
            <w:shd w:val="clear" w:color="auto" w:fill="auto"/>
            <w:vAlign w:val="center"/>
          </w:tcPr>
          <w:p w:rsidR="003D1A07" w:rsidRPr="003E06D3" w:rsidRDefault="003D1A07" w:rsidP="003D1A07">
            <w:pPr>
              <w:pStyle w:val="Kopfze"/>
              <w:ind w:left="141"/>
              <w:jc w:val="left"/>
              <w:rPr>
                <w:rFonts w:ascii="Cambria" w:hAnsi="Cambria" w:cs="Arial"/>
                <w:sz w:val="28"/>
              </w:rPr>
            </w:pPr>
          </w:p>
        </w:tc>
      </w:tr>
      <w:tr w:rsidR="003D1A07" w:rsidRPr="003E06D3">
        <w:trPr>
          <w:trHeight w:val="460"/>
        </w:trPr>
        <w:tc>
          <w:tcPr>
            <w:tcW w:w="1135" w:type="dxa"/>
            <w:gridSpan w:val="2"/>
            <w:shd w:val="clear" w:color="auto" w:fill="auto"/>
            <w:vAlign w:val="center"/>
          </w:tcPr>
          <w:p w:rsidR="003D1A07" w:rsidRPr="00C61EB9" w:rsidRDefault="003D1A07" w:rsidP="003D1A07">
            <w:pPr>
              <w:pStyle w:val="Kopfze"/>
              <w:spacing w:line="264" w:lineRule="auto"/>
              <w:jc w:val="center"/>
              <w:rPr>
                <w:rFonts w:ascii="Cambria" w:eastAsia="Cambria" w:hAnsi="Cambria" w:cs="Arial"/>
                <w:b/>
                <w:noProof/>
                <w:sz w:val="30"/>
                <w:szCs w:val="30"/>
                <w:lang w:val="de-CH" w:eastAsia="en-US"/>
              </w:rPr>
            </w:pPr>
            <w:r>
              <w:rPr>
                <w:rFonts w:ascii="Cambria" w:hAnsi="Cambria"/>
                <w:sz w:val="28"/>
              </w:rPr>
              <w:t>10</w:t>
            </w:r>
          </w:p>
        </w:tc>
        <w:tc>
          <w:tcPr>
            <w:tcW w:w="3686" w:type="dxa"/>
            <w:shd w:val="clear" w:color="auto" w:fill="auto"/>
            <w:vAlign w:val="center"/>
          </w:tcPr>
          <w:p w:rsidR="003D1A07" w:rsidRPr="00C61EB9" w:rsidRDefault="003D1A07" w:rsidP="003D1A07">
            <w:pPr>
              <w:pStyle w:val="Kopfze"/>
              <w:spacing w:line="264" w:lineRule="auto"/>
              <w:ind w:left="142"/>
              <w:jc w:val="left"/>
              <w:rPr>
                <w:rFonts w:ascii="Cambria" w:hAnsi="Cambria" w:cs="Arial"/>
                <w:sz w:val="28"/>
              </w:rPr>
            </w:pPr>
            <w:r>
              <w:rPr>
                <w:rFonts w:ascii="Cambria" w:hAnsi="Cambria" w:cs="Arial"/>
                <w:sz w:val="28"/>
              </w:rPr>
              <w:t>S</w:t>
            </w:r>
            <w:r w:rsidRPr="00C61EB9">
              <w:rPr>
                <w:rFonts w:ascii="Cambria" w:hAnsi="Cambria" w:cs="Arial"/>
                <w:sz w:val="28"/>
              </w:rPr>
              <w:t>ich selbst zuhören</w:t>
            </w:r>
          </w:p>
        </w:tc>
        <w:tc>
          <w:tcPr>
            <w:tcW w:w="5528" w:type="dxa"/>
            <w:vMerge/>
            <w:shd w:val="clear" w:color="auto" w:fill="auto"/>
            <w:vAlign w:val="center"/>
          </w:tcPr>
          <w:p w:rsidR="003D1A07" w:rsidRPr="003E06D3" w:rsidRDefault="003D1A07" w:rsidP="003D1A07">
            <w:pPr>
              <w:pStyle w:val="Kopfze"/>
              <w:ind w:left="141"/>
              <w:jc w:val="left"/>
              <w:rPr>
                <w:rFonts w:ascii="Cambria" w:hAnsi="Cambria" w:cs="Arial"/>
                <w:sz w:val="28"/>
              </w:rPr>
            </w:pPr>
          </w:p>
        </w:tc>
      </w:tr>
      <w:tr w:rsidR="003D1A07" w:rsidRPr="003E06D3">
        <w:trPr>
          <w:trHeight w:val="723"/>
        </w:trPr>
        <w:tc>
          <w:tcPr>
            <w:tcW w:w="10349" w:type="dxa"/>
            <w:gridSpan w:val="4"/>
            <w:shd w:val="clear" w:color="auto" w:fill="auto"/>
            <w:vAlign w:val="center"/>
          </w:tcPr>
          <w:p w:rsidR="003D1A07" w:rsidRPr="00CC7FC8" w:rsidRDefault="003D1A07" w:rsidP="003D1A07">
            <w:pPr>
              <w:ind w:left="978"/>
            </w:pPr>
            <w:r>
              <w:t>W</w:t>
            </w:r>
            <w:r w:rsidRPr="00CC7FC8">
              <w:t>eitere Mögl</w:t>
            </w:r>
            <w:r>
              <w:t>ichkeiten fürs Lesetraining sind im G-Element zu finden:</w:t>
            </w:r>
          </w:p>
          <w:p w:rsidR="003D1A07" w:rsidRPr="003E06D3" w:rsidRDefault="003D1A07" w:rsidP="003D1A07">
            <w:pPr>
              <w:ind w:left="993"/>
            </w:pPr>
            <w:r w:rsidRPr="00CC7FC8">
              <w:t xml:space="preserve"> </w:t>
            </w:r>
            <w:r w:rsidRPr="00CC7FC8">
              <w:sym w:font="Wingdings" w:char="F0F0"/>
            </w:r>
            <w:r>
              <w:t xml:space="preserve"> robinson_crusoe </w:t>
            </w:r>
            <w:r w:rsidRPr="00CC7FC8">
              <w:sym w:font="Wingdings" w:char="F0F0"/>
            </w:r>
            <w:r>
              <w:t xml:space="preserve"> L_robinson_crusoe</w:t>
            </w:r>
          </w:p>
        </w:tc>
      </w:tr>
      <w:tr w:rsidR="003D1A07" w:rsidRPr="00DD66E9">
        <w:trPr>
          <w:trHeight w:val="203"/>
        </w:trPr>
        <w:tc>
          <w:tcPr>
            <w:tcW w:w="10349" w:type="dxa"/>
            <w:gridSpan w:val="4"/>
            <w:shd w:val="clear" w:color="auto" w:fill="D9D9D9"/>
            <w:vAlign w:val="center"/>
          </w:tcPr>
          <w:p w:rsidR="003D1A07" w:rsidRPr="00DD66E9" w:rsidRDefault="003D1A07" w:rsidP="003D1A07">
            <w:pPr>
              <w:pStyle w:val="Kopfze"/>
              <w:ind w:left="141"/>
              <w:jc w:val="left"/>
              <w:rPr>
                <w:rFonts w:ascii="Cambria" w:eastAsia="Cambria" w:hAnsi="Cambria" w:cs="Arial"/>
                <w:b/>
                <w:noProof/>
                <w:sz w:val="32"/>
                <w:szCs w:val="30"/>
                <w:lang w:val="de-CH" w:eastAsia="en-US"/>
              </w:rPr>
            </w:pPr>
            <w:r w:rsidRPr="00DD66E9">
              <w:rPr>
                <w:rFonts w:ascii="Cambria" w:eastAsia="Cambria" w:hAnsi="Cambria" w:cs="Arial"/>
                <w:b/>
                <w:noProof/>
                <w:sz w:val="32"/>
                <w:szCs w:val="30"/>
                <w:lang w:val="de-CH" w:eastAsia="en-US"/>
              </w:rPr>
              <w:t>Autor</w:t>
            </w:r>
            <w:r>
              <w:rPr>
                <w:rFonts w:ascii="Cambria" w:eastAsia="Cambria" w:hAnsi="Cambria" w:cs="Arial"/>
                <w:b/>
                <w:noProof/>
                <w:sz w:val="32"/>
                <w:szCs w:val="30"/>
                <w:lang w:val="de-CH" w:eastAsia="en-US"/>
              </w:rPr>
              <w:t>enwerkstatt: Bewegte Geschichte</w:t>
            </w:r>
            <w:r w:rsidRPr="00DD66E9">
              <w:rPr>
                <w:rFonts w:ascii="Cambria" w:eastAsia="Cambria" w:hAnsi="Cambria" w:cs="Arial"/>
                <w:b/>
                <w:noProof/>
                <w:sz w:val="32"/>
                <w:szCs w:val="30"/>
                <w:lang w:val="de-CH" w:eastAsia="en-US"/>
              </w:rPr>
              <w:t xml:space="preserve"> schreiben</w:t>
            </w:r>
          </w:p>
        </w:tc>
      </w:tr>
      <w:tr w:rsidR="003D1A07" w:rsidRPr="003E06D3">
        <w:trPr>
          <w:trHeight w:val="979"/>
        </w:trPr>
        <w:tc>
          <w:tcPr>
            <w:tcW w:w="852" w:type="dxa"/>
            <w:shd w:val="clear" w:color="auto" w:fill="auto"/>
            <w:vAlign w:val="center"/>
          </w:tcPr>
          <w:p w:rsidR="003D1A07" w:rsidRPr="003E06D3" w:rsidRDefault="003D1A07" w:rsidP="003D1A07">
            <w:pPr>
              <w:pStyle w:val="Kopfze"/>
              <w:spacing w:line="264" w:lineRule="auto"/>
              <w:jc w:val="center"/>
              <w:rPr>
                <w:rFonts w:ascii="Cambria" w:hAnsi="Cambria"/>
                <w:sz w:val="28"/>
              </w:rPr>
            </w:pPr>
            <w:r w:rsidRPr="003E06D3">
              <w:rPr>
                <w:rFonts w:ascii="Cambria" w:hAnsi="Cambria"/>
                <w:sz w:val="28"/>
              </w:rPr>
              <w:t>S1</w:t>
            </w:r>
          </w:p>
        </w:tc>
        <w:tc>
          <w:tcPr>
            <w:tcW w:w="3969" w:type="dxa"/>
            <w:gridSpan w:val="2"/>
            <w:shd w:val="clear" w:color="auto" w:fill="auto"/>
            <w:vAlign w:val="center"/>
          </w:tcPr>
          <w:p w:rsidR="003D1A07" w:rsidRPr="003E06D3" w:rsidRDefault="003D1A07" w:rsidP="003D1A07">
            <w:pPr>
              <w:pStyle w:val="Kopfze"/>
              <w:spacing w:line="264" w:lineRule="auto"/>
              <w:ind w:left="142"/>
              <w:jc w:val="left"/>
              <w:rPr>
                <w:rFonts w:ascii="Cambria" w:hAnsi="Cambria" w:cs="Arial"/>
                <w:sz w:val="28"/>
              </w:rPr>
            </w:pPr>
            <w:r>
              <w:rPr>
                <w:rFonts w:ascii="Cambria" w:hAnsi="Cambria" w:cs="Arial"/>
                <w:sz w:val="28"/>
              </w:rPr>
              <w:t>E</w:t>
            </w:r>
            <w:r w:rsidRPr="003E06D3">
              <w:rPr>
                <w:rFonts w:ascii="Cambria" w:hAnsi="Cambria" w:cs="Arial"/>
                <w:sz w:val="28"/>
              </w:rPr>
              <w:t>ine bewegte Parallel</w:t>
            </w:r>
            <w:r>
              <w:rPr>
                <w:rFonts w:ascii="Cambria" w:hAnsi="Cambria" w:cs="Arial"/>
                <w:sz w:val="28"/>
              </w:rPr>
              <w:t>g</w:t>
            </w:r>
            <w:r w:rsidRPr="003E06D3">
              <w:rPr>
                <w:rFonts w:ascii="Cambria" w:hAnsi="Cambria" w:cs="Arial"/>
                <w:sz w:val="28"/>
              </w:rPr>
              <w:t xml:space="preserve">eschichte schreiben </w:t>
            </w:r>
          </w:p>
        </w:tc>
        <w:tc>
          <w:tcPr>
            <w:tcW w:w="5528" w:type="dxa"/>
            <w:vMerge w:val="restart"/>
            <w:shd w:val="clear" w:color="auto" w:fill="auto"/>
            <w:vAlign w:val="center"/>
          </w:tcPr>
          <w:p w:rsidR="003D1A07" w:rsidRPr="003E06D3" w:rsidRDefault="003D1A07" w:rsidP="003D1A07">
            <w:pPr>
              <w:numPr>
                <w:ilvl w:val="0"/>
                <w:numId w:val="3"/>
              </w:numPr>
              <w:ind w:left="283" w:hanging="142"/>
              <w:rPr>
                <w:sz w:val="20"/>
              </w:rPr>
            </w:pPr>
            <w:r w:rsidRPr="003E06D3">
              <w:t>eine Parallelgeschichte schreiben</w:t>
            </w:r>
            <w:r w:rsidRPr="003E06D3">
              <w:rPr>
                <w:sz w:val="22"/>
              </w:rPr>
              <w:t>:</w:t>
            </w:r>
            <w:r w:rsidRPr="003E06D3">
              <w:rPr>
                <w:sz w:val="20"/>
              </w:rPr>
              <w:br/>
            </w:r>
            <w:r w:rsidRPr="003E06D3">
              <w:rPr>
                <w:sz w:val="20"/>
                <w:szCs w:val="22"/>
              </w:rPr>
              <w:t>angelehnt an die erlebte bewegte Geschichte eine eigene Geschichte verfassen und die entsprechenden Erlebnis- und Konzentrationsübungen passend einbauen</w:t>
            </w:r>
          </w:p>
          <w:p w:rsidR="003D1A07" w:rsidRPr="003E06D3" w:rsidRDefault="003D1A07" w:rsidP="003D1A07">
            <w:pPr>
              <w:numPr>
                <w:ilvl w:val="0"/>
                <w:numId w:val="3"/>
              </w:numPr>
              <w:ind w:left="283" w:hanging="142"/>
            </w:pPr>
            <w:r w:rsidRPr="003E06D3">
              <w:t>Geschichten überarbeiten</w:t>
            </w:r>
          </w:p>
          <w:p w:rsidR="003D1A07" w:rsidRPr="003E06D3" w:rsidRDefault="003D1A07" w:rsidP="003D1A07">
            <w:pPr>
              <w:ind w:left="283"/>
              <w:rPr>
                <w:sz w:val="16"/>
              </w:rPr>
            </w:pPr>
          </w:p>
          <w:p w:rsidR="003D1A07" w:rsidRPr="003E06D3" w:rsidRDefault="003D1A07" w:rsidP="003D1A07">
            <w:pPr>
              <w:numPr>
                <w:ilvl w:val="0"/>
                <w:numId w:val="3"/>
              </w:numPr>
              <w:ind w:left="283" w:hanging="142"/>
              <w:rPr>
                <w:rFonts w:cs="Arial"/>
                <w:sz w:val="16"/>
              </w:rPr>
            </w:pPr>
            <w:r w:rsidRPr="003E06D3">
              <w:t>eine eigene bewegte Geschichte schreiben und präsentieren:</w:t>
            </w:r>
            <w:r w:rsidRPr="003E06D3">
              <w:rPr>
                <w:sz w:val="20"/>
              </w:rPr>
              <w:br/>
            </w:r>
            <w:r>
              <w:rPr>
                <w:sz w:val="20"/>
                <w:szCs w:val="22"/>
              </w:rPr>
              <w:t>a</w:t>
            </w:r>
            <w:r w:rsidRPr="003E06D3">
              <w:rPr>
                <w:sz w:val="20"/>
                <w:szCs w:val="22"/>
              </w:rPr>
              <w:t>usgehend von Erlebnis- und Konzentrationsübungen eine eigene Geschichte erfinden</w:t>
            </w:r>
            <w:r w:rsidRPr="003E06D3">
              <w:rPr>
                <w:sz w:val="20"/>
              </w:rPr>
              <w:br/>
            </w:r>
            <w:r w:rsidRPr="003E06D3">
              <w:rPr>
                <w:sz w:val="20"/>
                <w:szCs w:val="22"/>
              </w:rPr>
              <w:t>oder eine eigene Geschichte verfassen und dazu Erlebnis- und Konzentrationsübungen auswählen</w:t>
            </w:r>
          </w:p>
        </w:tc>
      </w:tr>
      <w:tr w:rsidR="003D1A07" w:rsidRPr="003E06D3">
        <w:trPr>
          <w:trHeight w:val="979"/>
        </w:trPr>
        <w:tc>
          <w:tcPr>
            <w:tcW w:w="852" w:type="dxa"/>
            <w:shd w:val="clear" w:color="auto" w:fill="auto"/>
            <w:vAlign w:val="center"/>
          </w:tcPr>
          <w:p w:rsidR="003D1A07" w:rsidRPr="003E06D3" w:rsidRDefault="003D1A07" w:rsidP="003D1A07">
            <w:pPr>
              <w:pStyle w:val="Kopfze"/>
              <w:spacing w:line="264" w:lineRule="auto"/>
              <w:jc w:val="center"/>
              <w:rPr>
                <w:rFonts w:ascii="Cambria" w:hAnsi="Cambria"/>
                <w:sz w:val="28"/>
              </w:rPr>
            </w:pPr>
            <w:r w:rsidRPr="003E06D3">
              <w:rPr>
                <w:rFonts w:ascii="Cambria" w:hAnsi="Cambria"/>
                <w:sz w:val="28"/>
              </w:rPr>
              <w:t>S2</w:t>
            </w:r>
          </w:p>
        </w:tc>
        <w:tc>
          <w:tcPr>
            <w:tcW w:w="3969" w:type="dxa"/>
            <w:gridSpan w:val="2"/>
            <w:shd w:val="clear" w:color="auto" w:fill="auto"/>
            <w:vAlign w:val="center"/>
          </w:tcPr>
          <w:p w:rsidR="003D1A07" w:rsidRPr="003E06D3" w:rsidRDefault="003D1A07" w:rsidP="003D1A07">
            <w:pPr>
              <w:pStyle w:val="Kopfze"/>
              <w:spacing w:line="264" w:lineRule="auto"/>
              <w:ind w:left="142"/>
              <w:jc w:val="left"/>
              <w:rPr>
                <w:rFonts w:ascii="Cambria" w:hAnsi="Cambria" w:cs="Arial"/>
                <w:sz w:val="28"/>
              </w:rPr>
            </w:pPr>
            <w:r w:rsidRPr="003E06D3">
              <w:rPr>
                <w:rFonts w:ascii="Cambria" w:hAnsi="Cambria" w:cs="Arial"/>
                <w:sz w:val="28"/>
              </w:rPr>
              <w:t>Text-Check</w:t>
            </w:r>
          </w:p>
        </w:tc>
        <w:tc>
          <w:tcPr>
            <w:tcW w:w="5528" w:type="dxa"/>
            <w:vMerge/>
            <w:shd w:val="clear" w:color="auto" w:fill="auto"/>
            <w:vAlign w:val="center"/>
          </w:tcPr>
          <w:p w:rsidR="003D1A07" w:rsidRPr="003E06D3" w:rsidRDefault="003D1A07" w:rsidP="003D1A07">
            <w:pPr>
              <w:rPr>
                <w:rFonts w:cs="Arial"/>
                <w:sz w:val="16"/>
              </w:rPr>
            </w:pPr>
          </w:p>
        </w:tc>
      </w:tr>
      <w:tr w:rsidR="003D1A07" w:rsidRPr="003E06D3">
        <w:trPr>
          <w:trHeight w:val="979"/>
        </w:trPr>
        <w:tc>
          <w:tcPr>
            <w:tcW w:w="852" w:type="dxa"/>
            <w:shd w:val="clear" w:color="auto" w:fill="auto"/>
            <w:vAlign w:val="center"/>
          </w:tcPr>
          <w:p w:rsidR="003D1A07" w:rsidRPr="003E06D3" w:rsidRDefault="003D1A07" w:rsidP="003D1A07">
            <w:pPr>
              <w:pStyle w:val="Kopfze"/>
              <w:spacing w:line="264" w:lineRule="auto"/>
              <w:jc w:val="center"/>
              <w:rPr>
                <w:rFonts w:ascii="Cambria" w:hAnsi="Cambria"/>
                <w:sz w:val="28"/>
              </w:rPr>
            </w:pPr>
            <w:r w:rsidRPr="003E06D3">
              <w:rPr>
                <w:rFonts w:ascii="Cambria" w:hAnsi="Cambria"/>
                <w:sz w:val="28"/>
              </w:rPr>
              <w:t>S3</w:t>
            </w:r>
          </w:p>
        </w:tc>
        <w:tc>
          <w:tcPr>
            <w:tcW w:w="3969" w:type="dxa"/>
            <w:gridSpan w:val="2"/>
            <w:shd w:val="clear" w:color="auto" w:fill="auto"/>
            <w:vAlign w:val="center"/>
          </w:tcPr>
          <w:p w:rsidR="003D1A07" w:rsidRPr="003E06D3" w:rsidRDefault="003D1A07" w:rsidP="003D1A07">
            <w:pPr>
              <w:pStyle w:val="Kopfze"/>
              <w:spacing w:line="264" w:lineRule="auto"/>
              <w:ind w:left="142"/>
              <w:jc w:val="left"/>
              <w:rPr>
                <w:rFonts w:ascii="Cambria" w:hAnsi="Cambria" w:cs="Arial"/>
                <w:sz w:val="28"/>
              </w:rPr>
            </w:pPr>
            <w:r>
              <w:rPr>
                <w:rFonts w:ascii="Cambria" w:hAnsi="Cambria" w:cs="Arial"/>
                <w:sz w:val="28"/>
              </w:rPr>
              <w:t>E</w:t>
            </w:r>
            <w:r w:rsidRPr="003E06D3">
              <w:rPr>
                <w:rFonts w:ascii="Cambria" w:hAnsi="Cambria" w:cs="Arial"/>
                <w:sz w:val="28"/>
              </w:rPr>
              <w:t>ine eigene bewegte Geschichte schreiben</w:t>
            </w:r>
          </w:p>
        </w:tc>
        <w:tc>
          <w:tcPr>
            <w:tcW w:w="5528" w:type="dxa"/>
            <w:vMerge/>
            <w:shd w:val="clear" w:color="auto" w:fill="auto"/>
            <w:vAlign w:val="center"/>
          </w:tcPr>
          <w:p w:rsidR="003D1A07" w:rsidRPr="003E06D3" w:rsidRDefault="003D1A07" w:rsidP="003D1A07">
            <w:pPr>
              <w:pStyle w:val="Kopfze"/>
              <w:ind w:left="141"/>
              <w:jc w:val="left"/>
              <w:rPr>
                <w:rFonts w:ascii="Cambria" w:hAnsi="Cambria" w:cs="Arial"/>
                <w:sz w:val="16"/>
              </w:rPr>
            </w:pPr>
          </w:p>
        </w:tc>
      </w:tr>
      <w:tr w:rsidR="003D1A07" w:rsidRPr="002975B6">
        <w:trPr>
          <w:trHeight w:val="433"/>
        </w:trPr>
        <w:tc>
          <w:tcPr>
            <w:tcW w:w="10349" w:type="dxa"/>
            <w:gridSpan w:val="4"/>
            <w:shd w:val="clear" w:color="auto" w:fill="auto"/>
            <w:vAlign w:val="center"/>
          </w:tcPr>
          <w:p w:rsidR="003D1A07" w:rsidRPr="001239C1" w:rsidRDefault="003D1A07" w:rsidP="003D1A07">
            <w:pPr>
              <w:ind w:left="1135"/>
              <w:rPr>
                <w:rFonts w:cs="Arial"/>
              </w:rPr>
            </w:pPr>
            <w:r>
              <w:t>W</w:t>
            </w:r>
            <w:r w:rsidRPr="003E06D3">
              <w:t>eitere Möglichkeite</w:t>
            </w:r>
            <w:r>
              <w:t>n fürs individuelle Schreiben mit</w:t>
            </w:r>
            <w:r w:rsidRPr="003E06D3">
              <w:t xml:space="preserve"> den bewegten Geschichten:</w:t>
            </w:r>
            <w:r w:rsidRPr="003E06D3">
              <w:br/>
            </w:r>
            <w:r>
              <w:t>Weitere Ideen zum Schreiben im S-Element</w:t>
            </w:r>
            <w:r w:rsidRPr="004A4B88">
              <w:t xml:space="preserve"> </w:t>
            </w:r>
            <w:r>
              <w:t xml:space="preserve"> </w:t>
            </w:r>
            <w:r w:rsidRPr="00CC7FC8">
              <w:sym w:font="Wingdings" w:char="F0F0"/>
            </w:r>
            <w:r>
              <w:t xml:space="preserve"> meine_geschichte_deine_g</w:t>
            </w:r>
            <w:r w:rsidRPr="004A4B88">
              <w:t>eschichte</w:t>
            </w:r>
          </w:p>
        </w:tc>
      </w:tr>
    </w:tbl>
    <w:p w:rsidR="003D1A07" w:rsidRDefault="003D1A07" w:rsidP="003D1A07">
      <w:pPr>
        <w:rPr>
          <w:rFonts w:cs="Arial"/>
        </w:rPr>
      </w:pPr>
    </w:p>
    <w:p w:rsidR="003D1A07" w:rsidRPr="0065121A" w:rsidRDefault="003D1A07" w:rsidP="003D1A07">
      <w:pPr>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65121A">
        <w:trPr>
          <w:trHeight w:val="850"/>
        </w:trPr>
        <w:tc>
          <w:tcPr>
            <w:tcW w:w="1970"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25" type="#_x0000_t75" style="width:89.25pt;height:44.65pt">
                  <v:imagedata r:id="rId8" o:title="bege_bez_rgb_50mm"/>
                </v:shape>
              </w:pict>
            </w:r>
          </w:p>
        </w:tc>
        <w:tc>
          <w:tcPr>
            <w:tcW w:w="1701" w:type="dxa"/>
            <w:shd w:val="clear" w:color="auto" w:fill="auto"/>
            <w:vAlign w:val="bottom"/>
          </w:tcPr>
          <w:p w:rsidR="003D1A07" w:rsidRPr="0065121A" w:rsidRDefault="003D1A07" w:rsidP="003D1A07">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Robinson Crusoe</w:t>
            </w:r>
            <w:r>
              <w:rPr>
                <w:rFonts w:ascii="Cambria" w:hAnsi="Cambria" w:cs="Arial"/>
                <w:b/>
              </w:rPr>
              <w:br/>
            </w:r>
            <w:r>
              <w:rPr>
                <w:rFonts w:ascii="Cambria" w:hAnsi="Cambria" w:cs="Arial"/>
              </w:rPr>
              <w:t>Auftrag 0</w:t>
            </w:r>
          </w:p>
        </w:tc>
        <w:tc>
          <w:tcPr>
            <w:tcW w:w="5386" w:type="dxa"/>
            <w:shd w:val="clear" w:color="auto" w:fill="auto"/>
            <w:vAlign w:val="center"/>
          </w:tcPr>
          <w:p w:rsidR="003D1A07" w:rsidRPr="0065121A" w:rsidRDefault="003D1A07" w:rsidP="003D1A07">
            <w:pPr>
              <w:pStyle w:val="Kopfze"/>
              <w:ind w:left="142"/>
              <w:jc w:val="left"/>
              <w:rPr>
                <w:rFonts w:ascii="Cambria" w:hAnsi="Cambria" w:cs="Arial"/>
                <w:sz w:val="36"/>
              </w:rPr>
            </w:pPr>
            <w:r>
              <w:rPr>
                <w:rFonts w:ascii="Cambria" w:hAnsi="Cambria" w:cs="Arial"/>
                <w:b/>
                <w:sz w:val="36"/>
              </w:rPr>
              <w:t>Titel-Scan</w:t>
            </w:r>
          </w:p>
        </w:tc>
      </w:tr>
    </w:tbl>
    <w:p w:rsidR="003D1A07" w:rsidRPr="0065121A" w:rsidRDefault="003D1A07" w:rsidP="003D1A07">
      <w:pPr>
        <w:rPr>
          <w:rFonts w:cs="Arial"/>
        </w:rPr>
      </w:pPr>
    </w:p>
    <w:p w:rsidR="003D1A07" w:rsidRDefault="003D1A07" w:rsidP="003D1A07">
      <w:pPr>
        <w:ind w:left="1701" w:right="709" w:hanging="2127"/>
        <w:rPr>
          <w:sz w:val="22"/>
        </w:rPr>
      </w:pPr>
      <w:r w:rsidRPr="0065121A">
        <w:rPr>
          <w:rFonts w:cs="Arial"/>
          <w:noProof/>
          <w:lang w:val="en-US"/>
        </w:rPr>
        <w:pict>
          <v:shape id="_x0000_i1026" type="#_x0000_t75" style="width:33.75pt;height:25.5pt">
            <v:imagedata r:id="rId9" o:title="BG_LTB_Button1"/>
          </v:shape>
        </w:pict>
      </w:r>
      <w:r w:rsidRPr="0065121A">
        <w:rPr>
          <w:rFonts w:cs="Arial"/>
          <w:noProof/>
          <w:lang w:val="de-CH"/>
        </w:rPr>
        <w:tab/>
      </w:r>
      <w:r>
        <w:rPr>
          <w:rFonts w:cs="Arial"/>
          <w:sz w:val="28"/>
        </w:rPr>
        <w:t xml:space="preserve">Du wirst nun einen Teil des weltberühmten Romans </w:t>
      </w:r>
      <w:r>
        <w:rPr>
          <w:rFonts w:ascii="Cambria (Designkörper)" w:hAnsi="Cambria (Designkörper)" w:cs="Arial"/>
          <w:sz w:val="28"/>
        </w:rPr>
        <w:t>‹</w:t>
      </w:r>
      <w:r>
        <w:rPr>
          <w:rFonts w:cs="Arial"/>
          <w:sz w:val="28"/>
        </w:rPr>
        <w:t>Robinson Crusoe</w:t>
      </w:r>
      <w:r>
        <w:rPr>
          <w:rFonts w:ascii="Cambria (Designkörper)" w:hAnsi="Cambria (Designkörper)" w:cs="Arial"/>
          <w:sz w:val="28"/>
        </w:rPr>
        <w:t>›</w:t>
      </w:r>
      <w:r>
        <w:rPr>
          <w:rFonts w:cs="Arial"/>
          <w:sz w:val="28"/>
        </w:rPr>
        <w:t xml:space="preserve"> als bewegte Geschichte erleben.</w:t>
      </w:r>
      <w:r>
        <w:rPr>
          <w:rFonts w:cs="Arial"/>
          <w:sz w:val="28"/>
        </w:rPr>
        <w:br/>
        <w:t>Was könnte sich hinter diesem Text verstecken?</w:t>
      </w:r>
      <w:r>
        <w:rPr>
          <w:rFonts w:cs="Arial"/>
          <w:sz w:val="28"/>
        </w:rPr>
        <w:br/>
        <w:t>Was weisst du bereits über diese Geschichte?</w:t>
      </w:r>
      <w:r>
        <w:rPr>
          <w:rFonts w:cs="Arial"/>
          <w:sz w:val="28"/>
        </w:rPr>
        <w:br/>
        <w:t>Schreibe deine Vermutungen dazu auf!</w:t>
      </w:r>
      <w:r>
        <w:rPr>
          <w:rFonts w:cs="Arial"/>
          <w:sz w:val="28"/>
        </w:rPr>
        <w:br/>
      </w:r>
    </w:p>
    <w:p w:rsidR="003D1A07" w:rsidRPr="00FC019E" w:rsidRDefault="003D1A07" w:rsidP="003D1A07">
      <w:pPr>
        <w:ind w:left="1701" w:right="709"/>
        <w:rPr>
          <w:sz w:val="22"/>
        </w:rPr>
      </w:pPr>
      <w:r w:rsidRPr="00FC019E">
        <w:rPr>
          <w:sz w:val="22"/>
        </w:rPr>
        <w:t>Ich denke, dass es um…</w:t>
      </w:r>
    </w:p>
    <w:p w:rsidR="003D1A07" w:rsidRPr="00FC019E" w:rsidRDefault="003D1A07" w:rsidP="003D1A07">
      <w:pPr>
        <w:ind w:left="1701" w:right="709" w:hanging="2127"/>
        <w:rPr>
          <w:rFonts w:cs="Arial"/>
          <w:sz w:val="22"/>
        </w:rPr>
      </w:pPr>
      <w:r w:rsidRPr="00FC019E">
        <w:rPr>
          <w:sz w:val="22"/>
        </w:rPr>
        <w:tab/>
        <w:t>Ich vermute, dass es um …</w:t>
      </w:r>
      <w:r w:rsidRPr="00FC019E">
        <w:rPr>
          <w:sz w:val="22"/>
        </w:rPr>
        <w:br/>
        <w:t>Ich habe gehört, dass …</w:t>
      </w:r>
    </w:p>
    <w:p w:rsidR="003D1A07" w:rsidRPr="00762368" w:rsidRDefault="003D1A07">
      <w:pPr>
        <w:rPr>
          <w:rFonts w:cs="Arial"/>
          <w:noProof/>
          <w:lang w:val="de-CH"/>
        </w:rPr>
      </w:pPr>
    </w:p>
    <w:p w:rsidR="003D1A07" w:rsidRPr="0065121A" w:rsidRDefault="003D1A07">
      <w:pPr>
        <w:rPr>
          <w:b/>
        </w:rPr>
      </w:pPr>
    </w:p>
    <w:p w:rsidR="003D1A07" w:rsidRPr="0065121A" w:rsidRDefault="003D1A07" w:rsidP="003D1A07">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65121A">
        <w:trPr>
          <w:trHeight w:val="850"/>
        </w:trPr>
        <w:tc>
          <w:tcPr>
            <w:tcW w:w="1970"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27"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b/>
              </w:rPr>
            </w:pPr>
            <w:r w:rsidRPr="0065121A">
              <w:rPr>
                <w:rFonts w:ascii="Cambria" w:hAnsi="Cambria" w:cs="Arial"/>
              </w:rPr>
              <w:t xml:space="preserve">Lesetagebuch </w:t>
            </w:r>
            <w:r>
              <w:rPr>
                <w:rFonts w:ascii="Cambria" w:hAnsi="Cambria" w:cs="Arial"/>
                <w:b/>
              </w:rPr>
              <w:t>Robinson Crusoe</w:t>
            </w:r>
          </w:p>
          <w:p w:rsidR="003D1A07" w:rsidRPr="0065121A" w:rsidRDefault="003D1A07" w:rsidP="003D1A07">
            <w:pPr>
              <w:pStyle w:val="Kopfze"/>
              <w:spacing w:line="264" w:lineRule="auto"/>
              <w:jc w:val="center"/>
              <w:rPr>
                <w:rFonts w:ascii="Cambria" w:hAnsi="Cambria" w:cs="Arial"/>
              </w:rPr>
            </w:pPr>
            <w:r w:rsidRPr="0065121A">
              <w:rPr>
                <w:rFonts w:ascii="Cambria" w:hAnsi="Cambria" w:cs="Arial"/>
              </w:rPr>
              <w:t>Auftrag 1</w:t>
            </w:r>
          </w:p>
        </w:tc>
        <w:tc>
          <w:tcPr>
            <w:tcW w:w="5386" w:type="dxa"/>
            <w:shd w:val="clear" w:color="auto" w:fill="auto"/>
            <w:vAlign w:val="center"/>
          </w:tcPr>
          <w:p w:rsidR="003D1A07" w:rsidRPr="0065121A" w:rsidRDefault="003D1A07" w:rsidP="003D1A07">
            <w:pPr>
              <w:pStyle w:val="Kopfze"/>
              <w:ind w:left="142"/>
              <w:jc w:val="left"/>
              <w:rPr>
                <w:rFonts w:ascii="Cambria" w:hAnsi="Cambria" w:cs="Arial"/>
                <w:sz w:val="36"/>
              </w:rPr>
            </w:pPr>
            <w:r>
              <w:rPr>
                <w:rFonts w:ascii="Cambria" w:hAnsi="Cambria" w:cs="Arial"/>
                <w:b/>
                <w:sz w:val="36"/>
              </w:rPr>
              <w:t>Erster Eindruck</w:t>
            </w:r>
          </w:p>
        </w:tc>
      </w:tr>
    </w:tbl>
    <w:p w:rsidR="003D1A07" w:rsidRPr="0065121A" w:rsidRDefault="003D1A07" w:rsidP="003D1A07">
      <w:pPr>
        <w:rPr>
          <w:rFonts w:cs="Arial"/>
        </w:rPr>
      </w:pPr>
    </w:p>
    <w:p w:rsidR="003D1A07" w:rsidRDefault="003D1A07" w:rsidP="003D1A07">
      <w:pPr>
        <w:ind w:left="1985" w:right="709" w:hanging="1985"/>
        <w:rPr>
          <w:rFonts w:cs="Arial"/>
        </w:rPr>
      </w:pPr>
      <w:r w:rsidRPr="0065121A">
        <w:rPr>
          <w:rFonts w:cs="Arial"/>
          <w:noProof/>
          <w:lang w:val="en-US"/>
        </w:rPr>
        <w:pict>
          <v:shape id="_x0000_i1028" type="#_x0000_t75" style="width:33.75pt;height:25.5pt">
            <v:imagedata r:id="rId9" o:title="BG_LTB_Button1"/>
          </v:shape>
        </w:pict>
      </w:r>
      <w:r w:rsidRPr="0065121A">
        <w:rPr>
          <w:rFonts w:cs="Arial"/>
          <w:noProof/>
          <w:lang w:val="de-CH"/>
        </w:rPr>
        <w:tab/>
      </w:r>
      <w:r>
        <w:rPr>
          <w:rFonts w:cs="Arial"/>
          <w:sz w:val="28"/>
        </w:rPr>
        <w:t xml:space="preserve">Du hast </w:t>
      </w:r>
      <w:r>
        <w:rPr>
          <w:rFonts w:ascii="Cambria (Designkörper)" w:hAnsi="Cambria (Designkörper)" w:cs="Arial"/>
          <w:sz w:val="28"/>
        </w:rPr>
        <w:t>‹</w:t>
      </w:r>
      <w:r>
        <w:rPr>
          <w:rFonts w:cs="Arial"/>
          <w:sz w:val="28"/>
        </w:rPr>
        <w:t>Robinson Crusoe›</w:t>
      </w:r>
      <w:r w:rsidRPr="00AB1DC1">
        <w:rPr>
          <w:rFonts w:cs="Arial"/>
          <w:sz w:val="28"/>
        </w:rPr>
        <w:t xml:space="preserve"> als bewegte Geschichte erlebt.</w:t>
      </w:r>
      <w:r>
        <w:rPr>
          <w:rFonts w:cs="Arial"/>
          <w:sz w:val="28"/>
        </w:rPr>
        <w:t xml:space="preserve"> Was hat dich an dieser Geschichte am meisten beeindruckt?</w:t>
      </w:r>
      <w:r w:rsidRPr="00D15B55">
        <w:rPr>
          <w:rFonts w:cs="Arial"/>
          <w:i/>
          <w:highlight w:val="yellow"/>
        </w:rPr>
        <w:br/>
      </w:r>
    </w:p>
    <w:p w:rsidR="003D1A07" w:rsidRPr="00FC019E" w:rsidRDefault="003D1A07" w:rsidP="003D1A07">
      <w:pPr>
        <w:ind w:left="1985" w:right="709"/>
        <w:rPr>
          <w:rFonts w:cs="Arial"/>
        </w:rPr>
      </w:pPr>
      <w:r w:rsidRPr="00FC019E">
        <w:rPr>
          <w:rFonts w:cs="Arial"/>
        </w:rPr>
        <w:t>Beeindruckt war ich, als ….</w:t>
      </w:r>
      <w:r w:rsidRPr="00FC019E">
        <w:rPr>
          <w:rFonts w:cs="Arial"/>
        </w:rPr>
        <w:br/>
        <w:t>Am besten hat mir gefallen, dass…</w:t>
      </w:r>
      <w:r w:rsidRPr="00FC019E">
        <w:rPr>
          <w:rFonts w:cs="Arial"/>
        </w:rPr>
        <w:br/>
        <w:t>Ich fand es erstaunlich, dass…</w:t>
      </w:r>
      <w:r w:rsidRPr="00FC019E">
        <w:rPr>
          <w:rFonts w:cs="Arial"/>
        </w:rPr>
        <w:br/>
        <w:t>Ich hätte nicht gedacht, dass…</w:t>
      </w:r>
    </w:p>
    <w:p w:rsidR="003D1A07" w:rsidRPr="0065121A" w:rsidRDefault="003D1A07" w:rsidP="003D1A07">
      <w:pPr>
        <w:ind w:left="1985" w:right="709" w:hanging="1985"/>
        <w:rPr>
          <w:rFonts w:cs="Arial"/>
        </w:rPr>
      </w:pPr>
    </w:p>
    <w:p w:rsidR="003D1A07" w:rsidRPr="0051473B" w:rsidRDefault="003D1A07" w:rsidP="003D1A07">
      <w:pPr>
        <w:ind w:left="1985" w:right="709" w:hanging="1985"/>
        <w:rPr>
          <w:rFonts w:cs="Arial"/>
        </w:rPr>
      </w:pPr>
      <w:r w:rsidRPr="00C80EF8">
        <w:rPr>
          <w:rFonts w:cs="Arial"/>
          <w:noProof/>
          <w:lang w:val="en-US"/>
        </w:rPr>
        <w:pict>
          <v:shape id="_x0000_i1029" type="#_x0000_t75" style="width:33.75pt;height:25.5pt">
            <v:imagedata r:id="rId9" o:title="BG_LTB_Button1"/>
          </v:shape>
        </w:pict>
      </w:r>
      <w:r w:rsidRPr="00C80EF8">
        <w:rPr>
          <w:rFonts w:cs="Arial"/>
          <w:noProof/>
          <w:lang w:val="en-US"/>
        </w:rPr>
        <w:pict>
          <v:shape id="_x0000_i1030" type="#_x0000_t75" style="width:33.75pt;height:25.5pt">
            <v:imagedata r:id="rId9" o:title="BG_LTB_Button1"/>
          </v:shape>
        </w:pict>
      </w:r>
      <w:r w:rsidRPr="0065121A">
        <w:rPr>
          <w:rFonts w:cs="Arial"/>
        </w:rPr>
        <w:tab/>
      </w:r>
      <w:r>
        <w:rPr>
          <w:rFonts w:cs="Arial"/>
          <w:sz w:val="28"/>
        </w:rPr>
        <w:t xml:space="preserve">Während dieser Geschichte hast du </w:t>
      </w:r>
      <w:r w:rsidRPr="00321628">
        <w:rPr>
          <w:rFonts w:cs="Arial"/>
          <w:sz w:val="40"/>
        </w:rPr>
        <w:t>E</w:t>
      </w:r>
      <w:r>
        <w:rPr>
          <w:rFonts w:cs="Arial"/>
          <w:sz w:val="28"/>
        </w:rPr>
        <w:t xml:space="preserve">rlebnisübungen kennen gelernt. </w:t>
      </w:r>
      <w:r>
        <w:rPr>
          <w:rFonts w:cs="Arial"/>
          <w:sz w:val="28"/>
        </w:rPr>
        <w:br/>
        <w:t xml:space="preserve">Weisst du noch, wie </w:t>
      </w:r>
      <w:r w:rsidRPr="0051473B">
        <w:rPr>
          <w:rFonts w:cs="Arial"/>
          <w:sz w:val="28"/>
        </w:rPr>
        <w:t>sie heissen?</w:t>
      </w:r>
      <w:r w:rsidRPr="0051473B">
        <w:rPr>
          <w:rFonts w:cs="Arial"/>
          <w:sz w:val="28"/>
        </w:rPr>
        <w:br/>
        <w:t>Welche hat dir am besten gefallen? Warum?</w:t>
      </w:r>
      <w:r w:rsidRPr="0051473B">
        <w:rPr>
          <w:rFonts w:cs="Arial"/>
          <w:sz w:val="28"/>
        </w:rPr>
        <w:br/>
        <w:t>Warum habt ihr genau diese Übung</w:t>
      </w:r>
      <w:r>
        <w:rPr>
          <w:rFonts w:cs="Arial"/>
          <w:sz w:val="28"/>
        </w:rPr>
        <w:t>en</w:t>
      </w:r>
      <w:r w:rsidRPr="0051473B">
        <w:rPr>
          <w:rFonts w:cs="Arial"/>
          <w:sz w:val="28"/>
        </w:rPr>
        <w:t xml:space="preserve"> gemacht?</w:t>
      </w:r>
    </w:p>
    <w:p w:rsidR="003D1A07" w:rsidRPr="0051473B" w:rsidRDefault="003D1A07" w:rsidP="003D1A07">
      <w:pPr>
        <w:ind w:left="1985" w:right="709" w:hanging="1985"/>
        <w:rPr>
          <w:rFonts w:cs="Arial"/>
        </w:rPr>
      </w:pPr>
    </w:p>
    <w:p w:rsidR="003D1A07" w:rsidRDefault="003D1A07" w:rsidP="003D1A07">
      <w:pPr>
        <w:spacing w:after="120"/>
        <w:ind w:left="1985" w:right="709" w:hanging="2269"/>
        <w:rPr>
          <w:rFonts w:cs="Arial"/>
          <w:sz w:val="28"/>
        </w:rPr>
      </w:pPr>
      <w:r w:rsidRPr="0051473B">
        <w:rPr>
          <w:rFonts w:cs="Arial"/>
          <w:noProof/>
          <w:lang w:val="en-US"/>
        </w:rPr>
        <w:pict>
          <v:shape id="_x0000_i1031" type="#_x0000_t75" style="width:33.75pt;height:25.5pt">
            <v:imagedata r:id="rId9" o:title="BG_LTB_Button1"/>
          </v:shape>
        </w:pict>
      </w:r>
      <w:r w:rsidRPr="0051473B">
        <w:rPr>
          <w:rFonts w:cs="Arial"/>
          <w:noProof/>
          <w:lang w:val="en-US"/>
        </w:rPr>
        <w:pict>
          <v:shape id="_x0000_i1032" type="#_x0000_t75" style="width:33.75pt;height:25.5pt">
            <v:imagedata r:id="rId9" o:title="BG_LTB_Button1"/>
          </v:shape>
        </w:pict>
      </w:r>
      <w:r w:rsidRPr="0051473B">
        <w:rPr>
          <w:rFonts w:cs="Arial"/>
          <w:noProof/>
          <w:lang w:val="en-US"/>
        </w:rPr>
        <w:pict>
          <v:shape id="_x0000_i1033" type="#_x0000_t75" style="width:33.75pt;height:25.5pt">
            <v:imagedata r:id="rId9" o:title="BG_LTB_Button1"/>
          </v:shape>
        </w:pict>
      </w:r>
      <w:r w:rsidRPr="0051473B">
        <w:rPr>
          <w:rFonts w:cs="Arial"/>
          <w:sz w:val="28"/>
        </w:rPr>
        <w:t xml:space="preserve"> </w:t>
      </w:r>
      <w:r>
        <w:rPr>
          <w:rFonts w:cs="Arial"/>
          <w:sz w:val="28"/>
        </w:rPr>
        <w:tab/>
      </w:r>
      <w:r w:rsidRPr="0051473B">
        <w:rPr>
          <w:rFonts w:cs="Arial"/>
          <w:sz w:val="28"/>
        </w:rPr>
        <w:t xml:space="preserve">Zwischendurch hast du </w:t>
      </w:r>
      <w:r w:rsidRPr="0051473B">
        <w:rPr>
          <w:rFonts w:cs="Arial"/>
          <w:sz w:val="40"/>
        </w:rPr>
        <w:t>K</w:t>
      </w:r>
      <w:r w:rsidRPr="0051473B">
        <w:rPr>
          <w:rFonts w:cs="Arial"/>
          <w:sz w:val="28"/>
        </w:rPr>
        <w:t>o</w:t>
      </w:r>
      <w:r>
        <w:rPr>
          <w:rFonts w:cs="Arial"/>
          <w:sz w:val="28"/>
        </w:rPr>
        <w:t>nzentrationsübungen ausgeführt.</w:t>
      </w:r>
      <w:r w:rsidRPr="0051473B">
        <w:rPr>
          <w:rFonts w:cs="Arial"/>
          <w:sz w:val="28"/>
        </w:rPr>
        <w:br/>
        <w:t>Weisst du noch, wie sie heissen?</w:t>
      </w:r>
      <w:r>
        <w:rPr>
          <w:rFonts w:cs="Arial"/>
          <w:sz w:val="28"/>
        </w:rPr>
        <w:br/>
        <w:t>Welche hat dir am besten gefallen? Warum?</w:t>
      </w:r>
    </w:p>
    <w:p w:rsidR="003D1A07" w:rsidRPr="0065121A" w:rsidRDefault="003D1A07" w:rsidP="003D1A07">
      <w:pPr>
        <w:ind w:right="709"/>
        <w:rPr>
          <w:rFonts w:cs="Arial"/>
        </w:rPr>
      </w:pPr>
    </w:p>
    <w:p w:rsidR="003D1A07" w:rsidRDefault="003D1A07">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65121A">
        <w:trPr>
          <w:trHeight w:val="850"/>
        </w:trPr>
        <w:tc>
          <w:tcPr>
            <w:tcW w:w="1970"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34" type="#_x0000_t75" style="width:89.25pt;height:44.65pt">
                  <v:imagedata r:id="rId8" o:title="bege_bez_rgb_50mm"/>
                </v:shape>
              </w:pict>
            </w:r>
          </w:p>
        </w:tc>
        <w:tc>
          <w:tcPr>
            <w:tcW w:w="1701" w:type="dxa"/>
            <w:shd w:val="clear" w:color="auto" w:fill="auto"/>
            <w:vAlign w:val="bottom"/>
          </w:tcPr>
          <w:p w:rsidR="003D1A07" w:rsidRPr="0065121A" w:rsidRDefault="003D1A07" w:rsidP="003D1A07">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Robinson Crusoe</w:t>
            </w:r>
            <w:r w:rsidRPr="0065121A">
              <w:rPr>
                <w:rFonts w:ascii="Cambria" w:hAnsi="Cambria" w:cs="Arial"/>
                <w:b/>
              </w:rPr>
              <w:br/>
            </w:r>
            <w:r>
              <w:rPr>
                <w:rFonts w:ascii="Cambria" w:hAnsi="Cambria" w:cs="Arial"/>
              </w:rPr>
              <w:t>Auftrag 2</w:t>
            </w:r>
          </w:p>
        </w:tc>
        <w:tc>
          <w:tcPr>
            <w:tcW w:w="5386" w:type="dxa"/>
            <w:shd w:val="clear" w:color="auto" w:fill="auto"/>
            <w:vAlign w:val="center"/>
          </w:tcPr>
          <w:p w:rsidR="003D1A07" w:rsidRPr="0065121A" w:rsidRDefault="003D1A07" w:rsidP="003D1A07">
            <w:pPr>
              <w:pStyle w:val="Kopfze"/>
              <w:ind w:left="142"/>
              <w:jc w:val="left"/>
              <w:rPr>
                <w:rFonts w:ascii="Cambria" w:hAnsi="Cambria" w:cs="Arial"/>
                <w:sz w:val="36"/>
              </w:rPr>
            </w:pPr>
            <w:r>
              <w:rPr>
                <w:rFonts w:ascii="Cambria" w:hAnsi="Cambria" w:cs="Arial"/>
                <w:b/>
                <w:sz w:val="36"/>
              </w:rPr>
              <w:t>K</w:t>
            </w:r>
            <w:r w:rsidRPr="006505BC">
              <w:rPr>
                <w:rFonts w:ascii="Cambria" w:hAnsi="Cambria" w:cs="Arial"/>
                <w:b/>
                <w:sz w:val="36"/>
              </w:rPr>
              <w:t>nochenharte Jobs</w:t>
            </w:r>
          </w:p>
        </w:tc>
      </w:tr>
    </w:tbl>
    <w:p w:rsidR="003D1A07" w:rsidRPr="00FC019E" w:rsidRDefault="003D1A07" w:rsidP="003D1A07">
      <w:pPr>
        <w:rPr>
          <w:rFonts w:cs="Arial"/>
        </w:rPr>
      </w:pPr>
    </w:p>
    <w:p w:rsidR="003D1A07" w:rsidRPr="002D45E1" w:rsidRDefault="003D1A07" w:rsidP="003D1A07">
      <w:pPr>
        <w:ind w:left="1701" w:right="709" w:hanging="2127"/>
        <w:rPr>
          <w:rFonts w:cs="Arial"/>
        </w:rPr>
      </w:pPr>
      <w:r w:rsidRPr="0065121A">
        <w:rPr>
          <w:rFonts w:cs="Arial"/>
          <w:noProof/>
          <w:lang w:val="en-US"/>
        </w:rPr>
        <w:pict>
          <v:shape id="_x0000_i1035" type="#_x0000_t75" style="width:33.75pt;height:25.5pt">
            <v:imagedata r:id="rId9" o:title="BG_LTB_Button1"/>
          </v:shape>
        </w:pict>
      </w:r>
      <w:r w:rsidRPr="0065121A">
        <w:rPr>
          <w:rFonts w:cs="Arial"/>
          <w:noProof/>
          <w:lang w:val="de-CH"/>
        </w:rPr>
        <w:tab/>
      </w:r>
      <w:r>
        <w:rPr>
          <w:rFonts w:cs="Arial"/>
          <w:sz w:val="28"/>
        </w:rPr>
        <w:t>Zu Beginn befindet sich Robinson auf einem Schiff, der Cinque Ports. Dort ist er der Laufbursche für alles, doch seine Jobs sind nichts für Weichlinge.</w:t>
      </w:r>
      <w:r>
        <w:rPr>
          <w:rFonts w:cs="Arial"/>
          <w:sz w:val="28"/>
        </w:rPr>
        <w:br/>
        <w:t>Erstelle eine Liste seiner Arbeiten.</w:t>
      </w:r>
    </w:p>
    <w:p w:rsidR="003D1A07" w:rsidRPr="00FC019E" w:rsidRDefault="003D1A07" w:rsidP="003D1A07">
      <w:pPr>
        <w:ind w:left="1701" w:right="709" w:hanging="2127"/>
        <w:rPr>
          <w:rFonts w:cs="Arial"/>
        </w:rPr>
      </w:pPr>
    </w:p>
    <w:p w:rsidR="003D1A07" w:rsidRDefault="003D1A07" w:rsidP="003D1A07">
      <w:pPr>
        <w:ind w:left="1701" w:right="709" w:hanging="2127"/>
        <w:rPr>
          <w:rFonts w:cs="Arial"/>
          <w:sz w:val="28"/>
        </w:rPr>
      </w:pPr>
      <w:r w:rsidRPr="002D45E1">
        <w:rPr>
          <w:rFonts w:cs="Arial"/>
          <w:noProof/>
          <w:lang w:val="en-US"/>
        </w:rPr>
        <w:pict>
          <v:shape id="_x0000_i1036" type="#_x0000_t75" style="width:33.75pt;height:25.5pt">
            <v:imagedata r:id="rId9" o:title="BG_LTB_Button1"/>
          </v:shape>
        </w:pict>
      </w:r>
      <w:r w:rsidRPr="002D45E1">
        <w:rPr>
          <w:rFonts w:cs="Arial"/>
          <w:noProof/>
          <w:lang w:val="en-US"/>
        </w:rPr>
        <w:pict>
          <v:shape id="_x0000_i1037" type="#_x0000_t75" style="width:33.75pt;height:25.5pt">
            <v:imagedata r:id="rId9" o:title="BG_LTB_Button1"/>
          </v:shape>
        </w:pict>
      </w:r>
      <w:r w:rsidRPr="002D45E1">
        <w:rPr>
          <w:rFonts w:cs="Arial"/>
        </w:rPr>
        <w:tab/>
      </w:r>
      <w:r>
        <w:rPr>
          <w:rFonts w:cs="Arial"/>
          <w:sz w:val="28"/>
        </w:rPr>
        <w:t>Was war bis jetzt dein härtester Job?</w:t>
      </w:r>
      <w:r>
        <w:rPr>
          <w:rFonts w:cs="Arial"/>
          <w:sz w:val="28"/>
        </w:rPr>
        <w:br/>
        <w:t>Berichte, wo und wann du richtig schuften musstest!</w:t>
      </w:r>
      <w:r>
        <w:rPr>
          <w:rFonts w:cs="Arial"/>
          <w:sz w:val="28"/>
        </w:rPr>
        <w:br/>
        <w:t>Schreibe auch darüber, welche kleinen Aufträge du täglich erledigst: in der Schule, zu Hause, in der Freizeit.</w:t>
      </w:r>
    </w:p>
    <w:p w:rsidR="003D1A07" w:rsidRPr="00FC019E" w:rsidRDefault="003D1A07" w:rsidP="003D1A07">
      <w:pPr>
        <w:ind w:left="1701" w:right="709" w:hanging="2127"/>
        <w:rPr>
          <w:rFonts w:cs="Arial"/>
        </w:rPr>
      </w:pPr>
    </w:p>
    <w:p w:rsidR="003D1A07" w:rsidRDefault="003D1A07" w:rsidP="003D1A07">
      <w:pPr>
        <w:spacing w:after="120"/>
        <w:ind w:left="1701" w:right="709" w:hanging="2127"/>
        <w:rPr>
          <w:rFonts w:cs="Arial"/>
          <w:sz w:val="28"/>
        </w:rPr>
      </w:pPr>
      <w:r w:rsidRPr="00C80EF8">
        <w:rPr>
          <w:rFonts w:cs="Arial"/>
          <w:noProof/>
          <w:lang w:val="en-US"/>
        </w:rPr>
        <w:pict>
          <v:shape id="_x0000_i1038" type="#_x0000_t75" style="width:33.75pt;height:25.5pt">
            <v:imagedata r:id="rId9" o:title="BG_LTB_Button1"/>
          </v:shape>
        </w:pict>
      </w:r>
      <w:r w:rsidRPr="00C80EF8">
        <w:rPr>
          <w:rFonts w:cs="Arial"/>
          <w:noProof/>
          <w:lang w:val="en-US"/>
        </w:rPr>
        <w:pict>
          <v:shape id="_x0000_i1039" type="#_x0000_t75" style="width:33.75pt;height:25.5pt">
            <v:imagedata r:id="rId9" o:title="BG_LTB_Button1"/>
          </v:shape>
        </w:pict>
      </w:r>
      <w:r w:rsidRPr="00C80EF8">
        <w:rPr>
          <w:rFonts w:cs="Arial"/>
          <w:noProof/>
          <w:lang w:val="en-US"/>
        </w:rPr>
        <w:pict>
          <v:shape id="_x0000_i1040" type="#_x0000_t75" style="width:33.75pt;height:25.5pt">
            <v:imagedata r:id="rId9" o:title="BG_LTB_Button1"/>
          </v:shape>
        </w:pict>
      </w:r>
      <w:r w:rsidRPr="0051473B">
        <w:rPr>
          <w:rFonts w:cs="Arial"/>
          <w:noProof/>
          <w:lang w:val="de-CH"/>
        </w:rPr>
        <w:tab/>
      </w:r>
      <w:r>
        <w:rPr>
          <w:rFonts w:cs="Arial"/>
          <w:sz w:val="28"/>
        </w:rPr>
        <w:t>Wie sieht es mit deinem Berufswunsch aus?</w:t>
      </w:r>
      <w:r>
        <w:rPr>
          <w:rFonts w:cs="Arial"/>
          <w:sz w:val="28"/>
        </w:rPr>
        <w:br/>
        <w:t>Was möchtest du erreichen?</w:t>
      </w:r>
      <w:r>
        <w:rPr>
          <w:rFonts w:cs="Arial"/>
          <w:sz w:val="28"/>
        </w:rPr>
        <w:br/>
        <w:t>Wie anstrengend wird das sein (geistig/körperlich)?</w:t>
      </w:r>
      <w:r>
        <w:rPr>
          <w:rFonts w:cs="Arial"/>
          <w:sz w:val="28"/>
        </w:rPr>
        <w:br/>
        <w:t>Beschreibe deine Vorstellungen und Wünsche.</w:t>
      </w:r>
    </w:p>
    <w:p w:rsidR="003D1A07" w:rsidRDefault="003D1A07" w:rsidP="003D1A07">
      <w:pPr>
        <w:spacing w:after="120"/>
        <w:ind w:left="1701" w:right="709" w:hanging="2127"/>
      </w:pPr>
      <w:r w:rsidRPr="00923DEE">
        <w:rPr>
          <w:rFonts w:cs="Arial"/>
        </w:rPr>
        <w:tab/>
      </w:r>
      <w:r w:rsidRPr="00923DEE">
        <w:t>Nach der Schule werde ich …</w:t>
      </w:r>
    </w:p>
    <w:p w:rsidR="003D1A07" w:rsidRDefault="003D1A07" w:rsidP="003D1A07">
      <w:pPr>
        <w:spacing w:after="120"/>
        <w:ind w:left="1701" w:right="709" w:hanging="2127"/>
      </w:pPr>
      <w:r>
        <w:tab/>
        <w:t>Mein Ziel ist es ...</w:t>
      </w:r>
    </w:p>
    <w:p w:rsidR="003D1A07" w:rsidRPr="00923DEE" w:rsidRDefault="003D1A07" w:rsidP="003D1A07">
      <w:pPr>
        <w:spacing w:after="120"/>
        <w:ind w:left="1701" w:right="709" w:hanging="2127"/>
      </w:pPr>
      <w:r>
        <w:tab/>
        <w:t>Um dieses Ziel zu erreichen, werde ich ...</w:t>
      </w:r>
    </w:p>
    <w:p w:rsidR="003D1A07" w:rsidRPr="0065121A" w:rsidRDefault="003D1A07" w:rsidP="003D1A07">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65121A">
        <w:trPr>
          <w:trHeight w:val="850"/>
        </w:trPr>
        <w:tc>
          <w:tcPr>
            <w:tcW w:w="1970"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41"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Robinson Crusoe</w:t>
            </w:r>
            <w:r>
              <w:rPr>
                <w:rFonts w:ascii="Cambria" w:hAnsi="Cambria" w:cs="Arial"/>
              </w:rPr>
              <w:t xml:space="preserve"> </w:t>
            </w:r>
          </w:p>
          <w:p w:rsidR="003D1A07" w:rsidRPr="0065121A" w:rsidRDefault="003D1A07" w:rsidP="003D1A07">
            <w:pPr>
              <w:pStyle w:val="Kopfze"/>
              <w:spacing w:line="264" w:lineRule="auto"/>
              <w:jc w:val="center"/>
              <w:rPr>
                <w:rFonts w:ascii="Cambria" w:hAnsi="Cambria" w:cs="Arial"/>
              </w:rPr>
            </w:pPr>
            <w:r>
              <w:rPr>
                <w:rFonts w:ascii="Cambria" w:hAnsi="Cambria" w:cs="Arial"/>
              </w:rPr>
              <w:t>Auftrag 3</w:t>
            </w:r>
          </w:p>
        </w:tc>
        <w:tc>
          <w:tcPr>
            <w:tcW w:w="5386" w:type="dxa"/>
            <w:shd w:val="clear" w:color="auto" w:fill="auto"/>
            <w:vAlign w:val="center"/>
          </w:tcPr>
          <w:p w:rsidR="003D1A07" w:rsidRPr="0065121A" w:rsidRDefault="003D1A07" w:rsidP="003D1A07">
            <w:pPr>
              <w:pStyle w:val="Kopfze"/>
              <w:ind w:left="142"/>
              <w:jc w:val="left"/>
              <w:rPr>
                <w:rFonts w:ascii="Cambria" w:hAnsi="Cambria" w:cs="Arial"/>
                <w:sz w:val="36"/>
              </w:rPr>
            </w:pPr>
            <w:r>
              <w:rPr>
                <w:rFonts w:ascii="Cambria" w:hAnsi="Cambria" w:cs="Arial"/>
                <w:b/>
                <w:sz w:val="36"/>
              </w:rPr>
              <w:t>Weltreisen</w:t>
            </w:r>
          </w:p>
        </w:tc>
      </w:tr>
    </w:tbl>
    <w:p w:rsidR="003D1A07" w:rsidRPr="00D15B55" w:rsidRDefault="003D1A07" w:rsidP="003D1A07">
      <w:pPr>
        <w:rPr>
          <w:rFonts w:cs="Arial"/>
          <w:sz w:val="10"/>
        </w:rPr>
      </w:pPr>
    </w:p>
    <w:p w:rsidR="003D1A07" w:rsidRDefault="003D1A07" w:rsidP="003D1A07">
      <w:pPr>
        <w:ind w:left="1701" w:right="709" w:hanging="1985"/>
        <w:rPr>
          <w:rFonts w:cs="Arial"/>
          <w:sz w:val="28"/>
        </w:rPr>
      </w:pPr>
      <w:r w:rsidRPr="0065121A">
        <w:rPr>
          <w:rFonts w:cs="Arial"/>
          <w:noProof/>
          <w:lang w:val="en-US"/>
        </w:rPr>
        <w:pict>
          <v:shape id="_x0000_i1042" type="#_x0000_t75" style="width:33.75pt;height:25.5pt">
            <v:imagedata r:id="rId9" o:title="BG_LTB_Button1"/>
          </v:shape>
        </w:pict>
      </w:r>
      <w:r w:rsidRPr="0065121A">
        <w:rPr>
          <w:rFonts w:cs="Arial"/>
          <w:noProof/>
          <w:lang w:val="de-CH"/>
        </w:rPr>
        <w:tab/>
      </w:r>
      <w:r>
        <w:rPr>
          <w:rFonts w:cs="Arial"/>
          <w:sz w:val="28"/>
        </w:rPr>
        <w:t>Robinsons Reise war nicht gerade ungefährlich, denn vor beinahe 400 Jahren dauerten solche Unternehmungen viel, viel länger als heute.</w:t>
      </w:r>
      <w:r>
        <w:rPr>
          <w:rFonts w:cs="Arial"/>
          <w:sz w:val="28"/>
        </w:rPr>
        <w:br/>
        <w:t xml:space="preserve">Würdest du Robinson finden? </w:t>
      </w:r>
    </w:p>
    <w:p w:rsidR="003D1A07" w:rsidRPr="00176417" w:rsidRDefault="003D1A07" w:rsidP="003D1A07">
      <w:pPr>
        <w:ind w:left="1701" w:right="709"/>
        <w:rPr>
          <w:rFonts w:cs="Arial"/>
          <w:sz w:val="28"/>
        </w:rPr>
      </w:pPr>
      <w:r>
        <w:rPr>
          <w:rFonts w:cs="Arial"/>
          <w:sz w:val="28"/>
        </w:rPr>
        <w:t>Markiere alle geographischen Angaben im Text und zeichne seinen Weg auf einer Weltkarte ein! (Rot)</w:t>
      </w:r>
      <w:r>
        <w:rPr>
          <w:rFonts w:cs="Arial"/>
          <w:sz w:val="28"/>
        </w:rPr>
        <w:br/>
        <w:t>Beginne an seinem Heimatort York, in England.</w:t>
      </w:r>
    </w:p>
    <w:p w:rsidR="003D1A07" w:rsidRDefault="003D1A07" w:rsidP="003D1A07">
      <w:pPr>
        <w:ind w:left="1701" w:right="-283" w:hanging="1985"/>
        <w:rPr>
          <w:rFonts w:cs="Arial"/>
          <w:sz w:val="28"/>
        </w:rPr>
      </w:pPr>
      <w:r w:rsidRPr="00C80EF8">
        <w:rPr>
          <w:rFonts w:cs="Arial"/>
          <w:noProof/>
          <w:lang w:val="en-US"/>
        </w:rPr>
        <w:pict>
          <v:shape id="_x0000_i1043" type="#_x0000_t75" style="width:33.75pt;height:25.5pt">
            <v:imagedata r:id="rId9" o:title="BG_LTB_Button1"/>
          </v:shape>
        </w:pict>
      </w:r>
      <w:r w:rsidRPr="00C80EF8">
        <w:rPr>
          <w:rFonts w:cs="Arial"/>
          <w:noProof/>
          <w:lang w:val="en-US"/>
        </w:rPr>
        <w:pict>
          <v:shape id="_x0000_i1044" type="#_x0000_t75" style="width:33.75pt;height:25.5pt">
            <v:imagedata r:id="rId9" o:title="BG_LTB_Button1"/>
          </v:shape>
        </w:pict>
      </w:r>
      <w:r w:rsidRPr="0065121A">
        <w:rPr>
          <w:rFonts w:cs="Arial"/>
        </w:rPr>
        <w:tab/>
      </w:r>
      <w:r>
        <w:rPr>
          <w:rFonts w:cs="Arial"/>
          <w:sz w:val="28"/>
        </w:rPr>
        <w:t>Woher kommst du und wo bist du in deinem Leben schon gewesen?</w:t>
      </w:r>
    </w:p>
    <w:p w:rsidR="003D1A07" w:rsidRPr="00176417" w:rsidRDefault="003D1A07" w:rsidP="003D1A07">
      <w:pPr>
        <w:ind w:left="1701" w:right="-283" w:hanging="1985"/>
        <w:rPr>
          <w:rFonts w:cs="Arial"/>
          <w:sz w:val="28"/>
        </w:rPr>
      </w:pPr>
      <w:r>
        <w:rPr>
          <w:rFonts w:cs="Arial"/>
          <w:sz w:val="28"/>
        </w:rPr>
        <w:tab/>
        <w:t>Kennzeichne dein Heimatland und auch alle anderen Orte, an denen du bereits gewesen bist. (Hellblau)</w:t>
      </w:r>
    </w:p>
    <w:p w:rsidR="003D1A07" w:rsidRDefault="003D1A07" w:rsidP="003D1A07">
      <w:pPr>
        <w:ind w:left="1701" w:hanging="2411"/>
        <w:rPr>
          <w:rFonts w:cs="Arial"/>
          <w:sz w:val="28"/>
        </w:rPr>
      </w:pPr>
      <w:r w:rsidRPr="00C80EF8">
        <w:rPr>
          <w:rFonts w:cs="Arial"/>
          <w:noProof/>
          <w:lang w:val="en-US"/>
        </w:rPr>
        <w:pict>
          <v:shape id="_x0000_i1045" type="#_x0000_t75" style="width:33.75pt;height:25.5pt">
            <v:imagedata r:id="rId9" o:title="BG_LTB_Button1"/>
          </v:shape>
        </w:pict>
      </w:r>
      <w:r w:rsidRPr="00C80EF8">
        <w:rPr>
          <w:rFonts w:cs="Arial"/>
          <w:noProof/>
          <w:lang w:val="en-US"/>
        </w:rPr>
        <w:pict>
          <v:shape id="_x0000_i1046" type="#_x0000_t75" style="width:33.75pt;height:25.5pt">
            <v:imagedata r:id="rId9" o:title="BG_LTB_Button1"/>
          </v:shape>
        </w:pict>
      </w:r>
      <w:r w:rsidRPr="00C80EF8">
        <w:rPr>
          <w:rFonts w:cs="Arial"/>
          <w:noProof/>
          <w:lang w:val="en-US"/>
        </w:rPr>
        <w:pict>
          <v:shape id="_x0000_i1047" type="#_x0000_t75" style="width:33.75pt;height:25.5pt">
            <v:imagedata r:id="rId9" o:title="BG_LTB_Button1"/>
          </v:shape>
        </w:pict>
      </w:r>
      <w:r w:rsidRPr="0051473B">
        <w:rPr>
          <w:rFonts w:cs="Arial"/>
          <w:noProof/>
          <w:lang w:val="de-CH"/>
        </w:rPr>
        <w:tab/>
      </w:r>
      <w:r>
        <w:rPr>
          <w:rFonts w:cs="Arial"/>
          <w:sz w:val="28"/>
        </w:rPr>
        <w:t>Stell dir vor, du hättest einen Reisewunsch offen. Wohin würde die Reise gehen?</w:t>
      </w:r>
      <w:r>
        <w:rPr>
          <w:rFonts w:cs="Arial"/>
          <w:sz w:val="28"/>
        </w:rPr>
        <w:br/>
        <w:t>Begründe deine Wahl und färbe das Land, den Ort hellgrün.</w:t>
      </w:r>
    </w:p>
    <w:p w:rsidR="003D1A07" w:rsidRPr="00C63BF1" w:rsidRDefault="003D1A07" w:rsidP="003D1A07">
      <w:pPr>
        <w:ind w:left="1701" w:hanging="2411"/>
        <w:rPr>
          <w:rFonts w:cs="Arial"/>
        </w:rPr>
      </w:pPr>
      <w:r>
        <w:rPr>
          <w:rFonts w:cs="Arial"/>
          <w:sz w:val="28"/>
        </w:rPr>
        <w:br w:type="page"/>
      </w: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5"/>
        <w:gridCol w:w="1701"/>
        <w:gridCol w:w="6186"/>
      </w:tblGrid>
      <w:tr w:rsidR="003D1A07" w:rsidRPr="0065121A">
        <w:trPr>
          <w:trHeight w:val="841"/>
        </w:trPr>
        <w:tc>
          <w:tcPr>
            <w:tcW w:w="1995"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48"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Robinson Crusoe</w:t>
            </w:r>
            <w:r>
              <w:rPr>
                <w:rFonts w:ascii="Cambria" w:hAnsi="Cambria" w:cs="Arial"/>
              </w:rPr>
              <w:t xml:space="preserve"> </w:t>
            </w:r>
          </w:p>
          <w:p w:rsidR="003D1A07" w:rsidRPr="0065121A" w:rsidRDefault="003D1A07" w:rsidP="003D1A07">
            <w:pPr>
              <w:pStyle w:val="Kopfze"/>
              <w:spacing w:line="264" w:lineRule="auto"/>
              <w:jc w:val="center"/>
              <w:rPr>
                <w:rFonts w:ascii="Cambria" w:hAnsi="Cambria" w:cs="Arial"/>
              </w:rPr>
            </w:pPr>
            <w:r>
              <w:rPr>
                <w:rFonts w:ascii="Cambria" w:hAnsi="Cambria" w:cs="Arial"/>
              </w:rPr>
              <w:t>Auftrag 4</w:t>
            </w:r>
          </w:p>
        </w:tc>
        <w:tc>
          <w:tcPr>
            <w:tcW w:w="6186" w:type="dxa"/>
            <w:shd w:val="clear" w:color="auto" w:fill="auto"/>
            <w:vAlign w:val="center"/>
          </w:tcPr>
          <w:p w:rsidR="003D1A07" w:rsidRPr="0051473B" w:rsidRDefault="003D1A07" w:rsidP="003D1A07">
            <w:pPr>
              <w:spacing w:line="360" w:lineRule="auto"/>
              <w:ind w:left="117" w:right="-426"/>
              <w:rPr>
                <w:sz w:val="34"/>
                <w:szCs w:val="34"/>
              </w:rPr>
            </w:pPr>
            <w:r>
              <w:rPr>
                <w:rFonts w:eastAsia="Times New Roman" w:cs="Arial"/>
                <w:b/>
                <w:sz w:val="34"/>
                <w:szCs w:val="34"/>
                <w:lang w:eastAsia="de-DE"/>
              </w:rPr>
              <w:t>Pinassen-Profis</w:t>
            </w:r>
          </w:p>
        </w:tc>
      </w:tr>
    </w:tbl>
    <w:p w:rsidR="003D1A07" w:rsidRPr="0065121A" w:rsidRDefault="003D1A07" w:rsidP="003D1A07">
      <w:pPr>
        <w:rPr>
          <w:rFonts w:cs="Arial"/>
        </w:rPr>
      </w:pPr>
    </w:p>
    <w:p w:rsidR="003D1A07" w:rsidRPr="00814ACC" w:rsidRDefault="003D1A07" w:rsidP="003D1A07">
      <w:pPr>
        <w:ind w:left="1701" w:right="709" w:hanging="2127"/>
        <w:rPr>
          <w:rFonts w:cs="Arial"/>
          <w:sz w:val="28"/>
        </w:rPr>
      </w:pPr>
      <w:r w:rsidRPr="0065121A">
        <w:rPr>
          <w:rFonts w:cs="Arial"/>
          <w:noProof/>
          <w:lang w:val="en-US"/>
        </w:rPr>
        <w:pict>
          <v:shape id="_x0000_i1049" type="#_x0000_t75" style="width:33.75pt;height:25.5pt">
            <v:imagedata r:id="rId9" o:title="BG_LTB_Button1"/>
          </v:shape>
        </w:pict>
      </w:r>
      <w:r w:rsidRPr="0065121A">
        <w:rPr>
          <w:rFonts w:cs="Arial"/>
          <w:noProof/>
          <w:lang w:val="de-CH"/>
        </w:rPr>
        <w:tab/>
      </w:r>
      <w:r>
        <w:rPr>
          <w:rFonts w:cs="Arial"/>
          <w:sz w:val="28"/>
        </w:rPr>
        <w:t xml:space="preserve">Um auf See überleben zu können, benötigt man die richtigen Fachbegriffe. </w:t>
      </w:r>
      <w:r>
        <w:rPr>
          <w:rFonts w:cs="Arial"/>
          <w:sz w:val="28"/>
        </w:rPr>
        <w:br/>
        <w:t>Recherchiert zu zweit im Internet und versucht die Bedeutung aller Begriffe der Liste zu finden!</w:t>
      </w:r>
      <w:r>
        <w:rPr>
          <w:rFonts w:cs="Arial"/>
          <w:sz w:val="28"/>
        </w:rPr>
        <w:br/>
      </w:r>
      <w:r w:rsidRPr="00814ACC">
        <w:rPr>
          <w:sz w:val="28"/>
        </w:rPr>
        <w:sym w:font="Wingdings" w:char="F0F0"/>
      </w:r>
      <w:r w:rsidRPr="00814ACC">
        <w:rPr>
          <w:sz w:val="28"/>
        </w:rPr>
        <w:t xml:space="preserve"> </w:t>
      </w:r>
      <w:r w:rsidRPr="00814ACC">
        <w:rPr>
          <w:rFonts w:cs="Arial"/>
          <w:sz w:val="28"/>
        </w:rPr>
        <w:t>ltb_a4_fachbegriffe_crusoe</w:t>
      </w:r>
    </w:p>
    <w:p w:rsidR="003D1A07" w:rsidRPr="0065121A" w:rsidRDefault="003D1A07" w:rsidP="003D1A07">
      <w:pPr>
        <w:ind w:left="1701" w:right="709" w:hanging="2127"/>
        <w:rPr>
          <w:rFonts w:cs="Arial"/>
        </w:rPr>
      </w:pPr>
    </w:p>
    <w:p w:rsidR="003D1A07" w:rsidRPr="00E72323" w:rsidRDefault="003D1A07" w:rsidP="003D1A07">
      <w:pPr>
        <w:ind w:left="1701" w:right="709" w:hanging="2127"/>
        <w:rPr>
          <w:rFonts w:cs="Arial"/>
          <w:sz w:val="28"/>
        </w:rPr>
      </w:pPr>
      <w:r w:rsidRPr="00C80EF8">
        <w:rPr>
          <w:rFonts w:cs="Arial"/>
          <w:noProof/>
          <w:lang w:val="en-US"/>
        </w:rPr>
        <w:pict>
          <v:shape id="_x0000_i1050" type="#_x0000_t75" style="width:33.75pt;height:25.5pt">
            <v:imagedata r:id="rId9" o:title="BG_LTB_Button1"/>
          </v:shape>
        </w:pict>
      </w:r>
      <w:r w:rsidRPr="00C80EF8">
        <w:rPr>
          <w:rFonts w:cs="Arial"/>
          <w:noProof/>
          <w:lang w:val="en-US"/>
        </w:rPr>
        <w:pict>
          <v:shape id="_x0000_i1051" type="#_x0000_t75" style="width:33.75pt;height:25.5pt">
            <v:imagedata r:id="rId9" o:title="BG_LTB_Button1"/>
          </v:shape>
        </w:pict>
      </w:r>
      <w:r w:rsidRPr="0065121A">
        <w:rPr>
          <w:rFonts w:cs="Arial"/>
        </w:rPr>
        <w:tab/>
      </w:r>
      <w:r>
        <w:rPr>
          <w:rFonts w:cs="Arial"/>
          <w:sz w:val="28"/>
        </w:rPr>
        <w:t>Wie hat das Schiff, auf dem Robinson war, wohl ausgesehen? Mach dich per Internet auf die Suche!</w:t>
      </w:r>
      <w:r>
        <w:rPr>
          <w:rFonts w:cs="Arial"/>
          <w:sz w:val="28"/>
        </w:rPr>
        <w:br/>
      </w:r>
      <w:r>
        <w:rPr>
          <w:rFonts w:cs="Arial"/>
          <w:sz w:val="28"/>
        </w:rPr>
        <w:sym w:font="Wingdings" w:char="F0F0"/>
      </w:r>
      <w:r>
        <w:rPr>
          <w:rFonts w:cs="Arial"/>
          <w:sz w:val="28"/>
        </w:rPr>
        <w:t xml:space="preserve"> mögliche Suchbegriffe: </w:t>
      </w:r>
      <w:r>
        <w:rPr>
          <w:rFonts w:ascii="Cambria (Designkörper)" w:hAnsi="Cambria (Designkörper)" w:cs="Arial"/>
          <w:sz w:val="28"/>
        </w:rPr>
        <w:t>‹</w:t>
      </w:r>
      <w:r>
        <w:rPr>
          <w:rFonts w:cs="Arial"/>
          <w:sz w:val="28"/>
        </w:rPr>
        <w:t>Schiffe 16. Jahrhundert›</w:t>
      </w:r>
      <w:r>
        <w:rPr>
          <w:rFonts w:cs="Arial"/>
          <w:sz w:val="28"/>
        </w:rPr>
        <w:br/>
        <w:t>Drucke ein Bild eines passenden Schiffes aus und klebe es in dein Lesetagebuch ein!</w:t>
      </w:r>
    </w:p>
    <w:p w:rsidR="003D1A07" w:rsidRPr="0065121A" w:rsidRDefault="003D1A07" w:rsidP="003D1A07">
      <w:pPr>
        <w:ind w:left="1701" w:right="709" w:hanging="2127"/>
        <w:rPr>
          <w:rFonts w:cs="Arial"/>
        </w:rPr>
      </w:pPr>
    </w:p>
    <w:p w:rsidR="003D1A07" w:rsidRPr="003B3670" w:rsidRDefault="003D1A07" w:rsidP="003D1A07">
      <w:pPr>
        <w:spacing w:after="120"/>
        <w:ind w:left="1701" w:right="709" w:hanging="2127"/>
        <w:rPr>
          <w:rFonts w:cs="Arial"/>
          <w:sz w:val="28"/>
          <w:lang w:val="de-CH"/>
        </w:rPr>
      </w:pPr>
      <w:r w:rsidRPr="00265F7B">
        <w:rPr>
          <w:rFonts w:cs="Arial"/>
          <w:noProof/>
          <w:lang w:val="en-US"/>
        </w:rPr>
        <w:pict>
          <v:shape id="_x0000_i1052" type="#_x0000_t75" style="width:33.75pt;height:25.5pt">
            <v:imagedata r:id="rId9" o:title="BG_LTB_Button1"/>
          </v:shape>
        </w:pict>
      </w:r>
      <w:r w:rsidRPr="00265F7B">
        <w:rPr>
          <w:rFonts w:cs="Arial"/>
          <w:noProof/>
          <w:lang w:val="en-US"/>
        </w:rPr>
        <w:pict>
          <v:shape id="_x0000_i1053" type="#_x0000_t75" style="width:33.75pt;height:25.5pt">
            <v:imagedata r:id="rId9" o:title="BG_LTB_Button1"/>
          </v:shape>
        </w:pict>
      </w:r>
      <w:r w:rsidRPr="00265F7B">
        <w:rPr>
          <w:rFonts w:cs="Arial"/>
          <w:noProof/>
          <w:lang w:val="en-US"/>
        </w:rPr>
        <w:pict>
          <v:shape id="_x0000_i1054" type="#_x0000_t75" style="width:33.75pt;height:25.5pt">
            <v:imagedata r:id="rId9" o:title="BG_LTB_Button1"/>
          </v:shape>
        </w:pict>
      </w:r>
      <w:r w:rsidRPr="003B3670">
        <w:rPr>
          <w:rFonts w:cs="Arial"/>
          <w:noProof/>
          <w:lang w:val="fr-CH"/>
        </w:rPr>
        <w:tab/>
      </w:r>
      <w:r w:rsidRPr="003B3670">
        <w:rPr>
          <w:rFonts w:cs="Arial"/>
          <w:sz w:val="28"/>
          <w:lang w:val="fr-CH"/>
        </w:rPr>
        <w:t xml:space="preserve">Robinsons </w:t>
      </w:r>
      <w:r w:rsidRPr="003B3670">
        <w:rPr>
          <w:rFonts w:cs="Arial"/>
          <w:sz w:val="28"/>
          <w:lang w:val="de-CH"/>
        </w:rPr>
        <w:t>Schiff</w:t>
      </w:r>
      <w:r w:rsidRPr="003B3670">
        <w:rPr>
          <w:rFonts w:cs="Arial"/>
          <w:sz w:val="28"/>
          <w:lang w:val="fr-CH"/>
        </w:rPr>
        <w:t xml:space="preserve"> </w:t>
      </w:r>
      <w:r w:rsidRPr="003B3670">
        <w:rPr>
          <w:rFonts w:cs="Arial"/>
          <w:sz w:val="28"/>
          <w:lang w:val="de-CH"/>
        </w:rPr>
        <w:t>hiess</w:t>
      </w:r>
      <w:r>
        <w:rPr>
          <w:rFonts w:cs="Arial"/>
          <w:sz w:val="28"/>
          <w:lang w:val="fr-CH"/>
        </w:rPr>
        <w:t xml:space="preserve"> </w:t>
      </w:r>
      <w:r>
        <w:rPr>
          <w:rFonts w:ascii="Cambria (Designkörper)" w:hAnsi="Cambria (Designkörper)" w:cs="Arial"/>
          <w:sz w:val="28"/>
        </w:rPr>
        <w:t>‹</w:t>
      </w:r>
      <w:r>
        <w:rPr>
          <w:rFonts w:cs="Arial"/>
          <w:sz w:val="28"/>
          <w:lang w:val="fr-CH"/>
        </w:rPr>
        <w:t>Cinque Ports›</w:t>
      </w:r>
      <w:r w:rsidRPr="003B3670">
        <w:rPr>
          <w:rFonts w:cs="Arial"/>
          <w:sz w:val="28"/>
          <w:lang w:val="fr-CH"/>
        </w:rPr>
        <w:t xml:space="preserve">. </w:t>
      </w:r>
      <w:r>
        <w:rPr>
          <w:rFonts w:cs="Arial"/>
          <w:sz w:val="28"/>
          <w:lang w:val="de-CH"/>
        </w:rPr>
        <w:t>Warum</w:t>
      </w:r>
      <w:r w:rsidRPr="003B3670">
        <w:rPr>
          <w:rFonts w:cs="Arial"/>
          <w:sz w:val="28"/>
          <w:lang w:val="de-CH"/>
        </w:rPr>
        <w:t>? Finde es heraus!</w:t>
      </w:r>
      <w:r>
        <w:rPr>
          <w:rFonts w:cs="Arial"/>
          <w:sz w:val="28"/>
          <w:lang w:val="de-CH"/>
        </w:rPr>
        <w:t xml:space="preserve"> Nutze deine Kenntnisse von Fremdsprachen.</w:t>
      </w:r>
      <w:r w:rsidRPr="003B3670">
        <w:rPr>
          <w:rFonts w:cs="Arial"/>
          <w:sz w:val="28"/>
          <w:lang w:val="de-CH"/>
        </w:rPr>
        <w:br/>
      </w:r>
      <w:r>
        <w:rPr>
          <w:rFonts w:cs="Arial"/>
          <w:sz w:val="28"/>
          <w:lang w:val="de-CH"/>
        </w:rPr>
        <w:t>Wie würde dein Schiff heissen? Begründe deine Wahl!</w:t>
      </w:r>
    </w:p>
    <w:p w:rsidR="003D1A07" w:rsidRDefault="003D1A07" w:rsidP="003D1A07">
      <w:pPr>
        <w:ind w:left="1701" w:hanging="2127"/>
        <w:rPr>
          <w:lang w:val="de-CH"/>
        </w:rPr>
      </w:pPr>
    </w:p>
    <w:p w:rsidR="003D1A07" w:rsidRPr="00C63BF1" w:rsidRDefault="003D1A07" w:rsidP="003D1A07">
      <w:pPr>
        <w:ind w:left="1701" w:hanging="2127"/>
        <w:rPr>
          <w:lang w:val="de-CH"/>
        </w:rPr>
      </w:pP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5"/>
        <w:gridCol w:w="1701"/>
        <w:gridCol w:w="6186"/>
      </w:tblGrid>
      <w:tr w:rsidR="003D1A07" w:rsidRPr="0065121A">
        <w:trPr>
          <w:trHeight w:val="841"/>
        </w:trPr>
        <w:tc>
          <w:tcPr>
            <w:tcW w:w="1995"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55"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Robinson Crusoe</w:t>
            </w:r>
            <w:r>
              <w:rPr>
                <w:rFonts w:ascii="Cambria" w:hAnsi="Cambria" w:cs="Arial"/>
              </w:rPr>
              <w:t xml:space="preserve"> </w:t>
            </w:r>
          </w:p>
          <w:p w:rsidR="003D1A07" w:rsidRPr="0065121A" w:rsidRDefault="003D1A07" w:rsidP="003D1A07">
            <w:pPr>
              <w:pStyle w:val="Kopfze"/>
              <w:spacing w:line="264" w:lineRule="auto"/>
              <w:jc w:val="center"/>
              <w:rPr>
                <w:rFonts w:ascii="Cambria" w:hAnsi="Cambria" w:cs="Arial"/>
              </w:rPr>
            </w:pPr>
            <w:r>
              <w:rPr>
                <w:rFonts w:ascii="Cambria" w:hAnsi="Cambria" w:cs="Arial"/>
              </w:rPr>
              <w:t>Auftrag 5</w:t>
            </w:r>
          </w:p>
        </w:tc>
        <w:tc>
          <w:tcPr>
            <w:tcW w:w="6186" w:type="dxa"/>
            <w:shd w:val="clear" w:color="auto" w:fill="auto"/>
            <w:vAlign w:val="center"/>
          </w:tcPr>
          <w:p w:rsidR="003D1A07" w:rsidRPr="0051473B" w:rsidRDefault="003D1A07" w:rsidP="003D1A07">
            <w:pPr>
              <w:spacing w:line="360" w:lineRule="auto"/>
              <w:ind w:left="117" w:right="-426"/>
              <w:rPr>
                <w:sz w:val="34"/>
                <w:szCs w:val="34"/>
              </w:rPr>
            </w:pPr>
            <w:r>
              <w:rPr>
                <w:rFonts w:eastAsia="Times New Roman" w:cs="Arial"/>
                <w:b/>
                <w:sz w:val="34"/>
                <w:szCs w:val="34"/>
                <w:lang w:eastAsia="de-DE"/>
              </w:rPr>
              <w:t>Überlebt! Vielleicht….</w:t>
            </w:r>
          </w:p>
        </w:tc>
      </w:tr>
    </w:tbl>
    <w:p w:rsidR="003D1A07" w:rsidRPr="0065121A" w:rsidRDefault="003D1A07" w:rsidP="003D1A07">
      <w:pPr>
        <w:rPr>
          <w:rFonts w:cs="Arial"/>
        </w:rPr>
      </w:pPr>
    </w:p>
    <w:p w:rsidR="003D1A07" w:rsidRDefault="003D1A07" w:rsidP="003D1A07">
      <w:pPr>
        <w:ind w:left="1701" w:right="709" w:hanging="2127"/>
        <w:rPr>
          <w:rFonts w:cs="Arial"/>
          <w:sz w:val="28"/>
        </w:rPr>
      </w:pPr>
      <w:r w:rsidRPr="0065121A">
        <w:rPr>
          <w:rFonts w:cs="Arial"/>
          <w:noProof/>
          <w:lang w:val="en-US"/>
        </w:rPr>
        <w:pict>
          <v:shape id="_x0000_i1056" type="#_x0000_t75" style="width:33.75pt;height:25.5pt">
            <v:imagedata r:id="rId9" o:title="BG_LTB_Button1"/>
          </v:shape>
        </w:pict>
      </w:r>
      <w:r w:rsidRPr="0065121A">
        <w:rPr>
          <w:rFonts w:cs="Arial"/>
          <w:noProof/>
          <w:lang w:val="de-CH"/>
        </w:rPr>
        <w:tab/>
      </w:r>
      <w:r>
        <w:rPr>
          <w:rFonts w:cs="Arial"/>
          <w:sz w:val="28"/>
        </w:rPr>
        <w:t>Robinson hat das Unwetter als Einziger überlebt. Lies die Seiten 7 bis 13 nochmals. Wovor hat er nun Angst?</w:t>
      </w:r>
    </w:p>
    <w:p w:rsidR="003D1A07" w:rsidRPr="00176417" w:rsidRDefault="003D1A07" w:rsidP="003D1A07">
      <w:pPr>
        <w:ind w:left="1701" w:right="709" w:hanging="2127"/>
        <w:rPr>
          <w:rFonts w:cs="Arial"/>
          <w:sz w:val="28"/>
          <w:highlight w:val="yellow"/>
        </w:rPr>
      </w:pPr>
      <w:r>
        <w:rPr>
          <w:rFonts w:cs="Arial"/>
          <w:sz w:val="28"/>
        </w:rPr>
        <w:tab/>
        <w:t>Schreibe es auf!</w:t>
      </w:r>
    </w:p>
    <w:p w:rsidR="003D1A07" w:rsidRDefault="003D1A07" w:rsidP="003D1A07">
      <w:pPr>
        <w:ind w:left="1701" w:right="709" w:hanging="2127"/>
        <w:rPr>
          <w:rFonts w:cs="Arial"/>
          <w:sz w:val="28"/>
        </w:rPr>
      </w:pPr>
      <w:r w:rsidRPr="000A2D51">
        <w:rPr>
          <w:rFonts w:cs="Arial"/>
          <w:noProof/>
          <w:lang w:val="en-US"/>
        </w:rPr>
        <w:pict>
          <v:shape id="_x0000_i1057" type="#_x0000_t75" style="width:33.75pt;height:25.5pt">
            <v:imagedata r:id="rId9" o:title="BG_LTB_Button1"/>
          </v:shape>
        </w:pict>
      </w:r>
      <w:r w:rsidRPr="000A2D51">
        <w:rPr>
          <w:rFonts w:cs="Arial"/>
          <w:noProof/>
          <w:lang w:val="en-US"/>
        </w:rPr>
        <w:pict>
          <v:shape id="_x0000_i1058" type="#_x0000_t75" style="width:33.75pt;height:25.5pt">
            <v:imagedata r:id="rId9" o:title="BG_LTB_Button1"/>
          </v:shape>
        </w:pict>
      </w:r>
      <w:r w:rsidRPr="000A2D51">
        <w:rPr>
          <w:rFonts w:cs="Arial"/>
        </w:rPr>
        <w:tab/>
      </w:r>
      <w:r>
        <w:rPr>
          <w:rFonts w:cs="Arial"/>
          <w:sz w:val="28"/>
        </w:rPr>
        <w:t xml:space="preserve">Stell dir vor, du hättest auch Angst. </w:t>
      </w:r>
    </w:p>
    <w:p w:rsidR="003D1A07" w:rsidRPr="000A2D51" w:rsidRDefault="003D1A07" w:rsidP="003D1A07">
      <w:pPr>
        <w:ind w:left="1701" w:right="709"/>
        <w:rPr>
          <w:rFonts w:cs="Arial"/>
          <w:sz w:val="28"/>
        </w:rPr>
      </w:pPr>
      <w:r>
        <w:rPr>
          <w:rFonts w:cs="Arial"/>
          <w:sz w:val="28"/>
        </w:rPr>
        <w:t>Ordne die folgenden Ängste.</w:t>
      </w:r>
      <w:r>
        <w:rPr>
          <w:rFonts w:cs="Arial"/>
          <w:sz w:val="28"/>
        </w:rPr>
        <w:br/>
        <w:t>Beginne damit, wovor du am wenigsten Angst hast:</w:t>
      </w:r>
      <w:r>
        <w:rPr>
          <w:rFonts w:cs="Arial"/>
          <w:sz w:val="28"/>
        </w:rPr>
        <w:br/>
        <w:t>Spinnen, die Dunkelheit, alleine zu sein, Schlangen, Höhe und Tiefe, Enge (wenig Platz), trübes Wasser, vom 10 Meter Sprungbrett springen, Fliegen, Spritzen (Arztbesuch), Einbrecher, Zahnarzt, Clowns, Krankheiten, kein Internet/Telefon, Schmutz, Naturkatastrophen</w:t>
      </w:r>
    </w:p>
    <w:p w:rsidR="003D1A07" w:rsidRDefault="003D1A07" w:rsidP="003D1A07">
      <w:pPr>
        <w:spacing w:after="120"/>
        <w:ind w:left="1701" w:right="709" w:hanging="2127"/>
        <w:rPr>
          <w:rFonts w:cs="Arial"/>
          <w:sz w:val="28"/>
        </w:rPr>
      </w:pPr>
      <w:r w:rsidRPr="000A2D51">
        <w:rPr>
          <w:rFonts w:cs="Arial"/>
          <w:noProof/>
          <w:lang w:val="en-US"/>
        </w:rPr>
        <w:pict>
          <v:shape id="_x0000_i1059" type="#_x0000_t75" style="width:33.75pt;height:25.5pt">
            <v:imagedata r:id="rId9" o:title="BG_LTB_Button1"/>
          </v:shape>
        </w:pict>
      </w:r>
      <w:r w:rsidRPr="000A2D51">
        <w:rPr>
          <w:rFonts w:cs="Arial"/>
          <w:noProof/>
          <w:lang w:val="en-US"/>
        </w:rPr>
        <w:pict>
          <v:shape id="_x0000_i1060" type="#_x0000_t75" style="width:33.75pt;height:25.5pt">
            <v:imagedata r:id="rId9" o:title="BG_LTB_Button1"/>
          </v:shape>
        </w:pict>
      </w:r>
      <w:r w:rsidRPr="000A2D51">
        <w:rPr>
          <w:rFonts w:cs="Arial"/>
          <w:noProof/>
          <w:lang w:val="en-US"/>
        </w:rPr>
        <w:pict>
          <v:shape id="_x0000_i1061" type="#_x0000_t75" style="width:33.75pt;height:25.5pt">
            <v:imagedata r:id="rId9" o:title="BG_LTB_Button1"/>
          </v:shape>
        </w:pict>
      </w:r>
      <w:r w:rsidRPr="000A2D51">
        <w:rPr>
          <w:rFonts w:cs="Arial"/>
          <w:noProof/>
          <w:lang w:val="de-CH"/>
        </w:rPr>
        <w:tab/>
      </w:r>
      <w:r>
        <w:rPr>
          <w:rFonts w:cs="Arial"/>
          <w:sz w:val="28"/>
        </w:rPr>
        <w:t>Um den nächsten Tag und vor allem die Nacht zu überstehen, muss Robinson sich unbedingt ein Nachtlager suchen! Was würdest du in seiner Situation tun?</w:t>
      </w:r>
    </w:p>
    <w:p w:rsidR="003D1A07" w:rsidRPr="00C63BF1" w:rsidRDefault="003D1A07" w:rsidP="003D1A07">
      <w:pPr>
        <w:ind w:left="1701" w:right="709" w:hanging="2127"/>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65121A">
        <w:trPr>
          <w:trHeight w:val="850"/>
        </w:trPr>
        <w:tc>
          <w:tcPr>
            <w:tcW w:w="1970"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62"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Robinson Crusoe</w:t>
            </w:r>
            <w:r>
              <w:rPr>
                <w:rFonts w:ascii="Cambria" w:hAnsi="Cambria" w:cs="Arial"/>
              </w:rPr>
              <w:t xml:space="preserve"> </w:t>
            </w:r>
          </w:p>
          <w:p w:rsidR="003D1A07" w:rsidRPr="0065121A" w:rsidRDefault="003D1A07" w:rsidP="003D1A07">
            <w:pPr>
              <w:pStyle w:val="Kopfze"/>
              <w:spacing w:line="264" w:lineRule="auto"/>
              <w:jc w:val="center"/>
              <w:rPr>
                <w:rFonts w:ascii="Cambria" w:hAnsi="Cambria" w:cs="Arial"/>
              </w:rPr>
            </w:pPr>
            <w:r>
              <w:rPr>
                <w:rFonts w:ascii="Cambria" w:hAnsi="Cambria" w:cs="Arial"/>
              </w:rPr>
              <w:t>Auftrag 6</w:t>
            </w:r>
          </w:p>
        </w:tc>
        <w:tc>
          <w:tcPr>
            <w:tcW w:w="5386" w:type="dxa"/>
            <w:shd w:val="clear" w:color="auto" w:fill="auto"/>
            <w:vAlign w:val="center"/>
          </w:tcPr>
          <w:p w:rsidR="003D1A07" w:rsidRPr="0065121A" w:rsidRDefault="003D1A07" w:rsidP="003D1A07">
            <w:pPr>
              <w:pStyle w:val="Kopfze"/>
              <w:ind w:left="142"/>
              <w:jc w:val="left"/>
              <w:rPr>
                <w:rFonts w:ascii="Cambria" w:hAnsi="Cambria" w:cs="Arial"/>
                <w:sz w:val="36"/>
              </w:rPr>
            </w:pPr>
            <w:r>
              <w:rPr>
                <w:rFonts w:ascii="Cambria" w:hAnsi="Cambria" w:cs="Arial"/>
                <w:b/>
                <w:sz w:val="36"/>
              </w:rPr>
              <w:t>Unheimliche Geräusche</w:t>
            </w:r>
          </w:p>
        </w:tc>
      </w:tr>
    </w:tbl>
    <w:p w:rsidR="003D1A07" w:rsidRPr="0065121A" w:rsidRDefault="003D1A07" w:rsidP="003D1A07">
      <w:pPr>
        <w:rPr>
          <w:rFonts w:cs="Arial"/>
        </w:rPr>
      </w:pPr>
    </w:p>
    <w:p w:rsidR="003D1A07" w:rsidRPr="0065121A" w:rsidRDefault="003D1A07" w:rsidP="003D1A07">
      <w:pPr>
        <w:ind w:left="1701" w:right="709" w:hanging="2127"/>
        <w:rPr>
          <w:rFonts w:cs="Arial"/>
        </w:rPr>
      </w:pPr>
      <w:r w:rsidRPr="0065121A">
        <w:rPr>
          <w:rFonts w:cs="Arial"/>
          <w:noProof/>
          <w:lang w:val="en-US"/>
        </w:rPr>
        <w:pict>
          <v:shape id="_x0000_i1063" type="#_x0000_t75" style="width:33.75pt;height:25.5pt">
            <v:imagedata r:id="rId9" o:title="BG_LTB_Button1"/>
          </v:shape>
        </w:pict>
      </w:r>
      <w:r w:rsidRPr="0065121A">
        <w:rPr>
          <w:rFonts w:cs="Arial"/>
          <w:noProof/>
          <w:lang w:val="de-CH"/>
        </w:rPr>
        <w:tab/>
      </w:r>
      <w:r>
        <w:rPr>
          <w:rFonts w:cs="Arial"/>
          <w:sz w:val="28"/>
          <w:lang w:val="de-CH"/>
        </w:rPr>
        <w:t>In Robinsons Geschichte kommen einige Geräusche vor.</w:t>
      </w:r>
      <w:r>
        <w:rPr>
          <w:rFonts w:cs="Arial"/>
          <w:sz w:val="28"/>
        </w:rPr>
        <w:t xml:space="preserve"> </w:t>
      </w:r>
      <w:r>
        <w:rPr>
          <w:rFonts w:cs="Arial"/>
          <w:sz w:val="28"/>
        </w:rPr>
        <w:br/>
        <w:t>Welche Geräusche in deinem Alltag findest du</w:t>
      </w:r>
      <w:r w:rsidRPr="00D976BF">
        <w:rPr>
          <w:rFonts w:cs="Arial"/>
          <w:sz w:val="28"/>
        </w:rPr>
        <w:t xml:space="preserve"> </w:t>
      </w:r>
      <w:r>
        <w:rPr>
          <w:rFonts w:cs="Arial"/>
          <w:sz w:val="28"/>
        </w:rPr>
        <w:t>gut und welche nerven dich?</w:t>
      </w:r>
      <w:r>
        <w:rPr>
          <w:rFonts w:cs="Arial"/>
          <w:sz w:val="28"/>
        </w:rPr>
        <w:br/>
        <w:t>(Musik, Staubsauger, Reifenquietschen, das Kratzen von Kreide oder Fingernägeln auf einer Wandtafel, lautes Schmatzen, …)</w:t>
      </w:r>
      <w:r>
        <w:rPr>
          <w:rFonts w:cs="Arial"/>
          <w:sz w:val="28"/>
        </w:rPr>
        <w:br/>
        <w:t>Erzähle davon!</w:t>
      </w:r>
    </w:p>
    <w:p w:rsidR="003D1A07" w:rsidRPr="00120AD6" w:rsidRDefault="003D1A07" w:rsidP="003D1A07">
      <w:pPr>
        <w:ind w:left="1701" w:right="709" w:hanging="2127"/>
        <w:rPr>
          <w:rFonts w:cs="Arial"/>
          <w:sz w:val="18"/>
        </w:rPr>
      </w:pPr>
    </w:p>
    <w:p w:rsidR="003D1A07" w:rsidRDefault="003D1A07" w:rsidP="003D1A07">
      <w:pPr>
        <w:ind w:left="1701" w:right="709" w:hanging="2127"/>
        <w:rPr>
          <w:rFonts w:cs="Arial"/>
          <w:sz w:val="28"/>
          <w:lang w:val="de-CH"/>
        </w:rPr>
      </w:pPr>
      <w:r w:rsidRPr="00C80EF8">
        <w:rPr>
          <w:rFonts w:cs="Arial"/>
          <w:noProof/>
          <w:lang w:val="en-US"/>
        </w:rPr>
        <w:pict>
          <v:shape id="_x0000_i1064" type="#_x0000_t75" style="width:33.75pt;height:25.5pt">
            <v:imagedata r:id="rId9" o:title="BG_LTB_Button1"/>
          </v:shape>
        </w:pict>
      </w:r>
      <w:r w:rsidRPr="00C80EF8">
        <w:rPr>
          <w:rFonts w:cs="Arial"/>
          <w:noProof/>
          <w:lang w:val="en-US"/>
        </w:rPr>
        <w:pict>
          <v:shape id="_x0000_i1065" type="#_x0000_t75" style="width:33.75pt;height:25.5pt">
            <v:imagedata r:id="rId9" o:title="BG_LTB_Button1"/>
          </v:shape>
        </w:pict>
      </w:r>
      <w:r w:rsidRPr="0065121A">
        <w:rPr>
          <w:rFonts w:cs="Arial"/>
        </w:rPr>
        <w:tab/>
      </w:r>
      <w:r>
        <w:rPr>
          <w:rFonts w:cs="Arial"/>
          <w:sz w:val="28"/>
        </w:rPr>
        <w:t>Bei Robinson sind vor allem folgende Geräuschkulissen zu hören:</w:t>
      </w:r>
      <w:r>
        <w:rPr>
          <w:rFonts w:cs="Arial"/>
          <w:sz w:val="28"/>
        </w:rPr>
        <w:br/>
      </w:r>
      <w:r>
        <w:rPr>
          <w:rFonts w:cs="Arial"/>
          <w:sz w:val="28"/>
          <w:lang w:val="de-CH"/>
        </w:rPr>
        <w:t>- die Schiffsmannschaft auf hoher See (auf dem Meer)</w:t>
      </w:r>
      <w:r>
        <w:rPr>
          <w:rFonts w:cs="Arial"/>
          <w:sz w:val="28"/>
          <w:lang w:val="de-CH"/>
        </w:rPr>
        <w:br/>
        <w:t>- ein Orkan, ein Unwetter</w:t>
      </w:r>
      <w:r>
        <w:rPr>
          <w:rFonts w:cs="Arial"/>
          <w:sz w:val="28"/>
          <w:lang w:val="de-CH"/>
        </w:rPr>
        <w:br/>
        <w:t>- ungewohnte Geräusche auf der Insel (Tiere,…)</w:t>
      </w:r>
      <w:r>
        <w:rPr>
          <w:rFonts w:cs="Arial"/>
          <w:sz w:val="28"/>
          <w:lang w:val="de-CH"/>
        </w:rPr>
        <w:br/>
        <w:t>W</w:t>
      </w:r>
      <w:r w:rsidRPr="00924F7A">
        <w:rPr>
          <w:rFonts w:cs="Arial"/>
          <w:sz w:val="28"/>
          <w:lang w:val="de-CH"/>
        </w:rPr>
        <w:t xml:space="preserve">ie könntet ihr </w:t>
      </w:r>
      <w:r>
        <w:rPr>
          <w:rFonts w:cs="Arial"/>
          <w:sz w:val="28"/>
          <w:lang w:val="de-CH"/>
        </w:rPr>
        <w:t>dies</w:t>
      </w:r>
      <w:r w:rsidRPr="00924F7A">
        <w:rPr>
          <w:rFonts w:cs="Arial"/>
          <w:sz w:val="28"/>
          <w:lang w:val="de-CH"/>
        </w:rPr>
        <w:t xml:space="preserve"> bei einer Präsentatio</w:t>
      </w:r>
      <w:r>
        <w:rPr>
          <w:rFonts w:cs="Arial"/>
          <w:sz w:val="28"/>
          <w:lang w:val="de-CH"/>
        </w:rPr>
        <w:t>n in einer anderen Klasse akustisch nachstellen?</w:t>
      </w:r>
    </w:p>
    <w:p w:rsidR="003D1A07" w:rsidRPr="001046E9" w:rsidRDefault="003D1A07" w:rsidP="003D1A07">
      <w:pPr>
        <w:ind w:left="1701" w:right="709" w:hanging="2127"/>
        <w:rPr>
          <w:rFonts w:cs="Arial"/>
          <w:sz w:val="28"/>
        </w:rPr>
      </w:pPr>
      <w:r>
        <w:rPr>
          <w:rFonts w:cs="Arial"/>
          <w:sz w:val="28"/>
        </w:rPr>
        <w:tab/>
        <w:t>Besprecht und plant die Umsetzung eurer Ideen!</w:t>
      </w:r>
    </w:p>
    <w:p w:rsidR="003D1A07" w:rsidRPr="001046E9" w:rsidRDefault="003D1A07" w:rsidP="003D1A07">
      <w:pPr>
        <w:ind w:left="1701" w:right="709" w:hanging="2127"/>
        <w:rPr>
          <w:rFonts w:cs="Arial"/>
          <w:sz w:val="20"/>
        </w:rPr>
      </w:pPr>
    </w:p>
    <w:p w:rsidR="003D1A07" w:rsidRPr="00C61EB9" w:rsidRDefault="003D1A07" w:rsidP="003D1A07">
      <w:pPr>
        <w:spacing w:after="120"/>
        <w:ind w:left="1701" w:right="709" w:hanging="2127"/>
        <w:rPr>
          <w:rFonts w:cs="Arial"/>
          <w:sz w:val="28"/>
        </w:rPr>
      </w:pPr>
      <w:r w:rsidRPr="001046E9">
        <w:rPr>
          <w:rFonts w:cs="Arial"/>
          <w:noProof/>
          <w:lang w:val="en-US"/>
        </w:rPr>
        <w:pict>
          <v:shape id="_x0000_i1066" type="#_x0000_t75" style="width:33.75pt;height:25.5pt">
            <v:imagedata r:id="rId9" o:title="BG_LTB_Button1"/>
          </v:shape>
        </w:pict>
      </w:r>
      <w:r w:rsidRPr="001046E9">
        <w:rPr>
          <w:rFonts w:cs="Arial"/>
          <w:noProof/>
          <w:lang w:val="en-US"/>
        </w:rPr>
        <w:pict>
          <v:shape id="_x0000_i1067" type="#_x0000_t75" style="width:33.75pt;height:25.5pt">
            <v:imagedata r:id="rId9" o:title="BG_LTB_Button1"/>
          </v:shape>
        </w:pict>
      </w:r>
      <w:r w:rsidRPr="001046E9">
        <w:rPr>
          <w:rFonts w:cs="Arial"/>
          <w:noProof/>
          <w:lang w:val="en-US"/>
        </w:rPr>
        <w:pict>
          <v:shape id="_x0000_i1068" type="#_x0000_t75" style="width:33.75pt;height:25.5pt">
            <v:imagedata r:id="rId9" o:title="BG_LTB_Button1"/>
          </v:shape>
        </w:pict>
      </w:r>
      <w:r w:rsidRPr="001D5330">
        <w:rPr>
          <w:rFonts w:cs="Arial"/>
          <w:noProof/>
          <w:lang w:val="de-CH"/>
        </w:rPr>
        <w:tab/>
      </w:r>
      <w:r>
        <w:rPr>
          <w:rFonts w:cs="Arial"/>
          <w:sz w:val="28"/>
        </w:rPr>
        <w:t>Übt die Geräusche, welche ihr bei der Präsentation vorspielen möchtet.</w:t>
      </w:r>
    </w:p>
    <w:p w:rsidR="003D1A07" w:rsidRPr="00C63BF1" w:rsidRDefault="003D1A07" w:rsidP="003D1A07"/>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C61EB9">
        <w:trPr>
          <w:trHeight w:val="850"/>
        </w:trPr>
        <w:tc>
          <w:tcPr>
            <w:tcW w:w="1970" w:type="dxa"/>
            <w:shd w:val="clear" w:color="auto" w:fill="auto"/>
            <w:vAlign w:val="center"/>
          </w:tcPr>
          <w:p w:rsidR="003D1A07" w:rsidRPr="00C61EB9" w:rsidRDefault="003D1A07" w:rsidP="003D1A07">
            <w:pPr>
              <w:pStyle w:val="Kopfze"/>
              <w:spacing w:line="264" w:lineRule="auto"/>
              <w:jc w:val="center"/>
              <w:rPr>
                <w:rFonts w:ascii="Cambria" w:hAnsi="Cambria" w:cs="Arial"/>
                <w:b/>
              </w:rPr>
            </w:pPr>
            <w:r w:rsidRPr="00C61EB9">
              <w:rPr>
                <w:rFonts w:ascii="Cambria" w:hAnsi="Cambria"/>
              </w:rPr>
              <w:pict>
                <v:shape id="_x0000_i1069" type="#_x0000_t75" style="width:89.25pt;height:44.65pt">
                  <v:imagedata r:id="rId8" o:title="bege_bez_rgb_50mm"/>
                </v:shape>
              </w:pict>
            </w:r>
          </w:p>
        </w:tc>
        <w:tc>
          <w:tcPr>
            <w:tcW w:w="1701" w:type="dxa"/>
            <w:shd w:val="clear" w:color="auto" w:fill="auto"/>
            <w:vAlign w:val="bottom"/>
          </w:tcPr>
          <w:p w:rsidR="003D1A07" w:rsidRPr="00C61EB9" w:rsidRDefault="003D1A07" w:rsidP="003D1A07">
            <w:pPr>
              <w:pStyle w:val="Kopfze"/>
              <w:spacing w:line="264" w:lineRule="auto"/>
              <w:jc w:val="center"/>
              <w:rPr>
                <w:rFonts w:ascii="Cambria" w:hAnsi="Cambria" w:cs="Arial"/>
              </w:rPr>
            </w:pPr>
            <w:r w:rsidRPr="00C61EB9">
              <w:rPr>
                <w:rFonts w:ascii="Cambria" w:hAnsi="Cambria" w:cs="Arial"/>
              </w:rPr>
              <w:t xml:space="preserve">Lesetagebuch </w:t>
            </w:r>
            <w:r w:rsidRPr="00C61EB9">
              <w:rPr>
                <w:rFonts w:ascii="Cambria" w:hAnsi="Cambria" w:cs="Arial"/>
                <w:b/>
              </w:rPr>
              <w:t>Robinson Crusoe</w:t>
            </w:r>
            <w:r w:rsidRPr="00C61EB9">
              <w:rPr>
                <w:rFonts w:ascii="Cambria" w:hAnsi="Cambria" w:cs="Arial"/>
              </w:rPr>
              <w:t xml:space="preserve"> </w:t>
            </w:r>
          </w:p>
          <w:p w:rsidR="003D1A07" w:rsidRPr="00C61EB9" w:rsidRDefault="003D1A07" w:rsidP="003D1A07">
            <w:pPr>
              <w:pStyle w:val="Kopfze"/>
              <w:spacing w:line="264" w:lineRule="auto"/>
              <w:jc w:val="center"/>
              <w:rPr>
                <w:rFonts w:ascii="Cambria" w:hAnsi="Cambria" w:cs="Arial"/>
              </w:rPr>
            </w:pPr>
            <w:r w:rsidRPr="00C61EB9">
              <w:rPr>
                <w:rFonts w:ascii="Cambria" w:hAnsi="Cambria" w:cs="Arial"/>
              </w:rPr>
              <w:t>Auftrag 7</w:t>
            </w:r>
          </w:p>
        </w:tc>
        <w:tc>
          <w:tcPr>
            <w:tcW w:w="5386" w:type="dxa"/>
            <w:shd w:val="clear" w:color="auto" w:fill="auto"/>
            <w:vAlign w:val="center"/>
          </w:tcPr>
          <w:p w:rsidR="003D1A07" w:rsidRPr="00C61EB9" w:rsidRDefault="003D1A07" w:rsidP="003D1A07">
            <w:pPr>
              <w:pStyle w:val="Kopfze"/>
              <w:ind w:left="142"/>
              <w:jc w:val="left"/>
              <w:rPr>
                <w:rFonts w:ascii="Cambria" w:hAnsi="Cambria" w:cs="Arial"/>
                <w:sz w:val="36"/>
              </w:rPr>
            </w:pPr>
            <w:r w:rsidRPr="00C61EB9">
              <w:rPr>
                <w:rFonts w:ascii="Cambria" w:hAnsi="Cambria" w:cs="Arial"/>
                <w:b/>
                <w:sz w:val="36"/>
              </w:rPr>
              <w:t xml:space="preserve">Ich nehme </w:t>
            </w:r>
            <w:r>
              <w:rPr>
                <w:rFonts w:ascii="Cambria" w:hAnsi="Cambria" w:cs="Arial"/>
                <w:b/>
                <w:sz w:val="36"/>
              </w:rPr>
              <w:t xml:space="preserve">mit </w:t>
            </w:r>
            <w:r w:rsidRPr="00C61EB9">
              <w:rPr>
                <w:rFonts w:ascii="Cambria" w:hAnsi="Cambria" w:cs="Arial"/>
                <w:b/>
                <w:sz w:val="36"/>
              </w:rPr>
              <w:t>auf eine Insel…</w:t>
            </w:r>
          </w:p>
        </w:tc>
      </w:tr>
    </w:tbl>
    <w:p w:rsidR="003D1A07" w:rsidRPr="00C61EB9" w:rsidRDefault="003D1A07" w:rsidP="003D1A07">
      <w:pPr>
        <w:rPr>
          <w:rFonts w:cs="Arial"/>
        </w:rPr>
      </w:pPr>
    </w:p>
    <w:p w:rsidR="003D1A07" w:rsidRPr="00176417" w:rsidRDefault="003D1A07" w:rsidP="003D1A07">
      <w:pPr>
        <w:ind w:left="1985" w:right="709" w:hanging="1985"/>
        <w:rPr>
          <w:rFonts w:cs="Arial"/>
          <w:sz w:val="28"/>
        </w:rPr>
      </w:pPr>
      <w:r w:rsidRPr="00C61EB9">
        <w:rPr>
          <w:rFonts w:cs="Arial"/>
          <w:noProof/>
          <w:lang w:val="en-US"/>
        </w:rPr>
        <w:pict>
          <v:shape id="_x0000_i1070" type="#_x0000_t75" style="width:33.75pt;height:25.5pt">
            <v:imagedata r:id="rId9" o:title="BG_LTB_Button1"/>
          </v:shape>
        </w:pict>
      </w:r>
      <w:r w:rsidRPr="00C61EB9">
        <w:rPr>
          <w:rFonts w:cs="Arial"/>
          <w:noProof/>
          <w:lang w:val="de-CH"/>
        </w:rPr>
        <w:tab/>
      </w:r>
      <w:r w:rsidRPr="00C61EB9">
        <w:rPr>
          <w:rFonts w:cs="Arial"/>
          <w:sz w:val="28"/>
        </w:rPr>
        <w:t xml:space="preserve">Das Wrack der </w:t>
      </w:r>
      <w:r>
        <w:rPr>
          <w:rFonts w:ascii="Cambria (Designkörper)" w:hAnsi="Cambria (Designkörper)" w:cs="Arial"/>
          <w:sz w:val="28"/>
        </w:rPr>
        <w:t>‹</w:t>
      </w:r>
      <w:r w:rsidRPr="00C61EB9">
        <w:rPr>
          <w:rFonts w:cs="Arial"/>
          <w:sz w:val="28"/>
        </w:rPr>
        <w:t>Cinque Ports</w:t>
      </w:r>
      <w:r>
        <w:rPr>
          <w:rFonts w:cs="Arial"/>
          <w:sz w:val="28"/>
        </w:rPr>
        <w:t>›</w:t>
      </w:r>
      <w:r w:rsidRPr="00C61EB9">
        <w:rPr>
          <w:rFonts w:cs="Arial"/>
          <w:sz w:val="28"/>
        </w:rPr>
        <w:t xml:space="preserve"> liegt am Strand und Robinson kann sich einige </w:t>
      </w:r>
      <w:r>
        <w:rPr>
          <w:rFonts w:cs="Arial"/>
          <w:sz w:val="28"/>
        </w:rPr>
        <w:t>Gegenstände von dort holen: Was denkst du</w:t>
      </w:r>
      <w:r w:rsidRPr="00C61EB9">
        <w:rPr>
          <w:rFonts w:cs="Arial"/>
          <w:sz w:val="28"/>
        </w:rPr>
        <w:t xml:space="preserve"> wird er </w:t>
      </w:r>
      <w:r>
        <w:rPr>
          <w:rFonts w:cs="Arial"/>
          <w:sz w:val="28"/>
        </w:rPr>
        <w:t>vom Schiff retten, wenn er nur fünf</w:t>
      </w:r>
      <w:r w:rsidRPr="00C61EB9">
        <w:rPr>
          <w:rFonts w:cs="Arial"/>
          <w:sz w:val="28"/>
        </w:rPr>
        <w:t xml:space="preserve"> Gegenstände mitnehmen kann?</w:t>
      </w:r>
    </w:p>
    <w:p w:rsidR="003D1A07" w:rsidRPr="00176417" w:rsidRDefault="003D1A07" w:rsidP="003D1A07">
      <w:pPr>
        <w:ind w:left="1985" w:right="709" w:hanging="1985"/>
        <w:rPr>
          <w:rFonts w:cs="Arial"/>
          <w:sz w:val="28"/>
        </w:rPr>
      </w:pPr>
      <w:r w:rsidRPr="00C61EB9">
        <w:rPr>
          <w:rFonts w:cs="Arial"/>
          <w:noProof/>
          <w:lang w:val="en-US"/>
        </w:rPr>
        <w:pict>
          <v:shape id="_x0000_i1071" type="#_x0000_t75" style="width:33.75pt;height:25.5pt">
            <v:imagedata r:id="rId9" o:title="BG_LTB_Button1"/>
          </v:shape>
        </w:pict>
      </w:r>
      <w:r w:rsidRPr="00C61EB9">
        <w:rPr>
          <w:rFonts w:cs="Arial"/>
          <w:noProof/>
          <w:lang w:val="en-US"/>
        </w:rPr>
        <w:pict>
          <v:shape id="_x0000_i1072" type="#_x0000_t75" style="width:33.75pt;height:25.5pt">
            <v:imagedata r:id="rId9" o:title="BG_LTB_Button1"/>
          </v:shape>
        </w:pict>
      </w:r>
      <w:r w:rsidRPr="00C61EB9">
        <w:rPr>
          <w:rFonts w:cs="Arial"/>
        </w:rPr>
        <w:tab/>
      </w:r>
      <w:r w:rsidRPr="00C61EB9">
        <w:rPr>
          <w:rFonts w:cs="Arial"/>
          <w:sz w:val="28"/>
        </w:rPr>
        <w:t>Wie wäre das bei dir?</w:t>
      </w:r>
      <w:r w:rsidRPr="00C61EB9">
        <w:rPr>
          <w:rFonts w:cs="Arial"/>
          <w:sz w:val="28"/>
        </w:rPr>
        <w:br/>
        <w:t>Welche fünf Gegenstände würdest du mitnehmen, wenn</w:t>
      </w:r>
      <w:r>
        <w:rPr>
          <w:rFonts w:cs="Arial"/>
          <w:sz w:val="28"/>
        </w:rPr>
        <w:t xml:space="preserve"> du auf eine einsame </w:t>
      </w:r>
      <w:r w:rsidRPr="00C61EB9">
        <w:rPr>
          <w:rFonts w:cs="Arial"/>
          <w:sz w:val="28"/>
        </w:rPr>
        <w:t>Insel</w:t>
      </w:r>
      <w:r>
        <w:rPr>
          <w:rFonts w:cs="Arial"/>
          <w:sz w:val="28"/>
        </w:rPr>
        <w:t xml:space="preserve"> ohne Strom</w:t>
      </w:r>
      <w:r w:rsidRPr="00C61EB9">
        <w:rPr>
          <w:rFonts w:cs="Arial"/>
          <w:sz w:val="28"/>
        </w:rPr>
        <w:t xml:space="preserve"> müsstest?</w:t>
      </w:r>
      <w:r w:rsidRPr="00C61EB9">
        <w:rPr>
          <w:rFonts w:cs="Arial"/>
          <w:sz w:val="28"/>
        </w:rPr>
        <w:br/>
        <w:t>Begründe deine Wahl!</w:t>
      </w:r>
    </w:p>
    <w:p w:rsidR="003D1A07" w:rsidRDefault="003D1A07" w:rsidP="003D1A07">
      <w:pPr>
        <w:spacing w:after="120"/>
        <w:ind w:left="1985" w:right="709" w:hanging="1985"/>
        <w:rPr>
          <w:rFonts w:cs="Arial"/>
          <w:sz w:val="28"/>
        </w:rPr>
      </w:pPr>
      <w:r w:rsidRPr="00C80EF8">
        <w:rPr>
          <w:rFonts w:cs="Arial"/>
          <w:noProof/>
          <w:lang w:val="en-US"/>
        </w:rPr>
        <w:pict>
          <v:shape id="_x0000_i1073" type="#_x0000_t75" style="width:33.75pt;height:25.5pt">
            <v:imagedata r:id="rId9" o:title="BG_LTB_Button1"/>
          </v:shape>
        </w:pict>
      </w:r>
      <w:r w:rsidRPr="00C80EF8">
        <w:rPr>
          <w:rFonts w:cs="Arial"/>
          <w:noProof/>
          <w:lang w:val="en-US"/>
        </w:rPr>
        <w:pict>
          <v:shape id="_x0000_i1074" type="#_x0000_t75" style="width:33.75pt;height:25.5pt">
            <v:imagedata r:id="rId9" o:title="BG_LTB_Button1"/>
          </v:shape>
        </w:pict>
      </w:r>
      <w:r w:rsidRPr="00C80EF8">
        <w:rPr>
          <w:rFonts w:cs="Arial"/>
          <w:noProof/>
          <w:lang w:val="en-US"/>
        </w:rPr>
        <w:pict>
          <v:shape id="_x0000_i1075" type="#_x0000_t75" style="width:33.75pt;height:25.5pt">
            <v:imagedata r:id="rId9" o:title="BG_LTB_Button1"/>
          </v:shape>
        </w:pict>
      </w:r>
      <w:r>
        <w:rPr>
          <w:rFonts w:cs="Arial"/>
          <w:sz w:val="28"/>
        </w:rPr>
        <w:t xml:space="preserve">Plötzlich taucht Daniel, der Schiffshund, als einziges überlebendes Wesen auf. </w:t>
      </w:r>
      <w:r>
        <w:rPr>
          <w:rFonts w:cs="Arial"/>
          <w:sz w:val="28"/>
        </w:rPr>
        <w:br/>
        <w:t xml:space="preserve">Wen würdest du dir auf </w:t>
      </w:r>
      <w:r>
        <w:rPr>
          <w:rFonts w:ascii="Cambria (Designkörper)" w:hAnsi="Cambria (Designkörper)" w:cs="Arial"/>
          <w:sz w:val="28"/>
        </w:rPr>
        <w:t>‹</w:t>
      </w:r>
      <w:r>
        <w:rPr>
          <w:rFonts w:cs="Arial"/>
          <w:sz w:val="28"/>
        </w:rPr>
        <w:t>deine› Insel wünschen? Warum?</w:t>
      </w:r>
    </w:p>
    <w:p w:rsidR="003D1A07" w:rsidRPr="00C63BF1" w:rsidRDefault="003D1A07" w:rsidP="003D1A07">
      <w:pPr>
        <w:ind w:left="1985" w:right="709"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65121A">
        <w:trPr>
          <w:trHeight w:val="850"/>
        </w:trPr>
        <w:tc>
          <w:tcPr>
            <w:tcW w:w="1970"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76" type="#_x0000_t75" style="width:89.25pt;height:44.65pt">
                  <v:imagedata r:id="rId8" o:title="bege_bez_rgb_50mm"/>
                </v:shape>
              </w:pict>
            </w:r>
          </w:p>
        </w:tc>
        <w:tc>
          <w:tcPr>
            <w:tcW w:w="1701" w:type="dxa"/>
            <w:shd w:val="clear" w:color="auto" w:fill="auto"/>
            <w:vAlign w:val="bottom"/>
          </w:tcPr>
          <w:p w:rsidR="003D1A07" w:rsidRPr="002839B5" w:rsidRDefault="003D1A07" w:rsidP="003D1A07">
            <w:pPr>
              <w:pStyle w:val="Kopfze"/>
              <w:spacing w:line="264" w:lineRule="auto"/>
              <w:jc w:val="center"/>
              <w:rPr>
                <w:rFonts w:ascii="Cambria" w:hAnsi="Cambria" w:cs="Arial"/>
                <w:b/>
              </w:rPr>
            </w:pPr>
            <w:r w:rsidRPr="0065121A">
              <w:rPr>
                <w:rFonts w:ascii="Cambria" w:hAnsi="Cambria" w:cs="Arial"/>
              </w:rPr>
              <w:t xml:space="preserve">Lesetagebuch </w:t>
            </w:r>
            <w:r>
              <w:rPr>
                <w:rFonts w:ascii="Cambria" w:hAnsi="Cambria" w:cs="Arial"/>
                <w:b/>
              </w:rPr>
              <w:t>Robinson Crusoe</w:t>
            </w:r>
          </w:p>
          <w:p w:rsidR="003D1A07" w:rsidRPr="0065121A" w:rsidRDefault="003D1A07" w:rsidP="003D1A07">
            <w:pPr>
              <w:pStyle w:val="Kopfze"/>
              <w:spacing w:line="264" w:lineRule="auto"/>
              <w:jc w:val="center"/>
              <w:rPr>
                <w:rFonts w:ascii="Cambria" w:hAnsi="Cambria" w:cs="Arial"/>
              </w:rPr>
            </w:pPr>
            <w:r>
              <w:rPr>
                <w:rFonts w:ascii="Cambria" w:hAnsi="Cambria" w:cs="Arial"/>
              </w:rPr>
              <w:t>Auftrag 8</w:t>
            </w:r>
          </w:p>
        </w:tc>
        <w:tc>
          <w:tcPr>
            <w:tcW w:w="5386" w:type="dxa"/>
            <w:shd w:val="clear" w:color="auto" w:fill="auto"/>
            <w:vAlign w:val="center"/>
          </w:tcPr>
          <w:p w:rsidR="003D1A07" w:rsidRPr="00EF0C7A" w:rsidRDefault="003D1A07" w:rsidP="003D1A07">
            <w:pPr>
              <w:pStyle w:val="Kopfze"/>
              <w:ind w:left="142"/>
              <w:jc w:val="left"/>
              <w:rPr>
                <w:rFonts w:ascii="Cambria" w:hAnsi="Cambria" w:cs="Arial"/>
                <w:b/>
                <w:sz w:val="36"/>
              </w:rPr>
            </w:pPr>
            <w:r>
              <w:rPr>
                <w:rFonts w:ascii="Cambria" w:hAnsi="Cambria" w:cs="Arial"/>
                <w:b/>
                <w:sz w:val="36"/>
              </w:rPr>
              <w:t>Bären-Training</w:t>
            </w:r>
          </w:p>
        </w:tc>
      </w:tr>
    </w:tbl>
    <w:p w:rsidR="003D1A07" w:rsidRPr="0065121A" w:rsidRDefault="003D1A07" w:rsidP="003D1A07">
      <w:pPr>
        <w:rPr>
          <w:rFonts w:cs="Arial"/>
        </w:rPr>
      </w:pPr>
    </w:p>
    <w:p w:rsidR="003D1A07" w:rsidRDefault="003D1A07" w:rsidP="003D1A07">
      <w:pPr>
        <w:ind w:left="1985" w:right="709" w:hanging="1985"/>
        <w:rPr>
          <w:rFonts w:cs="Arial"/>
          <w:sz w:val="28"/>
        </w:rPr>
      </w:pPr>
      <w:r w:rsidRPr="0065121A">
        <w:rPr>
          <w:rFonts w:cs="Arial"/>
          <w:noProof/>
          <w:lang w:val="en-US"/>
        </w:rPr>
        <w:pict>
          <v:shape id="_x0000_i1077" type="#_x0000_t75" style="width:33.75pt;height:25.5pt">
            <v:imagedata r:id="rId9" o:title="BG_LTB_Button1"/>
          </v:shape>
        </w:pict>
      </w:r>
      <w:r w:rsidRPr="0065121A">
        <w:rPr>
          <w:rFonts w:cs="Arial"/>
          <w:noProof/>
          <w:lang w:val="de-CH"/>
        </w:rPr>
        <w:tab/>
      </w:r>
      <w:r>
        <w:rPr>
          <w:rFonts w:cs="Arial"/>
          <w:sz w:val="28"/>
        </w:rPr>
        <w:t>In Robinsons Situation muss man die Ruhe bewahren können, obwohl man am liebsten aufgeben würde.</w:t>
      </w:r>
    </w:p>
    <w:p w:rsidR="003D1A07" w:rsidRDefault="003D1A07" w:rsidP="003D1A07">
      <w:pPr>
        <w:ind w:left="1985" w:right="709"/>
        <w:rPr>
          <w:rFonts w:cs="Arial"/>
          <w:sz w:val="28"/>
        </w:rPr>
      </w:pPr>
      <w:r>
        <w:rPr>
          <w:rFonts w:cs="Arial"/>
          <w:sz w:val="28"/>
        </w:rPr>
        <w:t>Hast du schon einmal eine Situation erlebt, in welcher du beinahe aufgegeben hättest? In welcher es ganz wichtig war, dass du die Ruhe bewahrt hast?</w:t>
      </w:r>
      <w:r>
        <w:rPr>
          <w:rFonts w:cs="Arial"/>
          <w:sz w:val="28"/>
        </w:rPr>
        <w:br/>
        <w:t xml:space="preserve">Gibt es heute noch </w:t>
      </w:r>
      <w:r w:rsidRPr="0091188D">
        <w:rPr>
          <w:rFonts w:cs="Arial"/>
          <w:sz w:val="28"/>
        </w:rPr>
        <w:t>Situationen</w:t>
      </w:r>
      <w:r>
        <w:rPr>
          <w:rFonts w:cs="Arial"/>
          <w:sz w:val="28"/>
        </w:rPr>
        <w:t>,</w:t>
      </w:r>
      <w:r w:rsidRPr="0091188D">
        <w:rPr>
          <w:rFonts w:cs="Arial"/>
          <w:sz w:val="28"/>
        </w:rPr>
        <w:t xml:space="preserve"> </w:t>
      </w:r>
      <w:r>
        <w:rPr>
          <w:rFonts w:cs="Arial"/>
          <w:sz w:val="28"/>
        </w:rPr>
        <w:t>in welchen</w:t>
      </w:r>
      <w:r w:rsidRPr="0091188D">
        <w:rPr>
          <w:rFonts w:cs="Arial"/>
          <w:sz w:val="28"/>
        </w:rPr>
        <w:t xml:space="preserve"> du </w:t>
      </w:r>
      <w:r>
        <w:rPr>
          <w:rFonts w:cs="Arial"/>
          <w:sz w:val="28"/>
        </w:rPr>
        <w:t>jeweils Ruhe bewahren musst?</w:t>
      </w:r>
      <w:r w:rsidRPr="0091188D">
        <w:rPr>
          <w:rFonts w:cs="Arial"/>
          <w:sz w:val="28"/>
        </w:rPr>
        <w:br/>
      </w:r>
      <w:r>
        <w:rPr>
          <w:rFonts w:cs="Arial"/>
          <w:sz w:val="28"/>
        </w:rPr>
        <w:t>Wie schaffst du es ruhig zu bleiben und durchzuhalten?</w:t>
      </w:r>
    </w:p>
    <w:p w:rsidR="003D1A07" w:rsidRDefault="003D1A07" w:rsidP="003D1A07">
      <w:pPr>
        <w:ind w:left="1985" w:right="709" w:hanging="1985"/>
        <w:rPr>
          <w:rFonts w:cs="Arial"/>
          <w:sz w:val="28"/>
        </w:rPr>
      </w:pPr>
      <w:r>
        <w:rPr>
          <w:rFonts w:cs="Arial"/>
          <w:sz w:val="28"/>
        </w:rPr>
        <w:tab/>
        <w:t>Was passiert, wenn du aufgibst?</w:t>
      </w:r>
    </w:p>
    <w:p w:rsidR="003D1A07" w:rsidRPr="00020605" w:rsidRDefault="003D1A07" w:rsidP="003D1A07">
      <w:pPr>
        <w:ind w:left="1985" w:right="709" w:hanging="1985"/>
        <w:rPr>
          <w:rFonts w:cs="Arial"/>
          <w:sz w:val="28"/>
        </w:rPr>
      </w:pPr>
    </w:p>
    <w:p w:rsidR="003D1A07" w:rsidRDefault="003D1A07" w:rsidP="003D1A07">
      <w:pPr>
        <w:ind w:left="1985" w:right="-141" w:hanging="1985"/>
        <w:rPr>
          <w:rFonts w:cs="Arial"/>
          <w:sz w:val="28"/>
        </w:rPr>
      </w:pPr>
      <w:r w:rsidRPr="00C80EF8">
        <w:rPr>
          <w:rFonts w:cs="Arial"/>
          <w:noProof/>
          <w:lang w:val="en-US"/>
        </w:rPr>
        <w:pict>
          <v:shape id="_x0000_i1078" type="#_x0000_t75" style="width:33.75pt;height:25.5pt">
            <v:imagedata r:id="rId9" o:title="BG_LTB_Button1"/>
          </v:shape>
        </w:pict>
      </w:r>
      <w:r w:rsidRPr="00C80EF8">
        <w:rPr>
          <w:rFonts w:cs="Arial"/>
          <w:noProof/>
          <w:lang w:val="en-US"/>
        </w:rPr>
        <w:pict>
          <v:shape id="_x0000_i1079" type="#_x0000_t75" style="width:33.75pt;height:25.5pt">
            <v:imagedata r:id="rId9" o:title="BG_LTB_Button1"/>
          </v:shape>
        </w:pict>
      </w:r>
      <w:r w:rsidRPr="0065121A">
        <w:rPr>
          <w:rFonts w:cs="Arial"/>
        </w:rPr>
        <w:tab/>
      </w:r>
      <w:r w:rsidRPr="00C63BF1">
        <w:rPr>
          <w:rFonts w:cs="Arial"/>
          <w:sz w:val="28"/>
        </w:rPr>
        <w:t xml:space="preserve">K4 </w:t>
      </w:r>
      <w:r>
        <w:rPr>
          <w:rFonts w:ascii="Cambria (Designkörper)" w:hAnsi="Cambria (Designkörper)" w:cs="Arial"/>
          <w:sz w:val="28"/>
        </w:rPr>
        <w:t>‹</w:t>
      </w:r>
      <w:r>
        <w:rPr>
          <w:rFonts w:cs="Arial"/>
          <w:sz w:val="28"/>
        </w:rPr>
        <w:t>Kranich›</w:t>
      </w:r>
      <w:r w:rsidRPr="00C63BF1">
        <w:rPr>
          <w:rFonts w:cs="Arial"/>
          <w:sz w:val="28"/>
        </w:rPr>
        <w:t xml:space="preserve">, K10 </w:t>
      </w:r>
      <w:r>
        <w:rPr>
          <w:rFonts w:ascii="Cambria (Designkörper)" w:hAnsi="Cambria (Designkörper)" w:cs="Arial"/>
          <w:sz w:val="28"/>
        </w:rPr>
        <w:t>‹</w:t>
      </w:r>
      <w:r w:rsidRPr="00C63BF1">
        <w:rPr>
          <w:rFonts w:cs="Arial"/>
          <w:sz w:val="28"/>
        </w:rPr>
        <w:t>Ich höre alles</w:t>
      </w:r>
      <w:r>
        <w:rPr>
          <w:rFonts w:cs="Arial"/>
          <w:sz w:val="28"/>
        </w:rPr>
        <w:t>›</w:t>
      </w:r>
      <w:r w:rsidRPr="00C63BF1">
        <w:rPr>
          <w:rFonts w:cs="Arial"/>
          <w:sz w:val="28"/>
        </w:rPr>
        <w:t>,</w:t>
      </w:r>
      <w:r>
        <w:rPr>
          <w:rFonts w:cs="Arial"/>
          <w:sz w:val="28"/>
        </w:rPr>
        <w:t xml:space="preserve"> </w:t>
      </w:r>
      <w:r w:rsidRPr="00C63BF1">
        <w:rPr>
          <w:rFonts w:cs="Arial"/>
          <w:sz w:val="28"/>
        </w:rPr>
        <w:t xml:space="preserve">K11 </w:t>
      </w:r>
      <w:r>
        <w:rPr>
          <w:rFonts w:ascii="Cambria (Designkörper)" w:hAnsi="Cambria (Designkörper)" w:cs="Arial"/>
          <w:sz w:val="28"/>
        </w:rPr>
        <w:t>‹</w:t>
      </w:r>
      <w:r w:rsidRPr="00C63BF1">
        <w:rPr>
          <w:rFonts w:cs="Arial"/>
          <w:sz w:val="28"/>
        </w:rPr>
        <w:t>Feueratmung</w:t>
      </w:r>
      <w:r>
        <w:rPr>
          <w:rFonts w:cs="Arial"/>
          <w:sz w:val="28"/>
        </w:rPr>
        <w:t>›</w:t>
      </w:r>
      <w:r w:rsidRPr="00C63BF1">
        <w:rPr>
          <w:rFonts w:cs="Arial"/>
          <w:sz w:val="28"/>
        </w:rPr>
        <w:t xml:space="preserve">, </w:t>
      </w:r>
    </w:p>
    <w:p w:rsidR="003D1A07" w:rsidRDefault="003D1A07" w:rsidP="003D1A07">
      <w:pPr>
        <w:ind w:left="1985" w:right="-141"/>
        <w:rPr>
          <w:rFonts w:cs="Arial"/>
          <w:sz w:val="28"/>
        </w:rPr>
      </w:pPr>
      <w:r w:rsidRPr="00C63BF1">
        <w:rPr>
          <w:rFonts w:cs="Arial"/>
          <w:sz w:val="28"/>
        </w:rPr>
        <w:t xml:space="preserve">K14 </w:t>
      </w:r>
      <w:r>
        <w:rPr>
          <w:rFonts w:ascii="Cambria (Designkörper)" w:hAnsi="Cambria (Designkörper)" w:cs="Arial"/>
          <w:sz w:val="28"/>
        </w:rPr>
        <w:t>‹</w:t>
      </w:r>
      <w:r w:rsidRPr="00C63BF1">
        <w:rPr>
          <w:rFonts w:cs="Arial"/>
          <w:sz w:val="28"/>
        </w:rPr>
        <w:t>Einseitiges Nasenatmen</w:t>
      </w:r>
      <w:r>
        <w:rPr>
          <w:rFonts w:cs="Arial"/>
          <w:sz w:val="28"/>
        </w:rPr>
        <w:t xml:space="preserve">› oder </w:t>
      </w:r>
      <w:r w:rsidRPr="00C63BF1">
        <w:rPr>
          <w:rFonts w:cs="Arial"/>
          <w:sz w:val="28"/>
        </w:rPr>
        <w:t xml:space="preserve">K20 </w:t>
      </w:r>
      <w:r>
        <w:rPr>
          <w:rFonts w:ascii="Cambria (Designkörper)" w:hAnsi="Cambria (Designkörper)" w:cs="Arial"/>
          <w:sz w:val="28"/>
        </w:rPr>
        <w:t>‹</w:t>
      </w:r>
      <w:r>
        <w:rPr>
          <w:rFonts w:cs="Arial"/>
          <w:sz w:val="28"/>
        </w:rPr>
        <w:t>Bär›</w:t>
      </w:r>
    </w:p>
    <w:p w:rsidR="003D1A07" w:rsidRDefault="003D1A07" w:rsidP="003D1A07">
      <w:pPr>
        <w:ind w:left="1985" w:right="-141" w:hanging="1985"/>
        <w:rPr>
          <w:rFonts w:cs="Arial"/>
          <w:sz w:val="28"/>
        </w:rPr>
      </w:pPr>
      <w:r w:rsidRPr="00C63BF1">
        <w:rPr>
          <w:rFonts w:cs="Arial"/>
          <w:sz w:val="28"/>
        </w:rPr>
        <w:br/>
      </w:r>
      <w:r>
        <w:rPr>
          <w:rFonts w:cs="Arial"/>
          <w:sz w:val="28"/>
        </w:rPr>
        <w:t xml:space="preserve">Wähle eine dieser Konzentrationsübungen aus </w:t>
      </w:r>
      <w:r w:rsidRPr="007E6883">
        <w:rPr>
          <w:rFonts w:cs="Arial"/>
          <w:sz w:val="28"/>
        </w:rPr>
        <w:t xml:space="preserve">und zeige </w:t>
      </w:r>
      <w:r>
        <w:rPr>
          <w:rFonts w:cs="Arial"/>
          <w:sz w:val="28"/>
        </w:rPr>
        <w:t>nun dein Durchhaltevermögen</w:t>
      </w:r>
      <w:r w:rsidRPr="007E6883">
        <w:rPr>
          <w:rFonts w:cs="Arial"/>
          <w:sz w:val="28"/>
        </w:rPr>
        <w:t xml:space="preserve">, indem du diese </w:t>
      </w:r>
      <w:r>
        <w:rPr>
          <w:rFonts w:cs="Arial"/>
          <w:sz w:val="28"/>
        </w:rPr>
        <w:t xml:space="preserve">in den folgenden Wochen </w:t>
      </w:r>
      <w:r w:rsidRPr="007E6883">
        <w:rPr>
          <w:rFonts w:cs="Arial"/>
          <w:sz w:val="28"/>
        </w:rPr>
        <w:t xml:space="preserve">mindestens einmal pro Tag durchführst: </w:t>
      </w:r>
    </w:p>
    <w:p w:rsidR="003D1A07" w:rsidRDefault="003D1A07" w:rsidP="003D1A07">
      <w:pPr>
        <w:ind w:left="1985" w:right="-141" w:hanging="1985"/>
        <w:rPr>
          <w:rFonts w:cs="Arial"/>
          <w:sz w:val="28"/>
        </w:rPr>
      </w:pPr>
      <w:r>
        <w:rPr>
          <w:rFonts w:cs="Arial"/>
          <w:sz w:val="28"/>
        </w:rPr>
        <w:br/>
      </w:r>
      <w:r w:rsidRPr="00D7315F">
        <w:rPr>
          <w:rFonts w:cs="Arial"/>
          <w:sz w:val="28"/>
        </w:rPr>
        <w:sym w:font="Wingdings 2" w:char="F0A3"/>
      </w:r>
      <w:r w:rsidRPr="00D7315F">
        <w:rPr>
          <w:rFonts w:cs="Arial"/>
          <w:sz w:val="28"/>
        </w:rPr>
        <w:t xml:space="preserve"> </w:t>
      </w:r>
      <w:r>
        <w:rPr>
          <w:rFonts w:cs="Arial"/>
          <w:sz w:val="28"/>
        </w:rPr>
        <w:t xml:space="preserve"> </w:t>
      </w:r>
      <w:r w:rsidRPr="00D7315F">
        <w:rPr>
          <w:rFonts w:cs="Arial"/>
          <w:sz w:val="28"/>
        </w:rPr>
        <w:t xml:space="preserve">für dich zu Hause </w:t>
      </w:r>
    </w:p>
    <w:p w:rsidR="003D1A07" w:rsidRDefault="003D1A07" w:rsidP="003D1A07">
      <w:pPr>
        <w:ind w:left="1985" w:right="-141"/>
        <w:rPr>
          <w:rFonts w:cs="Arial"/>
          <w:sz w:val="28"/>
        </w:rPr>
      </w:pPr>
      <w:r w:rsidRPr="00D7315F">
        <w:rPr>
          <w:rFonts w:cs="Arial"/>
          <w:sz w:val="28"/>
        </w:rPr>
        <w:sym w:font="Wingdings 2" w:char="F0A3"/>
      </w:r>
      <w:r w:rsidRPr="00D7315F">
        <w:rPr>
          <w:rFonts w:cs="Arial"/>
          <w:sz w:val="28"/>
        </w:rPr>
        <w:t xml:space="preserve"> </w:t>
      </w:r>
      <w:r>
        <w:rPr>
          <w:rFonts w:cs="Arial"/>
          <w:sz w:val="28"/>
        </w:rPr>
        <w:t xml:space="preserve"> </w:t>
      </w:r>
      <w:r w:rsidRPr="00D7315F">
        <w:rPr>
          <w:rFonts w:cs="Arial"/>
          <w:sz w:val="28"/>
        </w:rPr>
        <w:t xml:space="preserve">zu zweit </w:t>
      </w:r>
    </w:p>
    <w:p w:rsidR="003D1A07" w:rsidRPr="00DC1E57" w:rsidRDefault="003D1A07" w:rsidP="003D1A07">
      <w:pPr>
        <w:ind w:left="1985" w:right="-141"/>
        <w:rPr>
          <w:rFonts w:cs="Arial"/>
          <w:i/>
          <w:sz w:val="28"/>
        </w:rPr>
      </w:pPr>
      <w:r w:rsidRPr="00D7315F">
        <w:rPr>
          <w:rFonts w:cs="Arial"/>
          <w:sz w:val="28"/>
        </w:rPr>
        <w:sym w:font="Wingdings 2" w:char="F0A3"/>
      </w:r>
      <w:r>
        <w:rPr>
          <w:rFonts w:cs="Arial"/>
          <w:sz w:val="28"/>
        </w:rPr>
        <w:t xml:space="preserve"> </w:t>
      </w:r>
      <w:r w:rsidRPr="00D7315F">
        <w:rPr>
          <w:rFonts w:cs="Arial"/>
          <w:sz w:val="28"/>
        </w:rPr>
        <w:t>Anleiten einer Gruppe</w:t>
      </w:r>
    </w:p>
    <w:p w:rsidR="003D1A07" w:rsidRPr="003E1991" w:rsidRDefault="003D1A07" w:rsidP="003D1A07">
      <w:pPr>
        <w:ind w:left="1985" w:right="-141" w:hanging="1985"/>
        <w:rPr>
          <w:rFonts w:cs="Arial"/>
          <w:sz w:val="28"/>
        </w:rPr>
      </w:pPr>
      <w:r>
        <w:rPr>
          <w:rFonts w:cs="Arial"/>
          <w:sz w:val="28"/>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65121A">
        <w:trPr>
          <w:trHeight w:val="850"/>
        </w:trPr>
        <w:tc>
          <w:tcPr>
            <w:tcW w:w="1970" w:type="dxa"/>
            <w:shd w:val="clear" w:color="auto" w:fill="auto"/>
            <w:vAlign w:val="center"/>
          </w:tcPr>
          <w:p w:rsidR="003D1A07" w:rsidRPr="0065121A" w:rsidRDefault="003D1A07" w:rsidP="003D1A07">
            <w:pPr>
              <w:pStyle w:val="Kopfze"/>
              <w:spacing w:line="264" w:lineRule="auto"/>
              <w:jc w:val="center"/>
              <w:rPr>
                <w:rFonts w:ascii="Cambria" w:hAnsi="Cambria" w:cs="Arial"/>
                <w:b/>
              </w:rPr>
            </w:pPr>
            <w:r w:rsidRPr="0065121A">
              <w:rPr>
                <w:rFonts w:ascii="Cambria" w:hAnsi="Cambria"/>
              </w:rPr>
              <w:pict>
                <v:shape id="_x0000_i1080"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Robinson Crusoe</w:t>
            </w:r>
            <w:r>
              <w:rPr>
                <w:rFonts w:ascii="Cambria" w:hAnsi="Cambria" w:cs="Arial"/>
              </w:rPr>
              <w:t xml:space="preserve"> </w:t>
            </w:r>
          </w:p>
          <w:p w:rsidR="003D1A07" w:rsidRPr="0065121A" w:rsidRDefault="003D1A07" w:rsidP="003D1A07">
            <w:pPr>
              <w:pStyle w:val="Kopfze"/>
              <w:spacing w:line="264" w:lineRule="auto"/>
              <w:jc w:val="center"/>
              <w:rPr>
                <w:rFonts w:ascii="Cambria" w:hAnsi="Cambria" w:cs="Arial"/>
              </w:rPr>
            </w:pPr>
            <w:r>
              <w:rPr>
                <w:rFonts w:ascii="Cambria" w:hAnsi="Cambria" w:cs="Arial"/>
              </w:rPr>
              <w:t>Auftrag 9</w:t>
            </w:r>
          </w:p>
        </w:tc>
        <w:tc>
          <w:tcPr>
            <w:tcW w:w="5386" w:type="dxa"/>
            <w:shd w:val="clear" w:color="auto" w:fill="auto"/>
            <w:vAlign w:val="center"/>
          </w:tcPr>
          <w:p w:rsidR="003D1A07" w:rsidRPr="00EF0C7A" w:rsidRDefault="003D1A07" w:rsidP="003D1A07">
            <w:pPr>
              <w:pStyle w:val="Kopfze"/>
              <w:ind w:left="142"/>
              <w:jc w:val="left"/>
              <w:rPr>
                <w:rFonts w:ascii="Cambria" w:hAnsi="Cambria" w:cs="Arial"/>
                <w:b/>
                <w:sz w:val="36"/>
              </w:rPr>
            </w:pPr>
            <w:r>
              <w:rPr>
                <w:rFonts w:ascii="Cambria" w:hAnsi="Cambria" w:cs="Arial"/>
                <w:b/>
                <w:sz w:val="36"/>
              </w:rPr>
              <w:t>Schiffbruch</w:t>
            </w:r>
            <w:r>
              <w:rPr>
                <w:rFonts w:ascii="Cambria" w:hAnsi="Cambria" w:cs="Arial"/>
                <w:b/>
                <w:sz w:val="36"/>
              </w:rPr>
              <w:br/>
            </w:r>
            <w:r w:rsidRPr="00EF0C7A">
              <w:rPr>
                <w:rFonts w:ascii="Cambria" w:hAnsi="Cambria" w:cs="Arial"/>
                <w:sz w:val="36"/>
              </w:rPr>
              <w:sym w:font="Wingdings" w:char="F0F0"/>
            </w:r>
            <w:r>
              <w:rPr>
                <w:rFonts w:ascii="Cambria" w:hAnsi="Cambria" w:cs="Arial"/>
                <w:sz w:val="36"/>
              </w:rPr>
              <w:t>Anleiten üben</w:t>
            </w:r>
          </w:p>
        </w:tc>
      </w:tr>
    </w:tbl>
    <w:p w:rsidR="003D1A07" w:rsidRPr="0065121A" w:rsidRDefault="003D1A07" w:rsidP="003D1A07">
      <w:pPr>
        <w:rPr>
          <w:rFonts w:cs="Arial"/>
        </w:rPr>
      </w:pPr>
    </w:p>
    <w:p w:rsidR="003D1A07" w:rsidRPr="00D139B1" w:rsidRDefault="003D1A07" w:rsidP="003D1A07">
      <w:pPr>
        <w:ind w:left="1701" w:right="709" w:hanging="2127"/>
        <w:rPr>
          <w:rFonts w:cs="Arial"/>
          <w:sz w:val="28"/>
        </w:rPr>
      </w:pPr>
      <w:r w:rsidRPr="0065121A">
        <w:rPr>
          <w:rFonts w:cs="Arial"/>
          <w:noProof/>
          <w:lang w:val="en-US"/>
        </w:rPr>
        <w:pict>
          <v:shape id="_x0000_i1081" type="#_x0000_t75" style="width:33.75pt;height:25.5pt">
            <v:imagedata r:id="rId9" o:title="BG_LTB_Button1"/>
          </v:shape>
        </w:pict>
      </w:r>
      <w:r w:rsidRPr="0065121A">
        <w:rPr>
          <w:rFonts w:cs="Arial"/>
          <w:noProof/>
          <w:lang w:val="de-CH"/>
        </w:rPr>
        <w:tab/>
      </w:r>
      <w:r>
        <w:rPr>
          <w:rFonts w:cs="Arial"/>
          <w:noProof/>
          <w:sz w:val="28"/>
          <w:lang w:val="de-CH"/>
        </w:rPr>
        <w:t xml:space="preserve">Die </w:t>
      </w:r>
      <w:r>
        <w:rPr>
          <w:rFonts w:ascii="Cambria (Designkörper)" w:hAnsi="Cambria (Designkörper)" w:cs="Arial"/>
          <w:sz w:val="28"/>
        </w:rPr>
        <w:t>‹</w:t>
      </w:r>
      <w:r>
        <w:rPr>
          <w:rFonts w:cs="Arial"/>
          <w:noProof/>
          <w:sz w:val="28"/>
          <w:lang w:val="de-CH"/>
        </w:rPr>
        <w:t>Cinque Ports› gerät in ein starkes Unwetter und kentert, geht dabei kaputt und geht unter.</w:t>
      </w:r>
      <w:r>
        <w:rPr>
          <w:rFonts w:cs="Arial"/>
          <w:sz w:val="28"/>
        </w:rPr>
        <w:br/>
        <w:t>Ihr</w:t>
      </w:r>
      <w:r w:rsidRPr="00F176B8">
        <w:rPr>
          <w:rFonts w:cs="Arial"/>
          <w:sz w:val="28"/>
        </w:rPr>
        <w:t xml:space="preserve"> </w:t>
      </w:r>
      <w:r>
        <w:rPr>
          <w:rFonts w:cs="Arial"/>
          <w:sz w:val="28"/>
        </w:rPr>
        <w:t>habt</w:t>
      </w:r>
      <w:r w:rsidRPr="00F176B8">
        <w:rPr>
          <w:rFonts w:cs="Arial"/>
          <w:sz w:val="28"/>
        </w:rPr>
        <w:t xml:space="preserve"> </w:t>
      </w:r>
      <w:r>
        <w:rPr>
          <w:rFonts w:cs="Arial"/>
          <w:sz w:val="28"/>
        </w:rPr>
        <w:t xml:space="preserve">dazu </w:t>
      </w:r>
      <w:r w:rsidRPr="00F176B8">
        <w:rPr>
          <w:rFonts w:cs="Arial"/>
          <w:sz w:val="28"/>
        </w:rPr>
        <w:t xml:space="preserve">eine </w:t>
      </w:r>
      <w:r w:rsidRPr="00F176B8">
        <w:rPr>
          <w:rFonts w:cs="Arial"/>
          <w:sz w:val="36"/>
        </w:rPr>
        <w:t>E</w:t>
      </w:r>
      <w:r w:rsidRPr="00F176B8">
        <w:rPr>
          <w:rFonts w:cs="Arial"/>
          <w:sz w:val="28"/>
        </w:rPr>
        <w:t>rlebnisübung gemacht:</w:t>
      </w:r>
      <w:r w:rsidRPr="00F176B8">
        <w:rPr>
          <w:rFonts w:cs="Arial"/>
          <w:sz w:val="28"/>
        </w:rPr>
        <w:br/>
      </w:r>
      <w:r>
        <w:rPr>
          <w:rFonts w:cs="Arial"/>
          <w:sz w:val="28"/>
        </w:rPr>
        <w:t xml:space="preserve">E15 </w:t>
      </w:r>
      <w:r>
        <w:rPr>
          <w:rFonts w:ascii="Cambria (Designkörper)" w:hAnsi="Cambria (Designkörper)" w:cs="Arial"/>
          <w:sz w:val="28"/>
        </w:rPr>
        <w:t>‹</w:t>
      </w:r>
      <w:r w:rsidRPr="00AE1E88">
        <w:rPr>
          <w:rFonts w:cs="Arial"/>
          <w:sz w:val="28"/>
        </w:rPr>
        <w:t>Schiffbruch</w:t>
      </w:r>
      <w:r>
        <w:rPr>
          <w:rFonts w:cs="Arial"/>
          <w:sz w:val="28"/>
        </w:rPr>
        <w:t>›</w:t>
      </w:r>
      <w:r w:rsidRPr="00AE1E88">
        <w:rPr>
          <w:rFonts w:cs="Arial"/>
          <w:sz w:val="28"/>
        </w:rPr>
        <w:br/>
      </w:r>
      <w:r>
        <w:rPr>
          <w:rFonts w:cs="Arial"/>
          <w:sz w:val="28"/>
        </w:rPr>
        <w:t>Wie hast du diese Übung erlebt?</w:t>
      </w:r>
      <w:r>
        <w:rPr>
          <w:rFonts w:cs="Arial"/>
          <w:sz w:val="28"/>
        </w:rPr>
        <w:br/>
        <w:t>Was hat es dazu gebraucht, damit es funktioniert hat?</w:t>
      </w:r>
      <w:r>
        <w:rPr>
          <w:rFonts w:cs="Arial"/>
          <w:sz w:val="28"/>
        </w:rPr>
        <w:br/>
        <w:t>Wie habt ihr es gemacht? Beschreibe den Ablauf!</w:t>
      </w:r>
    </w:p>
    <w:p w:rsidR="003D1A07" w:rsidRPr="0065121A" w:rsidRDefault="003D1A07" w:rsidP="003D1A07">
      <w:pPr>
        <w:ind w:right="709"/>
        <w:rPr>
          <w:rFonts w:cs="Arial"/>
        </w:rPr>
      </w:pPr>
    </w:p>
    <w:p w:rsidR="003D1A07" w:rsidRPr="00F176B8" w:rsidRDefault="003D1A07" w:rsidP="003D1A07">
      <w:pPr>
        <w:ind w:left="1701" w:right="709" w:hanging="2127"/>
        <w:rPr>
          <w:rFonts w:cs="Arial"/>
          <w:sz w:val="28"/>
        </w:rPr>
      </w:pPr>
      <w:r w:rsidRPr="00C80EF8">
        <w:rPr>
          <w:rFonts w:cs="Arial"/>
          <w:noProof/>
          <w:lang w:val="en-US"/>
        </w:rPr>
        <w:pict>
          <v:shape id="_x0000_i1082" type="#_x0000_t75" style="width:33.75pt;height:25.5pt">
            <v:imagedata r:id="rId9" o:title="BG_LTB_Button1"/>
          </v:shape>
        </w:pict>
      </w:r>
      <w:r w:rsidRPr="00C80EF8">
        <w:rPr>
          <w:rFonts w:cs="Arial"/>
          <w:noProof/>
          <w:lang w:val="en-US"/>
        </w:rPr>
        <w:pict>
          <v:shape id="_x0000_i1083" type="#_x0000_t75" style="width:33.75pt;height:25.5pt">
            <v:imagedata r:id="rId9" o:title="BG_LTB_Button1"/>
          </v:shape>
        </w:pict>
      </w:r>
      <w:r w:rsidRPr="0065121A">
        <w:rPr>
          <w:rFonts w:cs="Arial"/>
        </w:rPr>
        <w:tab/>
      </w:r>
      <w:r w:rsidRPr="00A53D3C">
        <w:rPr>
          <w:rFonts w:cs="Arial"/>
          <w:b/>
          <w:sz w:val="28"/>
        </w:rPr>
        <w:t>Anleiten üben</w:t>
      </w:r>
      <w:r>
        <w:rPr>
          <w:rFonts w:cs="Arial"/>
          <w:sz w:val="28"/>
        </w:rPr>
        <w:br/>
        <w:t xml:space="preserve">Bald wirst du </w:t>
      </w:r>
      <w:r w:rsidRPr="00F176B8">
        <w:rPr>
          <w:rFonts w:cs="Arial"/>
          <w:sz w:val="28"/>
        </w:rPr>
        <w:t xml:space="preserve">diese Übung </w:t>
      </w:r>
      <w:r>
        <w:rPr>
          <w:rFonts w:cs="Arial"/>
          <w:sz w:val="28"/>
        </w:rPr>
        <w:t xml:space="preserve">mit anderen </w:t>
      </w:r>
      <w:r w:rsidRPr="00F176B8">
        <w:rPr>
          <w:rFonts w:cs="Arial"/>
          <w:sz w:val="28"/>
        </w:rPr>
        <w:t>durchführen und sie ihnen erklären.</w:t>
      </w:r>
      <w:r w:rsidRPr="00F176B8">
        <w:rPr>
          <w:rFonts w:cs="Arial"/>
          <w:sz w:val="28"/>
        </w:rPr>
        <w:br/>
        <w:t>Schreibe auf,</w:t>
      </w:r>
    </w:p>
    <w:p w:rsidR="003D1A07" w:rsidRPr="00653175" w:rsidRDefault="003D1A07" w:rsidP="003D1A07">
      <w:pPr>
        <w:ind w:left="1985" w:right="709" w:hanging="284"/>
        <w:rPr>
          <w:rFonts w:cs="Arial"/>
        </w:rPr>
      </w:pPr>
      <w:r w:rsidRPr="00F176B8">
        <w:rPr>
          <w:rFonts w:cs="Arial"/>
          <w:sz w:val="28"/>
        </w:rPr>
        <w:t>... was du sagen möchtest.</w:t>
      </w:r>
      <w:r w:rsidRPr="00F176B8">
        <w:rPr>
          <w:rFonts w:cs="Arial"/>
          <w:sz w:val="28"/>
        </w:rPr>
        <w:br/>
      </w:r>
      <w:r w:rsidRPr="00653175">
        <w:rPr>
          <w:rFonts w:cs="Arial"/>
        </w:rPr>
        <w:sym w:font="Wingdings" w:char="F0F0"/>
      </w:r>
      <w:r w:rsidRPr="00653175">
        <w:rPr>
          <w:rFonts w:cs="Arial"/>
        </w:rPr>
        <w:t xml:space="preserve"> Zuerst kommt ihr …. Dann… Am Schluss…</w:t>
      </w:r>
    </w:p>
    <w:p w:rsidR="003D1A07" w:rsidRPr="00F176B8" w:rsidRDefault="003D1A07" w:rsidP="003D1A07">
      <w:pPr>
        <w:ind w:left="1701" w:right="709"/>
        <w:rPr>
          <w:rFonts w:cs="Arial"/>
          <w:sz w:val="28"/>
        </w:rPr>
      </w:pPr>
      <w:r w:rsidRPr="00F176B8">
        <w:rPr>
          <w:rFonts w:cs="Arial"/>
          <w:sz w:val="28"/>
        </w:rPr>
        <w:t>… welches Material du dazu benötigst.</w:t>
      </w:r>
    </w:p>
    <w:p w:rsidR="003D1A07" w:rsidRDefault="003D1A07" w:rsidP="003D1A07">
      <w:pPr>
        <w:ind w:left="1985" w:right="709"/>
        <w:rPr>
          <w:rFonts w:cs="Arial"/>
        </w:rPr>
      </w:pPr>
      <w:r w:rsidRPr="00F176B8">
        <w:rPr>
          <w:rFonts w:cs="Arial"/>
          <w:sz w:val="28"/>
        </w:rPr>
        <w:t xml:space="preserve">… was du sagst, wenn die Übung nicht funktioniert und </w:t>
      </w:r>
      <w:r>
        <w:rPr>
          <w:rFonts w:cs="Arial"/>
          <w:sz w:val="28"/>
        </w:rPr>
        <w:t xml:space="preserve">die Gruppe </w:t>
      </w:r>
      <w:r w:rsidRPr="00F176B8">
        <w:rPr>
          <w:rFonts w:cs="Arial"/>
          <w:sz w:val="28"/>
        </w:rPr>
        <w:t xml:space="preserve">nochmals </w:t>
      </w:r>
      <w:r>
        <w:rPr>
          <w:rFonts w:cs="Arial"/>
          <w:sz w:val="28"/>
        </w:rPr>
        <w:t>von vorne beginnen muss.</w:t>
      </w:r>
      <w:r>
        <w:rPr>
          <w:rFonts w:cs="Arial"/>
          <w:sz w:val="28"/>
        </w:rPr>
        <w:br/>
      </w:r>
      <w:r w:rsidRPr="0063573D">
        <w:rPr>
          <w:rFonts w:cs="Arial"/>
        </w:rPr>
        <w:sym w:font="Wingdings" w:char="F0F0"/>
      </w:r>
      <w:r w:rsidRPr="0063573D">
        <w:rPr>
          <w:rFonts w:cs="Arial"/>
        </w:rPr>
        <w:t xml:space="preserve"> Z-Element </w:t>
      </w:r>
      <w:r w:rsidRPr="0063573D">
        <w:rPr>
          <w:rFonts w:cs="Arial"/>
        </w:rPr>
        <w:sym w:font="Wingdings" w:char="F0F0"/>
      </w:r>
      <w:r w:rsidRPr="0063573D">
        <w:rPr>
          <w:rFonts w:cs="Arial"/>
        </w:rPr>
        <w:t xml:space="preserve"> arbeitsblaetter_sus </w:t>
      </w:r>
      <w:r w:rsidRPr="0063573D">
        <w:rPr>
          <w:rFonts w:cs="Arial"/>
        </w:rPr>
        <w:sym w:font="Wingdings" w:char="F0F0"/>
      </w:r>
      <w:r>
        <w:rPr>
          <w:rFonts w:cs="Arial"/>
        </w:rPr>
        <w:t xml:space="preserve"> </w:t>
      </w:r>
    </w:p>
    <w:p w:rsidR="003D1A07" w:rsidRPr="0063573D" w:rsidRDefault="003D1A07" w:rsidP="003D1A07">
      <w:pPr>
        <w:ind w:left="1985" w:right="709"/>
        <w:rPr>
          <w:rFonts w:cs="Arial"/>
        </w:rPr>
      </w:pPr>
      <w:r w:rsidRPr="0063573D">
        <w:rPr>
          <w:rFonts w:cs="Arial"/>
        </w:rPr>
        <w:t>ab6_ueberleitung_text_uebung</w:t>
      </w:r>
    </w:p>
    <w:p w:rsidR="003D1A07" w:rsidRPr="00F176B8" w:rsidRDefault="003D1A07" w:rsidP="003D1A07">
      <w:pPr>
        <w:ind w:left="1701" w:right="709"/>
        <w:rPr>
          <w:rFonts w:cs="Arial"/>
          <w:sz w:val="28"/>
        </w:rPr>
      </w:pPr>
    </w:p>
    <w:p w:rsidR="003D1A07" w:rsidRPr="00E72323" w:rsidRDefault="003D1A07" w:rsidP="003D1A07">
      <w:pPr>
        <w:ind w:left="1985" w:right="709" w:hanging="1985"/>
        <w:rPr>
          <w:rFonts w:cs="Arial"/>
          <w:sz w:val="28"/>
        </w:rPr>
      </w:pPr>
      <w:r>
        <w:rPr>
          <w:rFonts w:cs="Arial"/>
          <w:sz w:val="28"/>
        </w:rPr>
        <w:tab/>
      </w:r>
    </w:p>
    <w:p w:rsidR="003D1A07" w:rsidRPr="0065121A" w:rsidRDefault="003D1A07" w:rsidP="003D1A07">
      <w:pPr>
        <w:ind w:left="1985" w:right="709" w:hanging="1985"/>
        <w:rPr>
          <w:rFonts w:cs="Arial"/>
        </w:rPr>
      </w:pPr>
    </w:p>
    <w:p w:rsidR="003D1A07" w:rsidRPr="00DE51D5" w:rsidRDefault="003D1A07" w:rsidP="003D1A07">
      <w:pPr>
        <w:spacing w:after="120"/>
        <w:ind w:left="1985" w:right="709" w:hanging="2269"/>
        <w:rPr>
          <w:rFonts w:cs="Arial"/>
          <w:sz w:val="28"/>
        </w:rPr>
      </w:pPr>
      <w:r w:rsidRPr="00C80EF8">
        <w:rPr>
          <w:rFonts w:cs="Arial"/>
          <w:noProof/>
          <w:lang w:val="en-US"/>
        </w:rPr>
        <w:pict>
          <v:shape id="_x0000_i1084" type="#_x0000_t75" style="width:33.75pt;height:25.5pt">
            <v:imagedata r:id="rId9" o:title="BG_LTB_Button1"/>
          </v:shape>
        </w:pict>
      </w:r>
      <w:r w:rsidRPr="00C80EF8">
        <w:rPr>
          <w:rFonts w:cs="Arial"/>
          <w:noProof/>
          <w:lang w:val="en-US"/>
        </w:rPr>
        <w:pict>
          <v:shape id="_x0000_i1085" type="#_x0000_t75" style="width:33.75pt;height:25.5pt">
            <v:imagedata r:id="rId9" o:title="BG_LTB_Button1"/>
          </v:shape>
        </w:pict>
      </w:r>
      <w:r w:rsidRPr="00C80EF8">
        <w:rPr>
          <w:rFonts w:cs="Arial"/>
          <w:noProof/>
          <w:lang w:val="en-US"/>
        </w:rPr>
        <w:pict>
          <v:shape id="_x0000_i1086" type="#_x0000_t75" style="width:33.75pt;height:25.5pt">
            <v:imagedata r:id="rId9" o:title="BG_LTB_Button1"/>
          </v:shape>
        </w:pict>
      </w:r>
      <w:r>
        <w:rPr>
          <w:rFonts w:cs="Arial"/>
          <w:sz w:val="28"/>
        </w:rPr>
        <w:t>Gibt es</w:t>
      </w:r>
      <w:r w:rsidRPr="00F176B8">
        <w:rPr>
          <w:rFonts w:cs="Arial"/>
          <w:sz w:val="28"/>
        </w:rPr>
        <w:t xml:space="preserve"> </w:t>
      </w:r>
      <w:r>
        <w:rPr>
          <w:rFonts w:cs="Arial"/>
          <w:sz w:val="28"/>
        </w:rPr>
        <w:t>noch andere Übungen, die du erklären wirst?</w:t>
      </w:r>
      <w:r>
        <w:rPr>
          <w:rFonts w:cs="Arial"/>
          <w:sz w:val="28"/>
        </w:rPr>
        <w:br/>
      </w:r>
      <w:r w:rsidRPr="00F176B8">
        <w:rPr>
          <w:rFonts w:cs="Arial"/>
          <w:sz w:val="28"/>
        </w:rPr>
        <w:t>Schreibe auch zu diesen eine</w:t>
      </w:r>
      <w:r>
        <w:rPr>
          <w:rFonts w:cs="Arial"/>
          <w:sz w:val="28"/>
        </w:rPr>
        <w:t xml:space="preserve"> Anleitungshilfe</w:t>
      </w:r>
      <w:r w:rsidRPr="00F176B8">
        <w:rPr>
          <w:rFonts w:cs="Arial"/>
          <w:sz w:val="28"/>
        </w:rPr>
        <w:t>.</w:t>
      </w:r>
    </w:p>
    <w:p w:rsidR="003D1A07" w:rsidRDefault="003D1A07" w:rsidP="003D1A07">
      <w:pPr>
        <w:ind w:right="709"/>
        <w:rPr>
          <w:rFonts w:cs="Arial"/>
          <w:sz w:val="22"/>
        </w:rPr>
      </w:pPr>
      <w:r>
        <w:rPr>
          <w:rFonts w:cs="Arial"/>
          <w:sz w:val="22"/>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2526A4">
        <w:trPr>
          <w:trHeight w:val="850"/>
        </w:trPr>
        <w:tc>
          <w:tcPr>
            <w:tcW w:w="1970" w:type="dxa"/>
            <w:shd w:val="clear" w:color="auto" w:fill="auto"/>
            <w:vAlign w:val="center"/>
          </w:tcPr>
          <w:p w:rsidR="003D1A07" w:rsidRPr="002526A4" w:rsidRDefault="003D1A07" w:rsidP="003D1A07">
            <w:pPr>
              <w:pStyle w:val="Kopfze"/>
              <w:spacing w:line="264" w:lineRule="auto"/>
              <w:jc w:val="center"/>
              <w:rPr>
                <w:rFonts w:ascii="Cambria" w:hAnsi="Cambria" w:cs="Arial"/>
                <w:b/>
              </w:rPr>
            </w:pPr>
            <w:r w:rsidRPr="002526A4">
              <w:rPr>
                <w:rFonts w:ascii="Cambria" w:hAnsi="Cambria"/>
              </w:rPr>
              <w:pict>
                <v:shape id="_x0000_i1087" type="#_x0000_t75" style="width:89.25pt;height:44.65pt">
                  <v:imagedata r:id="rId8" o:title="bege_bez_rgb_50mm"/>
                </v:shape>
              </w:pict>
            </w:r>
          </w:p>
        </w:tc>
        <w:tc>
          <w:tcPr>
            <w:tcW w:w="1701" w:type="dxa"/>
            <w:shd w:val="clear" w:color="auto" w:fill="auto"/>
            <w:vAlign w:val="bottom"/>
          </w:tcPr>
          <w:p w:rsidR="003D1A07" w:rsidRPr="002526A4" w:rsidRDefault="003D1A07" w:rsidP="003D1A07">
            <w:pPr>
              <w:pStyle w:val="Kopfze"/>
              <w:spacing w:line="264" w:lineRule="auto"/>
              <w:jc w:val="center"/>
              <w:rPr>
                <w:rFonts w:ascii="Cambria" w:hAnsi="Cambria" w:cs="Arial"/>
                <w:b/>
              </w:rPr>
            </w:pPr>
            <w:r w:rsidRPr="002526A4">
              <w:rPr>
                <w:rFonts w:ascii="Cambria" w:hAnsi="Cambria" w:cs="Arial"/>
              </w:rPr>
              <w:t xml:space="preserve">Lesetagebuch </w:t>
            </w:r>
            <w:r w:rsidRPr="002526A4">
              <w:rPr>
                <w:rFonts w:ascii="Cambria" w:hAnsi="Cambria" w:cs="Arial"/>
                <w:b/>
              </w:rPr>
              <w:t>Robinson Crusoe</w:t>
            </w:r>
          </w:p>
          <w:p w:rsidR="003D1A07" w:rsidRPr="002526A4" w:rsidRDefault="003D1A07" w:rsidP="003D1A07">
            <w:pPr>
              <w:pStyle w:val="Kopfze"/>
              <w:spacing w:line="264" w:lineRule="auto"/>
              <w:jc w:val="center"/>
              <w:rPr>
                <w:rFonts w:ascii="Cambria" w:hAnsi="Cambria" w:cs="Arial"/>
              </w:rPr>
            </w:pPr>
            <w:r w:rsidRPr="002526A4">
              <w:rPr>
                <w:rFonts w:ascii="Cambria" w:hAnsi="Cambria" w:cs="Arial"/>
              </w:rPr>
              <w:t>Auftrag 10</w:t>
            </w:r>
          </w:p>
        </w:tc>
        <w:tc>
          <w:tcPr>
            <w:tcW w:w="5386" w:type="dxa"/>
            <w:shd w:val="clear" w:color="auto" w:fill="auto"/>
            <w:vAlign w:val="center"/>
          </w:tcPr>
          <w:p w:rsidR="003D1A07" w:rsidRPr="00653175" w:rsidRDefault="003D1A07" w:rsidP="003D1A07">
            <w:pPr>
              <w:pStyle w:val="Kopfze"/>
              <w:ind w:left="142"/>
              <w:jc w:val="left"/>
              <w:rPr>
                <w:rFonts w:ascii="Cambria" w:hAnsi="Cambria" w:cs="Arial"/>
                <w:b/>
                <w:sz w:val="36"/>
              </w:rPr>
            </w:pPr>
            <w:r w:rsidRPr="00653175">
              <w:rPr>
                <w:rFonts w:ascii="Cambria" w:hAnsi="Cambria" w:cs="Arial"/>
                <w:b/>
                <w:sz w:val="36"/>
              </w:rPr>
              <w:t>Sich selbst zuhören</w:t>
            </w:r>
          </w:p>
        </w:tc>
      </w:tr>
    </w:tbl>
    <w:p w:rsidR="003D1A07" w:rsidRPr="002526A4" w:rsidRDefault="003D1A07" w:rsidP="003D1A07">
      <w:pPr>
        <w:rPr>
          <w:rFonts w:cs="Arial"/>
        </w:rPr>
      </w:pPr>
    </w:p>
    <w:p w:rsidR="003D1A07" w:rsidRPr="002526A4" w:rsidRDefault="003D1A07" w:rsidP="003D1A07">
      <w:pPr>
        <w:ind w:left="1701" w:right="709" w:hanging="2127"/>
        <w:rPr>
          <w:rFonts w:cs="Arial"/>
          <w:noProof/>
          <w:sz w:val="28"/>
          <w:lang w:val="de-CH"/>
        </w:rPr>
      </w:pPr>
      <w:r w:rsidRPr="002526A4">
        <w:rPr>
          <w:rFonts w:cs="Arial"/>
          <w:noProof/>
          <w:lang w:val="en-US"/>
        </w:rPr>
        <w:pict>
          <v:shape id="_x0000_i1088" type="#_x0000_t75" style="width:33.75pt;height:25.5pt">
            <v:imagedata r:id="rId9" o:title="BG_LTB_Button1"/>
          </v:shape>
        </w:pict>
      </w:r>
      <w:r w:rsidRPr="002526A4">
        <w:rPr>
          <w:rFonts w:cs="Arial"/>
          <w:noProof/>
          <w:lang w:val="de-CH"/>
        </w:rPr>
        <w:tab/>
      </w:r>
      <w:r w:rsidRPr="002526A4">
        <w:rPr>
          <w:rFonts w:cs="Arial"/>
          <w:noProof/>
          <w:sz w:val="28"/>
          <w:lang w:val="de-CH"/>
        </w:rPr>
        <w:t xml:space="preserve">Wenn man sich selbst zuhört, tönt das oft sehr </w:t>
      </w:r>
      <w:r>
        <w:rPr>
          <w:rFonts w:cs="Arial"/>
          <w:noProof/>
          <w:sz w:val="28"/>
          <w:lang w:val="de-CH"/>
        </w:rPr>
        <w:t>seltsam</w:t>
      </w:r>
      <w:r w:rsidRPr="002526A4">
        <w:rPr>
          <w:rFonts w:cs="Arial"/>
          <w:noProof/>
          <w:sz w:val="28"/>
          <w:lang w:val="de-CH"/>
        </w:rPr>
        <w:t>.</w:t>
      </w:r>
    </w:p>
    <w:p w:rsidR="003D1A07" w:rsidRPr="002526A4" w:rsidRDefault="003D1A07" w:rsidP="003D1A07">
      <w:pPr>
        <w:ind w:left="1701" w:right="709" w:hanging="2127"/>
        <w:rPr>
          <w:rFonts w:cs="Arial"/>
        </w:rPr>
      </w:pPr>
      <w:r w:rsidRPr="002526A4">
        <w:rPr>
          <w:rFonts w:cs="Arial"/>
          <w:noProof/>
          <w:sz w:val="28"/>
          <w:lang w:val="de-CH"/>
        </w:rPr>
        <w:tab/>
        <w:t>Übe zuerst die verschiedenen Textstellen möglichst gu</w:t>
      </w:r>
      <w:r>
        <w:rPr>
          <w:rFonts w:cs="Arial"/>
          <w:noProof/>
          <w:sz w:val="28"/>
          <w:lang w:val="de-CH"/>
        </w:rPr>
        <w:t>t zu lesen. Übe dann, sie in der richtigen Stimmung der passenden Rolle zuzuordnen und einzustudieren</w:t>
      </w:r>
      <w:r w:rsidRPr="002526A4">
        <w:rPr>
          <w:rFonts w:cs="Arial"/>
          <w:noProof/>
          <w:sz w:val="28"/>
          <w:lang w:val="de-CH"/>
        </w:rPr>
        <w:t>.</w:t>
      </w:r>
      <w:r>
        <w:rPr>
          <w:rFonts w:cs="Arial"/>
          <w:noProof/>
          <w:sz w:val="28"/>
          <w:lang w:val="de-CH"/>
        </w:rPr>
        <w:t xml:space="preserve"> </w:t>
      </w:r>
      <w:r w:rsidRPr="002526A4">
        <w:rPr>
          <w:rFonts w:cs="Arial"/>
          <w:noProof/>
          <w:sz w:val="28"/>
          <w:lang w:val="de-CH"/>
        </w:rPr>
        <w:t>Wenn du bereit bist, organisie</w:t>
      </w:r>
      <w:r>
        <w:rPr>
          <w:rFonts w:cs="Arial"/>
          <w:noProof/>
          <w:sz w:val="28"/>
          <w:lang w:val="de-CH"/>
        </w:rPr>
        <w:t>rst du dir eine Aufnahmemöglich</w:t>
      </w:r>
      <w:r w:rsidRPr="002526A4">
        <w:rPr>
          <w:rFonts w:cs="Arial"/>
          <w:noProof/>
          <w:sz w:val="28"/>
          <w:lang w:val="de-CH"/>
        </w:rPr>
        <w:t>keit (Telefon, Pad,…) und nimmst deinen Text auf.</w:t>
      </w:r>
    </w:p>
    <w:p w:rsidR="003D1A07" w:rsidRPr="002526A4" w:rsidRDefault="003D1A07" w:rsidP="003D1A07">
      <w:pPr>
        <w:ind w:left="1701" w:right="709" w:hanging="2127"/>
        <w:rPr>
          <w:rFonts w:cs="Arial"/>
          <w:sz w:val="28"/>
        </w:rPr>
      </w:pPr>
      <w:r w:rsidRPr="002526A4">
        <w:rPr>
          <w:rFonts w:cs="Arial"/>
          <w:noProof/>
          <w:lang w:val="en-US"/>
        </w:rPr>
        <w:pict>
          <v:shape id="_x0000_i1089" type="#_x0000_t75" style="width:33.75pt;height:25.5pt">
            <v:imagedata r:id="rId9" o:title="BG_LTB_Button1"/>
          </v:shape>
        </w:pict>
      </w:r>
      <w:r w:rsidRPr="002526A4">
        <w:rPr>
          <w:rFonts w:cs="Arial"/>
          <w:noProof/>
          <w:lang w:val="en-US"/>
        </w:rPr>
        <w:pict>
          <v:shape id="_x0000_i1090" type="#_x0000_t75" style="width:33.75pt;height:25.5pt">
            <v:imagedata r:id="rId9" o:title="BG_LTB_Button1"/>
          </v:shape>
        </w:pict>
      </w:r>
      <w:r w:rsidRPr="002526A4">
        <w:rPr>
          <w:rFonts w:cs="Arial"/>
        </w:rPr>
        <w:tab/>
      </w:r>
      <w:r w:rsidRPr="002526A4">
        <w:rPr>
          <w:rFonts w:cs="Arial"/>
          <w:sz w:val="28"/>
        </w:rPr>
        <w:t xml:space="preserve">Höre dir nun selbst zu. </w:t>
      </w:r>
      <w:r w:rsidRPr="002526A4">
        <w:rPr>
          <w:rFonts w:cs="Arial"/>
          <w:sz w:val="28"/>
        </w:rPr>
        <w:br/>
        <w:t>Wie hast du da</w:t>
      </w:r>
      <w:r>
        <w:rPr>
          <w:rFonts w:cs="Arial"/>
          <w:sz w:val="28"/>
        </w:rPr>
        <w:t>s gemacht?</w:t>
      </w:r>
      <w:r>
        <w:rPr>
          <w:rFonts w:cs="Arial"/>
          <w:sz w:val="28"/>
        </w:rPr>
        <w:br/>
        <w:t>Kannst du hören, wen du nachmachst?</w:t>
      </w:r>
      <w:r>
        <w:rPr>
          <w:rFonts w:cs="Arial"/>
          <w:sz w:val="28"/>
        </w:rPr>
        <w:br/>
        <w:t>Welche Rolle liegt dir</w:t>
      </w:r>
      <w:r w:rsidRPr="002526A4">
        <w:rPr>
          <w:rFonts w:cs="Arial"/>
          <w:sz w:val="28"/>
        </w:rPr>
        <w:t xml:space="preserve"> am besten? Was könntest du </w:t>
      </w:r>
      <w:r>
        <w:rPr>
          <w:rFonts w:cs="Arial"/>
          <w:sz w:val="28"/>
        </w:rPr>
        <w:t xml:space="preserve">bei den anderen aufgenommenen Textpassagen </w:t>
      </w:r>
      <w:r w:rsidRPr="002526A4">
        <w:rPr>
          <w:rFonts w:cs="Arial"/>
          <w:sz w:val="28"/>
        </w:rPr>
        <w:t>verändern</w:t>
      </w:r>
      <w:r>
        <w:rPr>
          <w:rFonts w:cs="Arial"/>
          <w:sz w:val="28"/>
        </w:rPr>
        <w:t xml:space="preserve"> oder sogar verbessern</w:t>
      </w:r>
      <w:r w:rsidRPr="002526A4">
        <w:rPr>
          <w:rFonts w:cs="Arial"/>
          <w:sz w:val="28"/>
        </w:rPr>
        <w:t>?</w:t>
      </w:r>
    </w:p>
    <w:p w:rsidR="003D1A07" w:rsidRPr="00F97F7B" w:rsidRDefault="003D1A07" w:rsidP="003D1A07">
      <w:pPr>
        <w:tabs>
          <w:tab w:val="left" w:pos="10065"/>
        </w:tabs>
        <w:spacing w:line="360" w:lineRule="auto"/>
        <w:ind w:left="-284" w:right="-283"/>
        <w:rPr>
          <w:b/>
          <w:sz w:val="28"/>
          <w:highlight w:val="yellow"/>
        </w:rPr>
      </w:pPr>
    </w:p>
    <w:p w:rsidR="003D1A07" w:rsidRPr="002526A4" w:rsidRDefault="003D1A07" w:rsidP="003D1A07">
      <w:pPr>
        <w:tabs>
          <w:tab w:val="left" w:pos="10065"/>
        </w:tabs>
        <w:ind w:left="-284" w:right="-283"/>
        <w:rPr>
          <w:b/>
          <w:sz w:val="28"/>
        </w:rPr>
      </w:pPr>
      <w:r w:rsidRPr="002526A4">
        <w:rPr>
          <w:b/>
          <w:sz w:val="28"/>
        </w:rPr>
        <w:t>laut, wie ein Matrose, der Gefahren weitergibt:</w:t>
      </w:r>
    </w:p>
    <w:p w:rsidR="003D1A07" w:rsidRDefault="003D1A07" w:rsidP="003D1A07">
      <w:pPr>
        <w:tabs>
          <w:tab w:val="left" w:pos="10065"/>
        </w:tabs>
        <w:ind w:right="-283"/>
        <w:rPr>
          <w:sz w:val="28"/>
        </w:rPr>
      </w:pPr>
      <w:r>
        <w:rPr>
          <w:b/>
          <w:sz w:val="28"/>
        </w:rPr>
        <w:t>«</w:t>
      </w:r>
      <w:r>
        <w:rPr>
          <w:sz w:val="28"/>
        </w:rPr>
        <w:t>Mann über Bord!»</w:t>
      </w:r>
      <w:r w:rsidRPr="002526A4">
        <w:rPr>
          <w:sz w:val="28"/>
        </w:rPr>
        <w:t xml:space="preserve"> </w:t>
      </w:r>
      <w:r w:rsidRPr="002526A4">
        <w:rPr>
          <w:sz w:val="28"/>
        </w:rPr>
        <w:br/>
      </w:r>
      <w:r>
        <w:rPr>
          <w:b/>
          <w:sz w:val="28"/>
        </w:rPr>
        <w:t>«</w:t>
      </w:r>
      <w:r>
        <w:rPr>
          <w:sz w:val="28"/>
        </w:rPr>
        <w:t>Mastbruch!»</w:t>
      </w:r>
      <w:r>
        <w:rPr>
          <w:sz w:val="28"/>
        </w:rPr>
        <w:br/>
      </w:r>
      <w:r>
        <w:rPr>
          <w:b/>
          <w:sz w:val="28"/>
        </w:rPr>
        <w:t>«</w:t>
      </w:r>
      <w:r>
        <w:rPr>
          <w:sz w:val="28"/>
        </w:rPr>
        <w:t>Schaden am Steuerruder!»</w:t>
      </w:r>
    </w:p>
    <w:p w:rsidR="003D1A07" w:rsidRPr="002526A4" w:rsidRDefault="003D1A07" w:rsidP="003D1A07">
      <w:pPr>
        <w:tabs>
          <w:tab w:val="left" w:pos="10065"/>
        </w:tabs>
        <w:ind w:right="-283"/>
        <w:rPr>
          <w:sz w:val="28"/>
          <w:lang w:val="de-CH"/>
        </w:rPr>
      </w:pPr>
      <w:r>
        <w:rPr>
          <w:b/>
          <w:sz w:val="28"/>
          <w:lang w:val="de-CH"/>
        </w:rPr>
        <w:t>«</w:t>
      </w:r>
      <w:r w:rsidRPr="002526A4">
        <w:rPr>
          <w:sz w:val="28"/>
          <w:lang w:val="de-CH"/>
        </w:rPr>
        <w:t>Aye, aye, Sir!!</w:t>
      </w:r>
      <w:r>
        <w:rPr>
          <w:sz w:val="28"/>
          <w:lang w:val="de-CH"/>
        </w:rPr>
        <w:t>»</w:t>
      </w:r>
      <w:r w:rsidRPr="002526A4">
        <w:rPr>
          <w:b/>
          <w:sz w:val="28"/>
          <w:lang w:val="de-CH"/>
        </w:rPr>
        <w:br/>
      </w:r>
      <w:r>
        <w:rPr>
          <w:b/>
          <w:sz w:val="28"/>
          <w:lang w:val="de-CH"/>
        </w:rPr>
        <w:t>«</w:t>
      </w:r>
      <w:r>
        <w:rPr>
          <w:sz w:val="28"/>
          <w:lang w:val="de-CH"/>
        </w:rPr>
        <w:t>Land! Land in Sicht!»</w:t>
      </w:r>
    </w:p>
    <w:p w:rsidR="003D1A07" w:rsidRPr="002526A4" w:rsidRDefault="003D1A07" w:rsidP="003D1A07">
      <w:pPr>
        <w:tabs>
          <w:tab w:val="left" w:pos="10065"/>
        </w:tabs>
        <w:ind w:left="-284" w:right="-283"/>
        <w:rPr>
          <w:b/>
          <w:sz w:val="28"/>
        </w:rPr>
      </w:pPr>
      <w:r>
        <w:rPr>
          <w:b/>
          <w:sz w:val="28"/>
        </w:rPr>
        <w:t xml:space="preserve">erschöpft und hoffnungslos </w:t>
      </w:r>
      <w:r w:rsidRPr="002526A4">
        <w:rPr>
          <w:b/>
          <w:sz w:val="28"/>
        </w:rPr>
        <w:t xml:space="preserve">, wie </w:t>
      </w:r>
      <w:r>
        <w:rPr>
          <w:b/>
          <w:sz w:val="28"/>
        </w:rPr>
        <w:t>der Kapitän, bevor sein Schiff sinkt:</w:t>
      </w:r>
    </w:p>
    <w:p w:rsidR="003D1A07" w:rsidRPr="00126114" w:rsidRDefault="003D1A07" w:rsidP="003D1A07">
      <w:pPr>
        <w:rPr>
          <w:sz w:val="28"/>
        </w:rPr>
      </w:pPr>
      <w:r>
        <w:rPr>
          <w:sz w:val="28"/>
        </w:rPr>
        <w:t>«Robinson», sprach der Kapitän mit seltsam gebrochener Stimme, «ich glaube, wir sind verloren. Wenn mich nicht alles täuscht, nehmen wir Kurs auf Westindien oder die Küste von Guayana. Jederzeit kann Land auftauchen. Und dann ist es um das Schiff geschehen!»</w:t>
      </w:r>
    </w:p>
    <w:p w:rsidR="003D1A07" w:rsidRPr="002526A4" w:rsidRDefault="003D1A07" w:rsidP="003D1A07">
      <w:pPr>
        <w:tabs>
          <w:tab w:val="left" w:pos="10065"/>
        </w:tabs>
        <w:ind w:left="-284" w:right="-283"/>
        <w:rPr>
          <w:b/>
          <w:sz w:val="28"/>
        </w:rPr>
      </w:pPr>
      <w:r>
        <w:rPr>
          <w:b/>
          <w:sz w:val="28"/>
        </w:rPr>
        <w:t>ängstlich und verwirrt, wie Robinson nach seiner Strandung auf der Insel:</w:t>
      </w:r>
    </w:p>
    <w:p w:rsidR="003D1A07" w:rsidRDefault="003D1A07" w:rsidP="003D1A07">
      <w:pPr>
        <w:rPr>
          <w:sz w:val="28"/>
        </w:rPr>
      </w:pPr>
      <w:r>
        <w:rPr>
          <w:sz w:val="28"/>
        </w:rPr>
        <w:t>Ich versuchte mich zu orientieren: Rechts und links von mir war Strand – teils felsig, teils sandig. Hinter mir war hügeliges Land – üppig und in einer Art bewachsen, wie ich es noch nie zuvor gesehen hatte.</w:t>
      </w:r>
    </w:p>
    <w:p w:rsidR="003D1A07" w:rsidRDefault="003D1A07" w:rsidP="003D1A07">
      <w:pPr>
        <w:rPr>
          <w:sz w:val="28"/>
        </w:rPr>
      </w:pPr>
      <w:r>
        <w:rPr>
          <w:sz w:val="28"/>
        </w:rPr>
        <w:t>Welche Tiere mochten sich hier verbergen?</w:t>
      </w:r>
    </w:p>
    <w:p w:rsidR="003D1A07" w:rsidRDefault="003D1A07" w:rsidP="003D1A07">
      <w:pPr>
        <w:rPr>
          <w:sz w:val="28"/>
        </w:rPr>
      </w:pPr>
      <w:r>
        <w:rPr>
          <w:sz w:val="28"/>
        </w:rPr>
        <w:t>Vergeblich versuchte ich mich in dem Stimmengewirr zurechtzufinden. Es gurrte, es schnatterte, es kreischte... Das fremdartige Getier bot mir ein wahrhaft exotisches Konzert.</w:t>
      </w:r>
    </w:p>
    <w:p w:rsidR="003D1A07" w:rsidRDefault="003D1A07" w:rsidP="003D1A07">
      <w:pPr>
        <w:rPr>
          <w:sz w:val="28"/>
        </w:rPr>
      </w:pPr>
      <w:r>
        <w:rPr>
          <w:sz w:val="28"/>
        </w:rPr>
        <w:t>Mit Schaudern dachte ich an Krokodile, Riesenschlangen, Raubkatzen...</w:t>
      </w:r>
    </w:p>
    <w:p w:rsidR="003D1A07" w:rsidRDefault="003D1A07" w:rsidP="003D1A07">
      <w:pPr>
        <w:rPr>
          <w:sz w:val="28"/>
        </w:rPr>
      </w:pPr>
      <w:r>
        <w:rPr>
          <w:sz w:val="28"/>
        </w:rPr>
        <w:t>Ein anderer Gedanke machte mir noch grössere Angst: Wenn der Kapitän mit seiner letzten Ortung Recht gehabt hatte, so befand ich mich jetzt in einem Teil der Welt, wo Menschenfresser, wo Kannibalen lebten!</w:t>
      </w:r>
    </w:p>
    <w:p w:rsidR="003D1A07" w:rsidRDefault="003D1A07" w:rsidP="003D1A07">
      <w:pPr>
        <w:rPr>
          <w:sz w:val="28"/>
        </w:rPr>
      </w:pPr>
      <w:r>
        <w:rPr>
          <w:sz w:val="28"/>
        </w:rPr>
        <w:t>Wie sollte ich mich allein und ohne Waffen gegen solch blutrünstige Angreifer wehren?</w:t>
      </w:r>
    </w:p>
    <w:p w:rsidR="003D1A07" w:rsidRPr="00653175" w:rsidRDefault="003D1A07" w:rsidP="003D1A07">
      <w:pPr>
        <w:tabs>
          <w:tab w:val="left" w:pos="10065"/>
        </w:tabs>
        <w:ind w:right="-283"/>
      </w:pPr>
      <w:r>
        <w:rPr>
          <w:sz w:val="10"/>
        </w:rPr>
        <w:br w:type="page"/>
      </w:r>
    </w:p>
    <w:tbl>
      <w:tblPr>
        <w:tblW w:w="9766"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6095"/>
      </w:tblGrid>
      <w:tr w:rsidR="003D1A07" w:rsidRPr="00F176B8">
        <w:trPr>
          <w:trHeight w:val="850"/>
        </w:trPr>
        <w:tc>
          <w:tcPr>
            <w:tcW w:w="1970" w:type="dxa"/>
            <w:shd w:val="clear" w:color="auto" w:fill="auto"/>
            <w:vAlign w:val="center"/>
          </w:tcPr>
          <w:p w:rsidR="003D1A07" w:rsidRPr="00F176B8" w:rsidRDefault="003D1A07" w:rsidP="003D1A07">
            <w:pPr>
              <w:pStyle w:val="Kopfze"/>
              <w:spacing w:line="264" w:lineRule="auto"/>
              <w:jc w:val="center"/>
              <w:rPr>
                <w:rFonts w:ascii="Cambria" w:hAnsi="Cambria" w:cs="Arial"/>
                <w:b/>
              </w:rPr>
            </w:pPr>
            <w:r w:rsidRPr="00F176B8">
              <w:rPr>
                <w:rFonts w:ascii="Cambria" w:hAnsi="Cambria"/>
              </w:rPr>
              <w:pict>
                <v:shape id="_x0000_i1091"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Robinson Crusoe</w:t>
            </w:r>
          </w:p>
          <w:p w:rsidR="003D1A07" w:rsidRPr="00F176B8" w:rsidRDefault="003D1A07" w:rsidP="003D1A07">
            <w:pPr>
              <w:pStyle w:val="Kopfze"/>
              <w:spacing w:line="264" w:lineRule="auto"/>
              <w:jc w:val="center"/>
              <w:rPr>
                <w:rFonts w:ascii="Cambria" w:hAnsi="Cambria" w:cs="Arial"/>
              </w:rPr>
            </w:pPr>
            <w:r w:rsidRPr="00F176B8">
              <w:rPr>
                <w:rFonts w:ascii="Cambria" w:hAnsi="Cambria" w:cs="Arial"/>
              </w:rPr>
              <w:t xml:space="preserve">Auftrag </w:t>
            </w:r>
            <w:r w:rsidRPr="00533C39">
              <w:rPr>
                <w:rFonts w:ascii="Cambria" w:hAnsi="Cambria" w:cs="Arial"/>
                <w:sz w:val="28"/>
              </w:rPr>
              <w:t>S</w:t>
            </w:r>
            <w:r>
              <w:rPr>
                <w:rFonts w:ascii="Cambria" w:hAnsi="Cambria" w:cs="Arial"/>
              </w:rPr>
              <w:t>1</w:t>
            </w:r>
          </w:p>
        </w:tc>
        <w:tc>
          <w:tcPr>
            <w:tcW w:w="6095" w:type="dxa"/>
            <w:tcBorders>
              <w:top w:val="nil"/>
              <w:bottom w:val="nil"/>
            </w:tcBorders>
            <w:shd w:val="clear" w:color="auto" w:fill="F2F2F2"/>
            <w:vAlign w:val="center"/>
          </w:tcPr>
          <w:p w:rsidR="003D1A07" w:rsidRPr="00F176B8" w:rsidRDefault="003D1A07" w:rsidP="003D1A07">
            <w:pPr>
              <w:pStyle w:val="Kopfze"/>
              <w:ind w:left="142"/>
              <w:jc w:val="left"/>
              <w:rPr>
                <w:rFonts w:ascii="Cambria" w:hAnsi="Cambria" w:cs="Arial"/>
                <w:b/>
                <w:sz w:val="36"/>
              </w:rPr>
            </w:pPr>
            <w:r>
              <w:rPr>
                <w:rFonts w:ascii="Cambria" w:hAnsi="Cambria" w:cs="Arial"/>
                <w:b/>
                <w:sz w:val="36"/>
              </w:rPr>
              <w:t>Autorenwerkstatt</w:t>
            </w:r>
          </w:p>
          <w:p w:rsidR="003D1A07" w:rsidRPr="00653175" w:rsidRDefault="003D1A07" w:rsidP="003D1A07">
            <w:pPr>
              <w:pStyle w:val="Kopfze"/>
              <w:ind w:left="142"/>
              <w:jc w:val="left"/>
              <w:rPr>
                <w:rFonts w:ascii="Cambria" w:hAnsi="Cambria" w:cs="Arial"/>
                <w:sz w:val="32"/>
                <w:szCs w:val="32"/>
              </w:rPr>
            </w:pPr>
            <w:r w:rsidRPr="00653175">
              <w:rPr>
                <w:rFonts w:ascii="Cambria" w:hAnsi="Cambria" w:cs="Arial"/>
                <w:sz w:val="32"/>
                <w:szCs w:val="32"/>
              </w:rPr>
              <w:t>Eine bewegte Parallelgeschichte schreiben</w:t>
            </w:r>
          </w:p>
        </w:tc>
      </w:tr>
    </w:tbl>
    <w:p w:rsidR="003D1A07" w:rsidRPr="00533C39" w:rsidRDefault="003D1A07" w:rsidP="003D1A07">
      <w:pPr>
        <w:rPr>
          <w:rFonts w:cs="Arial"/>
          <w:sz w:val="16"/>
        </w:rPr>
      </w:pPr>
    </w:p>
    <w:p w:rsidR="003D1A07" w:rsidRPr="000F1E89" w:rsidRDefault="003D1A07" w:rsidP="003D1A07">
      <w:pPr>
        <w:ind w:left="1985" w:right="709" w:hanging="1985"/>
        <w:rPr>
          <w:rFonts w:cs="Arial"/>
          <w:noProof/>
          <w:sz w:val="28"/>
          <w:lang w:val="de-CH"/>
        </w:rPr>
      </w:pPr>
      <w:r w:rsidRPr="00F176B8">
        <w:rPr>
          <w:rFonts w:cs="Arial"/>
          <w:noProof/>
          <w:lang w:val="en-US"/>
        </w:rPr>
        <w:pict>
          <v:shape id="_x0000_i1092" type="#_x0000_t75" style="width:33.75pt;height:25.5pt">
            <v:imagedata r:id="rId9" o:title="BG_LTB_Button1"/>
          </v:shape>
        </w:pict>
      </w:r>
      <w:r w:rsidRPr="00F176B8">
        <w:rPr>
          <w:rFonts w:cs="Arial"/>
          <w:noProof/>
          <w:lang w:val="de-CH"/>
        </w:rPr>
        <w:tab/>
      </w:r>
      <w:r w:rsidRPr="00831C47">
        <w:rPr>
          <w:rFonts w:cs="Arial"/>
          <w:noProof/>
          <w:sz w:val="28"/>
          <w:lang w:val="de-CH"/>
        </w:rPr>
        <w:t xml:space="preserve">Schreibe nun </w:t>
      </w:r>
      <w:r>
        <w:rPr>
          <w:rFonts w:cs="Arial"/>
          <w:noProof/>
          <w:sz w:val="28"/>
          <w:lang w:val="de-CH"/>
        </w:rPr>
        <w:t>den Anfange einer</w:t>
      </w:r>
      <w:r w:rsidRPr="00831C47">
        <w:rPr>
          <w:rFonts w:cs="Arial"/>
          <w:noProof/>
          <w:sz w:val="28"/>
          <w:lang w:val="de-CH"/>
        </w:rPr>
        <w:t xml:space="preserve"> </w:t>
      </w:r>
      <w:r>
        <w:rPr>
          <w:rFonts w:cs="Arial"/>
          <w:b/>
          <w:noProof/>
          <w:sz w:val="28"/>
          <w:lang w:val="de-CH"/>
        </w:rPr>
        <w:t>eigenen</w:t>
      </w:r>
      <w:r w:rsidRPr="00EF0630">
        <w:rPr>
          <w:rFonts w:cs="Arial"/>
          <w:b/>
          <w:noProof/>
          <w:sz w:val="28"/>
          <w:lang w:val="de-CH"/>
        </w:rPr>
        <w:t xml:space="preserve"> </w:t>
      </w:r>
      <w:r>
        <w:rPr>
          <w:rFonts w:cs="Arial"/>
          <w:b/>
          <w:noProof/>
          <w:sz w:val="28"/>
          <w:lang w:val="de-CH"/>
        </w:rPr>
        <w:t>Robinson-Crusoe</w:t>
      </w:r>
      <w:r w:rsidRPr="00EF0630">
        <w:rPr>
          <w:rFonts w:cs="Arial"/>
          <w:b/>
          <w:noProof/>
          <w:sz w:val="28"/>
          <w:lang w:val="de-CH"/>
        </w:rPr>
        <w:t>-Geschichte</w:t>
      </w:r>
      <w:r w:rsidRPr="00831C47">
        <w:rPr>
          <w:rFonts w:cs="Arial"/>
          <w:noProof/>
          <w:sz w:val="28"/>
          <w:lang w:val="de-CH"/>
        </w:rPr>
        <w:t>!</w:t>
      </w:r>
      <w:r>
        <w:rPr>
          <w:rFonts w:cs="Arial"/>
          <w:noProof/>
          <w:sz w:val="28"/>
          <w:lang w:val="de-CH"/>
        </w:rPr>
        <w:br/>
        <w:t>Du wirst eine Parallelgeschichte schreiben, in dem du den Originaltext</w:t>
      </w:r>
      <w:r w:rsidRPr="000F1E89">
        <w:rPr>
          <w:rFonts w:cs="Arial"/>
          <w:noProof/>
          <w:sz w:val="28"/>
          <w:lang w:val="de-CH"/>
        </w:rPr>
        <w:t xml:space="preserve"> ein wenig veränderst.</w:t>
      </w:r>
    </w:p>
    <w:p w:rsidR="003D1A07" w:rsidRPr="005F3D91" w:rsidRDefault="003D1A07" w:rsidP="003D1A07">
      <w:pPr>
        <w:ind w:left="1985" w:right="709" w:hanging="1985"/>
        <w:rPr>
          <w:rFonts w:cs="Arial"/>
          <w:noProof/>
          <w:sz w:val="16"/>
          <w:lang w:val="de-CH"/>
        </w:rPr>
      </w:pPr>
      <w:r w:rsidRPr="000F1E89">
        <w:rPr>
          <w:rFonts w:cs="Arial"/>
          <w:noProof/>
          <w:sz w:val="28"/>
          <w:lang w:val="de-CH"/>
        </w:rPr>
        <w:tab/>
        <w:t xml:space="preserve">Fülle als Vorbereitung die </w:t>
      </w:r>
      <w:r>
        <w:rPr>
          <w:rFonts w:cs="Arial"/>
          <w:b/>
          <w:noProof/>
          <w:sz w:val="28"/>
          <w:lang w:val="de-CH"/>
        </w:rPr>
        <w:t>Tabelle Parallelgeschichte</w:t>
      </w:r>
      <w:r>
        <w:rPr>
          <w:rFonts w:cs="Arial"/>
          <w:noProof/>
          <w:sz w:val="28"/>
          <w:lang w:val="de-CH"/>
        </w:rPr>
        <w:t xml:space="preserve"> </w:t>
      </w:r>
      <w:r w:rsidRPr="000F1E89">
        <w:rPr>
          <w:rFonts w:cs="Arial"/>
          <w:noProof/>
          <w:sz w:val="28"/>
          <w:lang w:val="de-CH"/>
        </w:rPr>
        <w:t>aus.</w:t>
      </w:r>
      <w:r w:rsidRPr="000F1E89">
        <w:rPr>
          <w:rFonts w:cs="Arial"/>
          <w:noProof/>
          <w:color w:val="FF0000"/>
          <w:sz w:val="28"/>
          <w:lang w:val="de-CH"/>
        </w:rPr>
        <w:br/>
      </w:r>
    </w:p>
    <w:p w:rsidR="003D1A07" w:rsidRPr="00F176B8" w:rsidRDefault="003D1A07" w:rsidP="003D1A07">
      <w:pPr>
        <w:ind w:left="1985" w:right="709" w:hanging="1985"/>
        <w:rPr>
          <w:rFonts w:cs="Arial"/>
          <w:sz w:val="28"/>
        </w:rPr>
      </w:pPr>
      <w:r w:rsidRPr="000F1E89">
        <w:rPr>
          <w:rFonts w:cs="Arial"/>
          <w:noProof/>
          <w:lang w:val="en-US"/>
        </w:rPr>
        <w:pict>
          <v:shape id="_x0000_i1093" type="#_x0000_t75" style="width:33.75pt;height:25.5pt">
            <v:imagedata r:id="rId9" o:title="BG_LTB_Button1"/>
          </v:shape>
        </w:pict>
      </w:r>
      <w:r w:rsidRPr="000F1E89">
        <w:rPr>
          <w:rFonts w:cs="Arial"/>
          <w:noProof/>
          <w:lang w:val="en-US"/>
        </w:rPr>
        <w:pict>
          <v:shape id="_x0000_i1094" type="#_x0000_t75" style="width:33.75pt;height:25.5pt">
            <v:imagedata r:id="rId9" o:title="BG_LTB_Button1"/>
          </v:shape>
        </w:pict>
      </w:r>
      <w:r w:rsidRPr="000F1E89">
        <w:rPr>
          <w:rFonts w:cs="Arial"/>
        </w:rPr>
        <w:tab/>
      </w:r>
      <w:r>
        <w:rPr>
          <w:rFonts w:cs="Arial"/>
          <w:sz w:val="28"/>
        </w:rPr>
        <w:t xml:space="preserve">Schreibe nun mit Hilfe deiner Tabelle deine eigene Version von </w:t>
      </w:r>
      <w:r>
        <w:rPr>
          <w:rFonts w:ascii="Cambria (Designkörper)" w:hAnsi="Cambria (Designkörper)" w:cs="Arial"/>
          <w:sz w:val="28"/>
        </w:rPr>
        <w:t>‹</w:t>
      </w:r>
      <w:r>
        <w:rPr>
          <w:rFonts w:cs="Arial"/>
          <w:sz w:val="28"/>
        </w:rPr>
        <w:t>Robinson Crusoe</w:t>
      </w:r>
      <w:r>
        <w:rPr>
          <w:rFonts w:ascii="Cambria (Designkörper)" w:hAnsi="Cambria (Designkörper)" w:cs="Arial"/>
          <w:sz w:val="28"/>
        </w:rPr>
        <w:t>›</w:t>
      </w:r>
      <w:r>
        <w:rPr>
          <w:rFonts w:cs="Arial"/>
          <w:sz w:val="28"/>
        </w:rPr>
        <w:t xml:space="preserve">. </w:t>
      </w:r>
    </w:p>
    <w:p w:rsidR="003D1A07" w:rsidRPr="00533C39" w:rsidRDefault="003D1A07" w:rsidP="003D1A07">
      <w:pPr>
        <w:ind w:right="709"/>
        <w:rPr>
          <w:rFonts w:cs="Arial"/>
          <w:sz w:val="16"/>
        </w:rPr>
      </w:pPr>
    </w:p>
    <w:p w:rsidR="003D1A07" w:rsidRDefault="003D1A07" w:rsidP="003D1A07">
      <w:pPr>
        <w:spacing w:after="120"/>
        <w:ind w:left="1985" w:right="-141" w:hanging="1985"/>
        <w:rPr>
          <w:rFonts w:cs="Arial"/>
          <w:sz w:val="28"/>
        </w:rPr>
      </w:pPr>
      <w:r w:rsidRPr="00F176B8">
        <w:rPr>
          <w:rFonts w:cs="Arial"/>
          <w:noProof/>
          <w:lang w:val="en-US"/>
        </w:rPr>
        <w:pict>
          <v:shape id="_x0000_i1095" type="#_x0000_t75" style="width:31.15pt;height:22.9pt">
            <v:imagedata r:id="rId9" o:title="BG_LTB_Button1"/>
          </v:shape>
        </w:pict>
      </w:r>
      <w:r w:rsidRPr="00F176B8">
        <w:rPr>
          <w:rFonts w:cs="Arial"/>
          <w:noProof/>
          <w:lang w:val="en-US"/>
        </w:rPr>
        <w:pict>
          <v:shape id="_x0000_i1096" type="#_x0000_t75" style="width:30.4pt;height:22.5pt">
            <v:imagedata r:id="rId9" o:title="BG_LTB_Button1"/>
          </v:shape>
        </w:pict>
      </w:r>
      <w:r w:rsidRPr="00F176B8">
        <w:rPr>
          <w:rFonts w:cs="Arial"/>
          <w:noProof/>
          <w:lang w:val="en-US"/>
        </w:rPr>
        <w:pict>
          <v:shape id="_x0000_i1097" type="#_x0000_t75" style="width:30.4pt;height:22.5pt">
            <v:imagedata r:id="rId9" o:title="BG_LTB_Button1"/>
          </v:shape>
        </w:pict>
      </w:r>
      <w:r w:rsidRPr="000E57A1">
        <w:rPr>
          <w:rFonts w:cs="Arial"/>
          <w:noProof/>
          <w:lang w:val="de-CH"/>
        </w:rPr>
        <w:tab/>
      </w:r>
      <w:r>
        <w:rPr>
          <w:rFonts w:cs="Arial"/>
          <w:sz w:val="28"/>
        </w:rPr>
        <w:t xml:space="preserve">Bei Robinsons Geschichte konntest du Erlebnis- und Konzentrationsübungen zur Geschichte erleben. </w:t>
      </w:r>
      <w:r>
        <w:rPr>
          <w:rFonts w:cs="Arial"/>
          <w:sz w:val="28"/>
        </w:rPr>
        <w:br/>
        <w:t>Welche möchtest du davon in deiner Geschichte einbauen?</w:t>
      </w:r>
      <w:r>
        <w:rPr>
          <w:rFonts w:cs="Arial"/>
          <w:sz w:val="28"/>
        </w:rPr>
        <w:br/>
        <w:t>Falls du andere Übungen einbauen möchtest, frage bei deinem Coach oder deiner Lehrperson um Rat.</w:t>
      </w:r>
      <w:r>
        <w:rPr>
          <w:rFonts w:cs="Arial"/>
          <w:sz w:val="28"/>
        </w:rPr>
        <w:br/>
        <w:t>Füge deine Übungen zwischen die Textpassagen ein!</w:t>
      </w:r>
    </w:p>
    <w:p w:rsidR="003D1A07" w:rsidRPr="00437348" w:rsidRDefault="003D1A07" w:rsidP="003D1A07">
      <w:pPr>
        <w:spacing w:after="120"/>
        <w:ind w:left="1985" w:right="-141" w:hanging="1985"/>
        <w:rPr>
          <w:rFonts w:cs="Arial"/>
          <w:sz w:val="28"/>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709"/>
        <w:gridCol w:w="2126"/>
        <w:gridCol w:w="4536"/>
        <w:gridCol w:w="709"/>
        <w:gridCol w:w="850"/>
      </w:tblGrid>
      <w:tr w:rsidR="003D1A07" w:rsidRPr="005E7CCB">
        <w:trPr>
          <w:trHeight w:val="558"/>
        </w:trPr>
        <w:tc>
          <w:tcPr>
            <w:tcW w:w="851" w:type="dxa"/>
            <w:shd w:val="clear" w:color="auto" w:fill="auto"/>
            <w:vAlign w:val="center"/>
          </w:tcPr>
          <w:p w:rsidR="003D1A07" w:rsidRPr="00653175" w:rsidRDefault="003D1A07" w:rsidP="003D1A07">
            <w:pPr>
              <w:spacing w:before="60" w:after="60"/>
              <w:ind w:right="34"/>
              <w:jc w:val="right"/>
              <w:rPr>
                <w:rFonts w:cs="Arial"/>
                <w:b/>
              </w:rPr>
            </w:pPr>
            <w:r w:rsidRPr="00653175">
              <w:rPr>
                <w:rFonts w:cs="Arial"/>
                <w:b/>
              </w:rPr>
              <w:t>Art</w:t>
            </w:r>
          </w:p>
        </w:tc>
        <w:tc>
          <w:tcPr>
            <w:tcW w:w="709" w:type="dxa"/>
            <w:shd w:val="clear" w:color="auto" w:fill="auto"/>
            <w:vAlign w:val="center"/>
          </w:tcPr>
          <w:p w:rsidR="003D1A07" w:rsidRPr="00653175" w:rsidRDefault="003D1A07" w:rsidP="003D1A07">
            <w:pPr>
              <w:ind w:right="34"/>
              <w:jc w:val="right"/>
              <w:rPr>
                <w:rFonts w:cs="Arial"/>
                <w:b/>
              </w:rPr>
            </w:pPr>
            <w:r w:rsidRPr="00653175">
              <w:rPr>
                <w:rFonts w:cs="Arial"/>
                <w:b/>
              </w:rPr>
              <w:t>Nr.</w:t>
            </w:r>
          </w:p>
        </w:tc>
        <w:tc>
          <w:tcPr>
            <w:tcW w:w="2126" w:type="dxa"/>
            <w:tcBorders>
              <w:right w:val="single" w:sz="4" w:space="0" w:color="auto"/>
            </w:tcBorders>
            <w:shd w:val="clear" w:color="auto" w:fill="auto"/>
            <w:vAlign w:val="center"/>
          </w:tcPr>
          <w:p w:rsidR="003D1A07" w:rsidRPr="00653175" w:rsidRDefault="003D1A07" w:rsidP="003D1A07">
            <w:pPr>
              <w:spacing w:before="60" w:after="60"/>
              <w:rPr>
                <w:rFonts w:cs="Arial"/>
                <w:b/>
              </w:rPr>
            </w:pPr>
            <w:r w:rsidRPr="00653175">
              <w:rPr>
                <w:rFonts w:cs="Arial"/>
                <w:b/>
              </w:rPr>
              <w:t>Titel</w:t>
            </w:r>
          </w:p>
        </w:tc>
        <w:tc>
          <w:tcPr>
            <w:tcW w:w="4536" w:type="dxa"/>
            <w:tcBorders>
              <w:left w:val="single" w:sz="4" w:space="0" w:color="auto"/>
            </w:tcBorders>
            <w:shd w:val="clear" w:color="auto" w:fill="auto"/>
            <w:vAlign w:val="center"/>
          </w:tcPr>
          <w:p w:rsidR="003D1A07" w:rsidRPr="00653175" w:rsidRDefault="003D1A07" w:rsidP="003D1A07">
            <w:pPr>
              <w:spacing w:before="60" w:after="60"/>
              <w:rPr>
                <w:rFonts w:cs="Arial"/>
                <w:b/>
              </w:rPr>
            </w:pPr>
            <w:r w:rsidRPr="00653175">
              <w:rPr>
                <w:rFonts w:cs="Arial"/>
                <w:b/>
              </w:rPr>
              <w:t>Mögliche Themen für Geschichten</w:t>
            </w:r>
          </w:p>
        </w:tc>
        <w:tc>
          <w:tcPr>
            <w:tcW w:w="709" w:type="dxa"/>
            <w:shd w:val="clear" w:color="auto" w:fill="auto"/>
          </w:tcPr>
          <w:p w:rsidR="003D1A07" w:rsidRPr="005E7CCB" w:rsidRDefault="003D1A07" w:rsidP="003D1A07">
            <w:pPr>
              <w:spacing w:before="60" w:after="60"/>
              <w:rPr>
                <w:rFonts w:cs="Arial"/>
                <w:sz w:val="22"/>
                <w:szCs w:val="22"/>
              </w:rPr>
            </w:pPr>
            <w:r w:rsidRPr="005E7CCB">
              <w:rPr>
                <w:rFonts w:cs="Arial"/>
                <w:sz w:val="18"/>
                <w:szCs w:val="22"/>
              </w:rPr>
              <w:t>schon erlebt</w:t>
            </w:r>
          </w:p>
        </w:tc>
        <w:tc>
          <w:tcPr>
            <w:tcW w:w="850" w:type="dxa"/>
            <w:shd w:val="clear" w:color="auto" w:fill="auto"/>
          </w:tcPr>
          <w:p w:rsidR="003D1A07" w:rsidRPr="005E7CCB" w:rsidRDefault="003D1A07" w:rsidP="003D1A07">
            <w:pPr>
              <w:spacing w:before="60" w:after="60"/>
              <w:rPr>
                <w:rFonts w:cs="Arial"/>
                <w:sz w:val="18"/>
                <w:szCs w:val="22"/>
              </w:rPr>
            </w:pPr>
            <w:r>
              <w:rPr>
                <w:rFonts w:cs="Arial"/>
                <w:sz w:val="18"/>
                <w:szCs w:val="22"/>
              </w:rPr>
              <w:t>setze ich ein</w:t>
            </w:r>
          </w:p>
        </w:tc>
      </w:tr>
      <w:tr w:rsidR="003D1A07" w:rsidRPr="005E7CCB">
        <w:trPr>
          <w:trHeight w:val="558"/>
        </w:trPr>
        <w:tc>
          <w:tcPr>
            <w:tcW w:w="851" w:type="dxa"/>
            <w:shd w:val="clear" w:color="auto" w:fill="auto"/>
            <w:vAlign w:val="center"/>
          </w:tcPr>
          <w:p w:rsidR="003D1A07" w:rsidRPr="005E7CCB" w:rsidRDefault="003D1A07" w:rsidP="003D1A07">
            <w:pPr>
              <w:spacing w:before="60" w:after="60"/>
              <w:ind w:right="34"/>
              <w:jc w:val="right"/>
              <w:rPr>
                <w:rFonts w:cs="Arial"/>
                <w:sz w:val="22"/>
              </w:rPr>
            </w:pPr>
            <w:r>
              <w:pict>
                <v:shape id="_x0000_i1098" type="#_x0000_t75" style="width:29.65pt;height:21pt;mso-wrap-edited:f" wrapcoords="-227 0 -227 20955 21600 20955 21600 0 -227 0" o:allowoverlap="f">
                  <v:imagedata r:id="rId10" o:title="bege_icon_e_rgb_25mm"/>
                </v:shape>
              </w:pict>
            </w:r>
          </w:p>
        </w:tc>
        <w:tc>
          <w:tcPr>
            <w:tcW w:w="709" w:type="dxa"/>
            <w:shd w:val="clear" w:color="auto" w:fill="auto"/>
            <w:vAlign w:val="center"/>
          </w:tcPr>
          <w:p w:rsidR="003D1A07" w:rsidRPr="00C636CA" w:rsidRDefault="003D1A07" w:rsidP="003D1A07">
            <w:pPr>
              <w:ind w:right="34"/>
              <w:jc w:val="right"/>
              <w:rPr>
                <w:rFonts w:cs="Arial"/>
              </w:rPr>
            </w:pPr>
            <w:r w:rsidRPr="00C636CA">
              <w:rPr>
                <w:b/>
              </w:rPr>
              <w:t>15</w:t>
            </w:r>
          </w:p>
        </w:tc>
        <w:tc>
          <w:tcPr>
            <w:tcW w:w="2126" w:type="dxa"/>
            <w:tcBorders>
              <w:right w:val="single" w:sz="4" w:space="0" w:color="auto"/>
            </w:tcBorders>
            <w:shd w:val="clear" w:color="auto" w:fill="auto"/>
            <w:vAlign w:val="center"/>
          </w:tcPr>
          <w:p w:rsidR="003D1A07" w:rsidRPr="00C636CA" w:rsidRDefault="003D1A07" w:rsidP="003D1A07">
            <w:pPr>
              <w:spacing w:before="60" w:after="60"/>
              <w:rPr>
                <w:rFonts w:cs="Arial"/>
                <w:b/>
              </w:rPr>
            </w:pPr>
            <w:r w:rsidRPr="00C636CA">
              <w:rPr>
                <w:rFonts w:cs="Arial"/>
                <w:b/>
              </w:rPr>
              <w:t>Schiffbruch</w:t>
            </w:r>
          </w:p>
        </w:tc>
        <w:tc>
          <w:tcPr>
            <w:tcW w:w="4536" w:type="dxa"/>
            <w:tcBorders>
              <w:left w:val="single" w:sz="4" w:space="0" w:color="auto"/>
            </w:tcBorders>
            <w:shd w:val="clear" w:color="auto" w:fill="auto"/>
            <w:vAlign w:val="center"/>
          </w:tcPr>
          <w:p w:rsidR="003D1A07" w:rsidRDefault="003D1A07" w:rsidP="003D1A07">
            <w:pPr>
              <w:numPr>
                <w:ilvl w:val="0"/>
                <w:numId w:val="4"/>
              </w:numPr>
              <w:ind w:left="373" w:hanging="284"/>
              <w:rPr>
                <w:sz w:val="18"/>
                <w:szCs w:val="18"/>
              </w:rPr>
            </w:pPr>
            <w:r>
              <w:rPr>
                <w:sz w:val="18"/>
                <w:szCs w:val="18"/>
              </w:rPr>
              <w:t>s</w:t>
            </w:r>
            <w:r w:rsidRPr="00C636CA">
              <w:rPr>
                <w:sz w:val="18"/>
                <w:szCs w:val="18"/>
              </w:rPr>
              <w:t>ich als Gruppe retten</w:t>
            </w:r>
          </w:p>
          <w:p w:rsidR="003D1A07" w:rsidRPr="00C636CA" w:rsidRDefault="003D1A07" w:rsidP="003D1A07">
            <w:pPr>
              <w:numPr>
                <w:ilvl w:val="0"/>
                <w:numId w:val="4"/>
              </w:numPr>
              <w:ind w:left="373" w:hanging="284"/>
              <w:rPr>
                <w:sz w:val="18"/>
                <w:szCs w:val="18"/>
              </w:rPr>
            </w:pPr>
            <w:r>
              <w:rPr>
                <w:sz w:val="18"/>
                <w:szCs w:val="18"/>
              </w:rPr>
              <w:t>gemeinsam einen Weg finden</w:t>
            </w:r>
          </w:p>
          <w:p w:rsidR="003D1A07" w:rsidRPr="003D0768" w:rsidRDefault="003D1A07" w:rsidP="003D1A07">
            <w:pPr>
              <w:numPr>
                <w:ilvl w:val="0"/>
                <w:numId w:val="4"/>
              </w:numPr>
              <w:ind w:left="373" w:hanging="284"/>
              <w:rPr>
                <w:sz w:val="18"/>
                <w:szCs w:val="18"/>
              </w:rPr>
            </w:pPr>
            <w:r>
              <w:rPr>
                <w:sz w:val="18"/>
                <w:szCs w:val="18"/>
              </w:rPr>
              <w:t>Schiffbruch</w:t>
            </w:r>
          </w:p>
        </w:tc>
        <w:tc>
          <w:tcPr>
            <w:tcW w:w="709" w:type="dxa"/>
            <w:shd w:val="clear" w:color="auto" w:fill="auto"/>
          </w:tcPr>
          <w:p w:rsidR="003D1A07" w:rsidRPr="005E7CCB" w:rsidRDefault="003D1A07" w:rsidP="003D1A07">
            <w:pPr>
              <w:spacing w:before="60" w:after="60"/>
              <w:rPr>
                <w:rFonts w:cs="Arial"/>
                <w:b/>
                <w:sz w:val="22"/>
                <w:szCs w:val="22"/>
              </w:rPr>
            </w:pPr>
          </w:p>
        </w:tc>
        <w:tc>
          <w:tcPr>
            <w:tcW w:w="850" w:type="dxa"/>
            <w:shd w:val="clear" w:color="auto" w:fill="auto"/>
          </w:tcPr>
          <w:p w:rsidR="003D1A07" w:rsidRPr="005E7CCB" w:rsidRDefault="003D1A07" w:rsidP="003D1A07">
            <w:pPr>
              <w:spacing w:before="60" w:after="60"/>
              <w:rPr>
                <w:rFonts w:cs="Arial"/>
                <w:sz w:val="18"/>
                <w:szCs w:val="22"/>
              </w:rPr>
            </w:pPr>
          </w:p>
        </w:tc>
      </w:tr>
      <w:tr w:rsidR="003D1A07" w:rsidRPr="005E7CCB">
        <w:trPr>
          <w:trHeight w:val="558"/>
        </w:trPr>
        <w:tc>
          <w:tcPr>
            <w:tcW w:w="851" w:type="dxa"/>
            <w:shd w:val="clear" w:color="auto" w:fill="auto"/>
            <w:vAlign w:val="center"/>
          </w:tcPr>
          <w:p w:rsidR="003D1A07" w:rsidRPr="003D0768" w:rsidRDefault="003D1A07" w:rsidP="003D1A07">
            <w:pPr>
              <w:spacing w:before="60" w:after="60"/>
              <w:ind w:right="34"/>
              <w:jc w:val="right"/>
              <w:rPr>
                <w:rFonts w:cs="Arial"/>
                <w:sz w:val="22"/>
                <w:highlight w:val="yellow"/>
              </w:rPr>
            </w:pPr>
            <w:r w:rsidRPr="003D0768">
              <w:rPr>
                <w:highlight w:val="yellow"/>
              </w:rPr>
              <w:pict>
                <v:shape id="_x0000_i1099" type="#_x0000_t75" style="width:29.65pt;height:21pt;mso-wrap-edited:f" wrapcoords="-227 0 -227 20955 21600 20955 21600 0 -227 0" o:allowoverlap="f">
                  <v:imagedata r:id="rId10" o:title="bege_icon_e_rgb_25mm"/>
                </v:shape>
              </w:pict>
            </w:r>
          </w:p>
        </w:tc>
        <w:tc>
          <w:tcPr>
            <w:tcW w:w="709" w:type="dxa"/>
            <w:shd w:val="clear" w:color="auto" w:fill="auto"/>
            <w:vAlign w:val="center"/>
          </w:tcPr>
          <w:p w:rsidR="003D1A07" w:rsidRPr="005F3D91" w:rsidRDefault="003D1A07" w:rsidP="003D1A07">
            <w:pPr>
              <w:ind w:right="34"/>
              <w:jc w:val="right"/>
              <w:rPr>
                <w:rFonts w:cs="Arial"/>
              </w:rPr>
            </w:pPr>
            <w:r w:rsidRPr="005F3D91">
              <w:rPr>
                <w:b/>
              </w:rPr>
              <w:t xml:space="preserve">31 </w:t>
            </w:r>
          </w:p>
        </w:tc>
        <w:tc>
          <w:tcPr>
            <w:tcW w:w="2126" w:type="dxa"/>
            <w:tcBorders>
              <w:right w:val="single" w:sz="4" w:space="0" w:color="auto"/>
            </w:tcBorders>
            <w:shd w:val="clear" w:color="auto" w:fill="auto"/>
            <w:vAlign w:val="center"/>
          </w:tcPr>
          <w:p w:rsidR="003D1A07" w:rsidRPr="005F3D91" w:rsidRDefault="003D1A07" w:rsidP="003D1A07">
            <w:pPr>
              <w:spacing w:before="60" w:after="60"/>
              <w:rPr>
                <w:rFonts w:cs="Arial"/>
                <w:b/>
              </w:rPr>
            </w:pPr>
            <w:r w:rsidRPr="005F3D91">
              <w:rPr>
                <w:rFonts w:cs="Arial"/>
                <w:b/>
              </w:rPr>
              <w:t>Liegestütze</w:t>
            </w:r>
          </w:p>
        </w:tc>
        <w:tc>
          <w:tcPr>
            <w:tcW w:w="4536" w:type="dxa"/>
            <w:tcBorders>
              <w:left w:val="single" w:sz="4" w:space="0" w:color="auto"/>
            </w:tcBorders>
            <w:shd w:val="clear" w:color="auto" w:fill="auto"/>
            <w:vAlign w:val="center"/>
          </w:tcPr>
          <w:p w:rsidR="003D1A07" w:rsidRDefault="003D1A07" w:rsidP="003D1A07">
            <w:pPr>
              <w:numPr>
                <w:ilvl w:val="0"/>
                <w:numId w:val="4"/>
              </w:numPr>
              <w:ind w:left="373" w:hanging="284"/>
              <w:rPr>
                <w:sz w:val="18"/>
                <w:szCs w:val="18"/>
              </w:rPr>
            </w:pPr>
            <w:r>
              <w:rPr>
                <w:sz w:val="18"/>
                <w:szCs w:val="18"/>
              </w:rPr>
              <w:t>einander tragen, aufeinander zählen</w:t>
            </w:r>
          </w:p>
          <w:p w:rsidR="003D1A07" w:rsidRPr="003D0768" w:rsidRDefault="003D1A07" w:rsidP="003D1A07">
            <w:pPr>
              <w:numPr>
                <w:ilvl w:val="0"/>
                <w:numId w:val="4"/>
              </w:numPr>
              <w:ind w:left="373" w:hanging="284"/>
              <w:rPr>
                <w:sz w:val="18"/>
                <w:szCs w:val="18"/>
              </w:rPr>
            </w:pPr>
            <w:r>
              <w:rPr>
                <w:sz w:val="18"/>
                <w:szCs w:val="18"/>
              </w:rPr>
              <w:t>für jemanden etwas übernehmen</w:t>
            </w:r>
          </w:p>
        </w:tc>
        <w:tc>
          <w:tcPr>
            <w:tcW w:w="709" w:type="dxa"/>
            <w:shd w:val="clear" w:color="auto" w:fill="auto"/>
          </w:tcPr>
          <w:p w:rsidR="003D1A07" w:rsidRPr="005E7CCB" w:rsidRDefault="003D1A07" w:rsidP="003D1A07">
            <w:pPr>
              <w:spacing w:before="60" w:after="60"/>
              <w:rPr>
                <w:rFonts w:cs="Arial"/>
                <w:b/>
                <w:sz w:val="22"/>
                <w:szCs w:val="22"/>
              </w:rPr>
            </w:pPr>
          </w:p>
        </w:tc>
        <w:tc>
          <w:tcPr>
            <w:tcW w:w="850" w:type="dxa"/>
            <w:shd w:val="clear" w:color="auto" w:fill="auto"/>
          </w:tcPr>
          <w:p w:rsidR="003D1A07" w:rsidRPr="005E7CCB" w:rsidRDefault="003D1A07" w:rsidP="003D1A07">
            <w:pPr>
              <w:spacing w:before="60" w:after="60"/>
              <w:rPr>
                <w:rFonts w:cs="Arial"/>
                <w:sz w:val="18"/>
                <w:szCs w:val="22"/>
              </w:rPr>
            </w:pPr>
          </w:p>
        </w:tc>
      </w:tr>
      <w:tr w:rsidR="003D1A07" w:rsidRPr="005E7CCB">
        <w:trPr>
          <w:trHeight w:val="558"/>
        </w:trPr>
        <w:tc>
          <w:tcPr>
            <w:tcW w:w="851" w:type="dxa"/>
            <w:shd w:val="clear" w:color="auto" w:fill="auto"/>
            <w:vAlign w:val="center"/>
          </w:tcPr>
          <w:p w:rsidR="003D1A07" w:rsidRDefault="003D1A07" w:rsidP="003D1A07">
            <w:pPr>
              <w:spacing w:before="60" w:after="60"/>
              <w:ind w:right="34"/>
              <w:jc w:val="right"/>
            </w:pPr>
            <w:r w:rsidRPr="00C134B5">
              <w:rPr>
                <w:b/>
                <w:noProof/>
                <w:sz w:val="28"/>
                <w:szCs w:val="28"/>
                <w:lang w:val="de-CH" w:eastAsia="de-CH"/>
              </w:rPr>
              <w:pict>
                <v:shape id="Grafik 1" o:spid="_x0000_i1100"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3D1A07" w:rsidRPr="005E7CCB" w:rsidRDefault="003D1A07" w:rsidP="003D1A07">
            <w:pPr>
              <w:ind w:right="34"/>
              <w:jc w:val="right"/>
              <w:rPr>
                <w:b/>
              </w:rPr>
            </w:pPr>
            <w:r>
              <w:rPr>
                <w:b/>
              </w:rPr>
              <w:t>4</w:t>
            </w:r>
          </w:p>
        </w:tc>
        <w:tc>
          <w:tcPr>
            <w:tcW w:w="2126" w:type="dxa"/>
            <w:tcBorders>
              <w:right w:val="single" w:sz="4" w:space="0" w:color="auto"/>
            </w:tcBorders>
            <w:shd w:val="clear" w:color="auto" w:fill="auto"/>
            <w:vAlign w:val="center"/>
          </w:tcPr>
          <w:p w:rsidR="003D1A07" w:rsidRPr="005E7CCB" w:rsidRDefault="003D1A07" w:rsidP="003D1A07">
            <w:pPr>
              <w:spacing w:before="60" w:after="60"/>
              <w:rPr>
                <w:rFonts w:cs="Arial"/>
                <w:b/>
              </w:rPr>
            </w:pPr>
            <w:r>
              <w:rPr>
                <w:rFonts w:cs="Arial"/>
                <w:b/>
              </w:rPr>
              <w:t>Kranich</w:t>
            </w:r>
          </w:p>
        </w:tc>
        <w:tc>
          <w:tcPr>
            <w:tcW w:w="4536" w:type="dxa"/>
            <w:tcBorders>
              <w:left w:val="single" w:sz="4" w:space="0" w:color="auto"/>
            </w:tcBorders>
            <w:shd w:val="clear" w:color="auto" w:fill="auto"/>
            <w:vAlign w:val="center"/>
          </w:tcPr>
          <w:p w:rsidR="003D1A07" w:rsidRPr="00533C39" w:rsidRDefault="003D1A07" w:rsidP="003D1A07">
            <w:pPr>
              <w:numPr>
                <w:ilvl w:val="0"/>
                <w:numId w:val="4"/>
              </w:numPr>
              <w:ind w:left="373" w:hanging="284"/>
              <w:rPr>
                <w:sz w:val="18"/>
                <w:szCs w:val="18"/>
              </w:rPr>
            </w:pPr>
            <w:r w:rsidRPr="00533C39">
              <w:rPr>
                <w:sz w:val="18"/>
                <w:szCs w:val="18"/>
              </w:rPr>
              <w:t>Gleichgewicht, Balance halten</w:t>
            </w:r>
          </w:p>
          <w:p w:rsidR="003D1A07" w:rsidRDefault="003D1A07" w:rsidP="003D1A07">
            <w:pPr>
              <w:numPr>
                <w:ilvl w:val="0"/>
                <w:numId w:val="4"/>
              </w:numPr>
              <w:ind w:left="373" w:hanging="284"/>
              <w:rPr>
                <w:sz w:val="18"/>
                <w:szCs w:val="18"/>
              </w:rPr>
            </w:pPr>
            <w:r w:rsidRPr="00533C39">
              <w:rPr>
                <w:sz w:val="18"/>
                <w:szCs w:val="18"/>
              </w:rPr>
              <w:t>Ausdauer, Zentrierung</w:t>
            </w:r>
          </w:p>
          <w:p w:rsidR="003D1A07" w:rsidRPr="00533C39" w:rsidRDefault="003D1A07" w:rsidP="003D1A07">
            <w:pPr>
              <w:numPr>
                <w:ilvl w:val="0"/>
                <w:numId w:val="4"/>
              </w:numPr>
              <w:ind w:left="373" w:hanging="284"/>
              <w:rPr>
                <w:sz w:val="18"/>
                <w:szCs w:val="18"/>
              </w:rPr>
            </w:pPr>
            <w:r>
              <w:rPr>
                <w:sz w:val="18"/>
                <w:szCs w:val="18"/>
              </w:rPr>
              <w:t>bereit sein für eine grosse Tat</w:t>
            </w:r>
          </w:p>
          <w:p w:rsidR="003D1A07" w:rsidRPr="00533C39" w:rsidRDefault="003D1A07" w:rsidP="003D1A07">
            <w:pPr>
              <w:numPr>
                <w:ilvl w:val="0"/>
                <w:numId w:val="4"/>
              </w:numPr>
              <w:ind w:left="373" w:hanging="284"/>
              <w:rPr>
                <w:sz w:val="18"/>
                <w:szCs w:val="18"/>
              </w:rPr>
            </w:pPr>
            <w:r w:rsidRPr="00533C39">
              <w:rPr>
                <w:sz w:val="18"/>
                <w:szCs w:val="18"/>
              </w:rPr>
              <w:t>Kung Fu, Karate Geschichten</w:t>
            </w:r>
          </w:p>
          <w:p w:rsidR="003D1A07" w:rsidRPr="00533C39" w:rsidRDefault="003D1A07" w:rsidP="003D1A07">
            <w:pPr>
              <w:numPr>
                <w:ilvl w:val="0"/>
                <w:numId w:val="4"/>
              </w:numPr>
              <w:ind w:left="373" w:hanging="284"/>
              <w:rPr>
                <w:sz w:val="18"/>
                <w:szCs w:val="18"/>
              </w:rPr>
            </w:pPr>
            <w:r w:rsidRPr="00533C39">
              <w:rPr>
                <w:sz w:val="18"/>
                <w:szCs w:val="18"/>
              </w:rPr>
              <w:t>Tiergeschichten (Vögel)</w:t>
            </w:r>
          </w:p>
        </w:tc>
        <w:tc>
          <w:tcPr>
            <w:tcW w:w="709" w:type="dxa"/>
            <w:shd w:val="clear" w:color="auto" w:fill="auto"/>
          </w:tcPr>
          <w:p w:rsidR="003D1A07" w:rsidRPr="005E7CCB" w:rsidRDefault="003D1A07" w:rsidP="003D1A07">
            <w:pPr>
              <w:spacing w:before="60" w:after="60"/>
              <w:rPr>
                <w:rFonts w:cs="Arial"/>
                <w:b/>
                <w:sz w:val="22"/>
                <w:szCs w:val="22"/>
              </w:rPr>
            </w:pPr>
          </w:p>
        </w:tc>
        <w:tc>
          <w:tcPr>
            <w:tcW w:w="850" w:type="dxa"/>
            <w:shd w:val="clear" w:color="auto" w:fill="auto"/>
          </w:tcPr>
          <w:p w:rsidR="003D1A07" w:rsidRPr="005E7CCB" w:rsidRDefault="003D1A07" w:rsidP="003D1A07">
            <w:pPr>
              <w:spacing w:before="60" w:after="60"/>
              <w:rPr>
                <w:rFonts w:cs="Arial"/>
                <w:sz w:val="18"/>
                <w:szCs w:val="22"/>
              </w:rPr>
            </w:pPr>
          </w:p>
        </w:tc>
      </w:tr>
      <w:tr w:rsidR="003D1A07" w:rsidRPr="005E7CCB">
        <w:trPr>
          <w:trHeight w:val="558"/>
        </w:trPr>
        <w:tc>
          <w:tcPr>
            <w:tcW w:w="851" w:type="dxa"/>
            <w:shd w:val="clear" w:color="auto" w:fill="auto"/>
            <w:vAlign w:val="center"/>
          </w:tcPr>
          <w:p w:rsidR="003D1A07" w:rsidRDefault="003D1A07" w:rsidP="003D1A07">
            <w:pPr>
              <w:spacing w:before="60" w:after="60"/>
              <w:ind w:right="34"/>
              <w:jc w:val="right"/>
            </w:pPr>
            <w:r w:rsidRPr="00C134B5">
              <w:rPr>
                <w:b/>
                <w:noProof/>
                <w:sz w:val="28"/>
                <w:szCs w:val="28"/>
                <w:lang w:val="de-CH" w:eastAsia="de-CH"/>
              </w:rPr>
              <w:pict>
                <v:shape id="_x0000_i1101"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3D1A07" w:rsidRPr="005E7CCB" w:rsidRDefault="003D1A07" w:rsidP="003D1A07">
            <w:pPr>
              <w:ind w:right="34"/>
              <w:jc w:val="right"/>
              <w:rPr>
                <w:b/>
              </w:rPr>
            </w:pPr>
            <w:r>
              <w:rPr>
                <w:b/>
              </w:rPr>
              <w:t>10</w:t>
            </w:r>
          </w:p>
        </w:tc>
        <w:tc>
          <w:tcPr>
            <w:tcW w:w="2126" w:type="dxa"/>
            <w:tcBorders>
              <w:right w:val="single" w:sz="4" w:space="0" w:color="auto"/>
            </w:tcBorders>
            <w:shd w:val="clear" w:color="auto" w:fill="auto"/>
            <w:vAlign w:val="center"/>
          </w:tcPr>
          <w:p w:rsidR="003D1A07" w:rsidRPr="005E7CCB" w:rsidRDefault="003D1A07" w:rsidP="003D1A07">
            <w:pPr>
              <w:spacing w:before="60" w:after="60"/>
              <w:rPr>
                <w:rFonts w:cs="Arial"/>
                <w:b/>
              </w:rPr>
            </w:pPr>
            <w:r>
              <w:rPr>
                <w:rFonts w:cs="Arial"/>
                <w:b/>
              </w:rPr>
              <w:t>Ich höre alles</w:t>
            </w:r>
          </w:p>
        </w:tc>
        <w:tc>
          <w:tcPr>
            <w:tcW w:w="4536" w:type="dxa"/>
            <w:tcBorders>
              <w:left w:val="single" w:sz="4" w:space="0" w:color="auto"/>
            </w:tcBorders>
            <w:shd w:val="clear" w:color="auto" w:fill="auto"/>
            <w:vAlign w:val="center"/>
          </w:tcPr>
          <w:p w:rsidR="003D1A07" w:rsidRPr="003D4302" w:rsidRDefault="003D1A07" w:rsidP="003D1A07">
            <w:pPr>
              <w:numPr>
                <w:ilvl w:val="0"/>
                <w:numId w:val="14"/>
              </w:numPr>
              <w:ind w:hanging="327"/>
              <w:rPr>
                <w:sz w:val="18"/>
                <w:szCs w:val="18"/>
              </w:rPr>
            </w:pPr>
            <w:r>
              <w:rPr>
                <w:sz w:val="18"/>
                <w:szCs w:val="18"/>
              </w:rPr>
              <w:t>i</w:t>
            </w:r>
            <w:r w:rsidRPr="003D4302">
              <w:rPr>
                <w:sz w:val="18"/>
                <w:szCs w:val="18"/>
              </w:rPr>
              <w:t>ch höre alles, den leisesten Ton</w:t>
            </w:r>
          </w:p>
          <w:p w:rsidR="003D1A07" w:rsidRPr="003D4302" w:rsidRDefault="003D1A07" w:rsidP="003D1A07">
            <w:pPr>
              <w:numPr>
                <w:ilvl w:val="0"/>
                <w:numId w:val="14"/>
              </w:numPr>
              <w:ind w:hanging="327"/>
              <w:rPr>
                <w:sz w:val="18"/>
                <w:szCs w:val="18"/>
              </w:rPr>
            </w:pPr>
            <w:r>
              <w:rPr>
                <w:sz w:val="18"/>
                <w:szCs w:val="18"/>
              </w:rPr>
              <w:t>i</w:t>
            </w:r>
            <w:r w:rsidRPr="003D4302">
              <w:rPr>
                <w:sz w:val="18"/>
                <w:szCs w:val="18"/>
              </w:rPr>
              <w:t>ch erkenne, was ich höre</w:t>
            </w:r>
          </w:p>
          <w:p w:rsidR="003D1A07" w:rsidRPr="003D4302" w:rsidRDefault="003D1A07" w:rsidP="003D1A07">
            <w:pPr>
              <w:numPr>
                <w:ilvl w:val="0"/>
                <w:numId w:val="14"/>
              </w:numPr>
              <w:ind w:hanging="327"/>
              <w:rPr>
                <w:sz w:val="18"/>
                <w:szCs w:val="18"/>
              </w:rPr>
            </w:pPr>
            <w:r>
              <w:rPr>
                <w:sz w:val="18"/>
                <w:szCs w:val="18"/>
              </w:rPr>
              <w:t>i</w:t>
            </w:r>
            <w:r w:rsidRPr="003D4302">
              <w:rPr>
                <w:sz w:val="18"/>
                <w:szCs w:val="18"/>
              </w:rPr>
              <w:t>ch kann aus allen Geräuschen ein bestimmtes Geräusch heraushören</w:t>
            </w:r>
          </w:p>
          <w:p w:rsidR="003D1A07" w:rsidRPr="00533C39" w:rsidRDefault="003D1A07" w:rsidP="003D1A07">
            <w:pPr>
              <w:numPr>
                <w:ilvl w:val="0"/>
                <w:numId w:val="14"/>
              </w:numPr>
              <w:ind w:hanging="327"/>
              <w:rPr>
                <w:sz w:val="18"/>
                <w:szCs w:val="18"/>
              </w:rPr>
            </w:pPr>
            <w:r>
              <w:rPr>
                <w:sz w:val="18"/>
                <w:szCs w:val="18"/>
              </w:rPr>
              <w:t>i</w:t>
            </w:r>
            <w:r w:rsidRPr="003D4302">
              <w:rPr>
                <w:sz w:val="18"/>
                <w:szCs w:val="18"/>
              </w:rPr>
              <w:t>ch erkenne Gefahren über das Hören</w:t>
            </w:r>
          </w:p>
        </w:tc>
        <w:tc>
          <w:tcPr>
            <w:tcW w:w="709" w:type="dxa"/>
            <w:shd w:val="clear" w:color="auto" w:fill="auto"/>
          </w:tcPr>
          <w:p w:rsidR="003D1A07" w:rsidRPr="005E7CCB" w:rsidRDefault="003D1A07" w:rsidP="003D1A07">
            <w:pPr>
              <w:spacing w:before="60" w:after="60"/>
              <w:rPr>
                <w:rFonts w:cs="Arial"/>
                <w:b/>
                <w:sz w:val="22"/>
                <w:szCs w:val="22"/>
              </w:rPr>
            </w:pPr>
          </w:p>
        </w:tc>
        <w:tc>
          <w:tcPr>
            <w:tcW w:w="850" w:type="dxa"/>
            <w:shd w:val="clear" w:color="auto" w:fill="auto"/>
          </w:tcPr>
          <w:p w:rsidR="003D1A07" w:rsidRPr="005E7CCB" w:rsidRDefault="003D1A07" w:rsidP="003D1A07">
            <w:pPr>
              <w:spacing w:before="60" w:after="60"/>
              <w:rPr>
                <w:rFonts w:cs="Arial"/>
                <w:sz w:val="18"/>
                <w:szCs w:val="22"/>
              </w:rPr>
            </w:pPr>
          </w:p>
        </w:tc>
      </w:tr>
      <w:tr w:rsidR="003D1A07" w:rsidRPr="005E7CCB">
        <w:trPr>
          <w:trHeight w:val="558"/>
        </w:trPr>
        <w:tc>
          <w:tcPr>
            <w:tcW w:w="851" w:type="dxa"/>
            <w:shd w:val="clear" w:color="auto" w:fill="auto"/>
            <w:vAlign w:val="center"/>
          </w:tcPr>
          <w:p w:rsidR="003D1A07" w:rsidRDefault="003D1A07" w:rsidP="003D1A07">
            <w:pPr>
              <w:spacing w:before="60" w:after="60"/>
              <w:ind w:right="34"/>
              <w:jc w:val="right"/>
            </w:pPr>
            <w:r w:rsidRPr="00C134B5">
              <w:rPr>
                <w:b/>
                <w:noProof/>
                <w:sz w:val="28"/>
                <w:szCs w:val="28"/>
                <w:lang w:val="de-CH" w:eastAsia="de-CH"/>
              </w:rPr>
              <w:pict>
                <v:shape id="_x0000_i1102"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3D1A07" w:rsidRPr="005E7CCB" w:rsidRDefault="003D1A07" w:rsidP="003D1A07">
            <w:pPr>
              <w:ind w:right="34"/>
              <w:jc w:val="right"/>
              <w:rPr>
                <w:b/>
              </w:rPr>
            </w:pPr>
            <w:r>
              <w:rPr>
                <w:b/>
              </w:rPr>
              <w:t>11</w:t>
            </w:r>
          </w:p>
        </w:tc>
        <w:tc>
          <w:tcPr>
            <w:tcW w:w="2126" w:type="dxa"/>
            <w:tcBorders>
              <w:right w:val="single" w:sz="4" w:space="0" w:color="auto"/>
            </w:tcBorders>
            <w:shd w:val="clear" w:color="auto" w:fill="auto"/>
            <w:vAlign w:val="center"/>
          </w:tcPr>
          <w:p w:rsidR="003D1A07" w:rsidRPr="005E7CCB" w:rsidRDefault="003D1A07" w:rsidP="003D1A07">
            <w:pPr>
              <w:spacing w:before="60" w:after="60"/>
              <w:rPr>
                <w:rFonts w:cs="Arial"/>
                <w:b/>
              </w:rPr>
            </w:pPr>
            <w:r>
              <w:rPr>
                <w:rFonts w:cs="Arial"/>
                <w:b/>
              </w:rPr>
              <w:t>Feueratmung</w:t>
            </w:r>
          </w:p>
        </w:tc>
        <w:tc>
          <w:tcPr>
            <w:tcW w:w="4536" w:type="dxa"/>
            <w:tcBorders>
              <w:left w:val="single" w:sz="4" w:space="0" w:color="auto"/>
            </w:tcBorders>
            <w:shd w:val="clear" w:color="auto" w:fill="auto"/>
            <w:vAlign w:val="center"/>
          </w:tcPr>
          <w:p w:rsidR="003D1A07" w:rsidRPr="00C636CA" w:rsidRDefault="003D1A07" w:rsidP="003D1A07">
            <w:pPr>
              <w:numPr>
                <w:ilvl w:val="0"/>
                <w:numId w:val="14"/>
              </w:numPr>
              <w:ind w:hanging="327"/>
              <w:rPr>
                <w:sz w:val="18"/>
                <w:szCs w:val="18"/>
              </w:rPr>
            </w:pPr>
            <w:r w:rsidRPr="00C636CA">
              <w:rPr>
                <w:sz w:val="18"/>
                <w:szCs w:val="18"/>
              </w:rPr>
              <w:t>Stärke aufbauen</w:t>
            </w:r>
          </w:p>
          <w:p w:rsidR="003D1A07" w:rsidRPr="00C636CA" w:rsidRDefault="003D1A07" w:rsidP="003D1A07">
            <w:pPr>
              <w:numPr>
                <w:ilvl w:val="0"/>
                <w:numId w:val="14"/>
              </w:numPr>
              <w:ind w:hanging="327"/>
              <w:rPr>
                <w:sz w:val="18"/>
                <w:szCs w:val="18"/>
              </w:rPr>
            </w:pPr>
            <w:r w:rsidRPr="00C636CA">
              <w:rPr>
                <w:sz w:val="18"/>
                <w:szCs w:val="18"/>
              </w:rPr>
              <w:t>Hitze und Energie spüren</w:t>
            </w:r>
          </w:p>
          <w:p w:rsidR="003D1A07" w:rsidRPr="00533C39" w:rsidRDefault="003D1A07" w:rsidP="003D1A07">
            <w:pPr>
              <w:numPr>
                <w:ilvl w:val="0"/>
                <w:numId w:val="14"/>
              </w:numPr>
              <w:ind w:hanging="327"/>
              <w:rPr>
                <w:sz w:val="18"/>
                <w:szCs w:val="18"/>
              </w:rPr>
            </w:pPr>
            <w:r>
              <w:rPr>
                <w:sz w:val="18"/>
                <w:szCs w:val="18"/>
              </w:rPr>
              <w:t>s</w:t>
            </w:r>
            <w:r w:rsidRPr="00C636CA">
              <w:rPr>
                <w:sz w:val="18"/>
                <w:szCs w:val="18"/>
              </w:rPr>
              <w:t>ich selber steuern</w:t>
            </w:r>
          </w:p>
        </w:tc>
        <w:tc>
          <w:tcPr>
            <w:tcW w:w="709" w:type="dxa"/>
            <w:shd w:val="clear" w:color="auto" w:fill="auto"/>
          </w:tcPr>
          <w:p w:rsidR="003D1A07" w:rsidRPr="005E7CCB" w:rsidRDefault="003D1A07" w:rsidP="003D1A07">
            <w:pPr>
              <w:spacing w:before="60" w:after="60"/>
              <w:rPr>
                <w:rFonts w:cs="Arial"/>
                <w:b/>
                <w:sz w:val="22"/>
                <w:szCs w:val="22"/>
              </w:rPr>
            </w:pPr>
          </w:p>
        </w:tc>
        <w:tc>
          <w:tcPr>
            <w:tcW w:w="850" w:type="dxa"/>
            <w:shd w:val="clear" w:color="auto" w:fill="auto"/>
          </w:tcPr>
          <w:p w:rsidR="003D1A07" w:rsidRPr="005E7CCB" w:rsidRDefault="003D1A07" w:rsidP="003D1A07">
            <w:pPr>
              <w:spacing w:before="60" w:after="60"/>
              <w:rPr>
                <w:rFonts w:cs="Arial"/>
                <w:sz w:val="18"/>
                <w:szCs w:val="22"/>
              </w:rPr>
            </w:pPr>
          </w:p>
        </w:tc>
      </w:tr>
      <w:tr w:rsidR="003D1A07" w:rsidRPr="005E7CCB">
        <w:trPr>
          <w:trHeight w:val="558"/>
        </w:trPr>
        <w:tc>
          <w:tcPr>
            <w:tcW w:w="851" w:type="dxa"/>
            <w:shd w:val="clear" w:color="auto" w:fill="auto"/>
            <w:vAlign w:val="center"/>
          </w:tcPr>
          <w:p w:rsidR="003D1A07" w:rsidRDefault="003D1A07" w:rsidP="003D1A07">
            <w:pPr>
              <w:spacing w:before="60" w:after="60"/>
              <w:ind w:right="34"/>
              <w:jc w:val="right"/>
            </w:pPr>
            <w:r w:rsidRPr="00C134B5">
              <w:rPr>
                <w:b/>
                <w:noProof/>
                <w:sz w:val="28"/>
                <w:szCs w:val="28"/>
                <w:lang w:val="de-CH" w:eastAsia="de-CH"/>
              </w:rPr>
              <w:pict>
                <v:shape id="_x0000_i1103"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3D1A07" w:rsidRPr="005E7CCB" w:rsidRDefault="003D1A07" w:rsidP="003D1A07">
            <w:pPr>
              <w:ind w:right="34"/>
              <w:jc w:val="right"/>
              <w:rPr>
                <w:b/>
              </w:rPr>
            </w:pPr>
            <w:r>
              <w:rPr>
                <w:b/>
              </w:rPr>
              <w:t>14</w:t>
            </w:r>
          </w:p>
        </w:tc>
        <w:tc>
          <w:tcPr>
            <w:tcW w:w="2126" w:type="dxa"/>
            <w:tcBorders>
              <w:right w:val="single" w:sz="4" w:space="0" w:color="auto"/>
            </w:tcBorders>
            <w:shd w:val="clear" w:color="auto" w:fill="auto"/>
            <w:vAlign w:val="center"/>
          </w:tcPr>
          <w:p w:rsidR="003D1A07" w:rsidRPr="005E7CCB" w:rsidRDefault="003D1A07" w:rsidP="003D1A07">
            <w:pPr>
              <w:spacing w:before="60" w:after="60"/>
              <w:rPr>
                <w:rFonts w:cs="Arial"/>
                <w:b/>
              </w:rPr>
            </w:pPr>
            <w:r>
              <w:rPr>
                <w:rFonts w:cs="Arial"/>
                <w:b/>
              </w:rPr>
              <w:t>Einseitiges Nasenatmen</w:t>
            </w:r>
          </w:p>
        </w:tc>
        <w:tc>
          <w:tcPr>
            <w:tcW w:w="4536" w:type="dxa"/>
            <w:tcBorders>
              <w:left w:val="single" w:sz="4" w:space="0" w:color="auto"/>
            </w:tcBorders>
            <w:shd w:val="clear" w:color="auto" w:fill="auto"/>
            <w:vAlign w:val="center"/>
          </w:tcPr>
          <w:p w:rsidR="003D1A07" w:rsidRPr="00C636CA" w:rsidRDefault="003D1A07" w:rsidP="003D1A07">
            <w:pPr>
              <w:numPr>
                <w:ilvl w:val="0"/>
                <w:numId w:val="14"/>
              </w:numPr>
              <w:ind w:hanging="327"/>
              <w:rPr>
                <w:sz w:val="18"/>
                <w:szCs w:val="18"/>
              </w:rPr>
            </w:pPr>
            <w:r w:rsidRPr="00C636CA">
              <w:rPr>
                <w:sz w:val="18"/>
                <w:szCs w:val="18"/>
              </w:rPr>
              <w:t>Stimmungsschwankungen</w:t>
            </w:r>
          </w:p>
          <w:p w:rsidR="003D1A07" w:rsidRPr="00C636CA" w:rsidRDefault="003D1A07" w:rsidP="003D1A07">
            <w:pPr>
              <w:numPr>
                <w:ilvl w:val="0"/>
                <w:numId w:val="14"/>
              </w:numPr>
              <w:ind w:hanging="327"/>
              <w:rPr>
                <w:sz w:val="18"/>
                <w:szCs w:val="18"/>
              </w:rPr>
            </w:pPr>
            <w:r w:rsidRPr="00C636CA">
              <w:rPr>
                <w:sz w:val="18"/>
                <w:szCs w:val="18"/>
              </w:rPr>
              <w:t>Unsicherheit</w:t>
            </w:r>
          </w:p>
          <w:p w:rsidR="003D1A07" w:rsidRPr="00533C39" w:rsidRDefault="003D1A07" w:rsidP="003D1A07">
            <w:pPr>
              <w:numPr>
                <w:ilvl w:val="0"/>
                <w:numId w:val="14"/>
              </w:numPr>
              <w:ind w:hanging="327"/>
              <w:rPr>
                <w:sz w:val="18"/>
                <w:szCs w:val="18"/>
              </w:rPr>
            </w:pPr>
            <w:r w:rsidRPr="00C636CA">
              <w:rPr>
                <w:sz w:val="18"/>
                <w:szCs w:val="18"/>
              </w:rPr>
              <w:t>Vorbereitung, um eine schwierige Situation zu meistern</w:t>
            </w:r>
          </w:p>
        </w:tc>
        <w:tc>
          <w:tcPr>
            <w:tcW w:w="709" w:type="dxa"/>
            <w:shd w:val="clear" w:color="auto" w:fill="auto"/>
          </w:tcPr>
          <w:p w:rsidR="003D1A07" w:rsidRPr="005E7CCB" w:rsidRDefault="003D1A07" w:rsidP="003D1A07">
            <w:pPr>
              <w:spacing w:before="60" w:after="60"/>
              <w:rPr>
                <w:rFonts w:cs="Arial"/>
                <w:b/>
                <w:sz w:val="22"/>
                <w:szCs w:val="22"/>
              </w:rPr>
            </w:pPr>
          </w:p>
        </w:tc>
        <w:tc>
          <w:tcPr>
            <w:tcW w:w="850" w:type="dxa"/>
            <w:shd w:val="clear" w:color="auto" w:fill="auto"/>
          </w:tcPr>
          <w:p w:rsidR="003D1A07" w:rsidRPr="005E7CCB" w:rsidRDefault="003D1A07" w:rsidP="003D1A07">
            <w:pPr>
              <w:spacing w:before="60" w:after="60"/>
              <w:rPr>
                <w:rFonts w:cs="Arial"/>
                <w:sz w:val="18"/>
                <w:szCs w:val="22"/>
              </w:rPr>
            </w:pPr>
          </w:p>
        </w:tc>
      </w:tr>
      <w:tr w:rsidR="003D1A07" w:rsidRPr="005E7CCB">
        <w:trPr>
          <w:trHeight w:val="558"/>
        </w:trPr>
        <w:tc>
          <w:tcPr>
            <w:tcW w:w="851" w:type="dxa"/>
            <w:shd w:val="clear" w:color="auto" w:fill="auto"/>
            <w:vAlign w:val="center"/>
          </w:tcPr>
          <w:p w:rsidR="003D1A07" w:rsidRDefault="003D1A07" w:rsidP="003D1A07">
            <w:pPr>
              <w:spacing w:before="60" w:after="60"/>
              <w:ind w:right="34"/>
              <w:jc w:val="right"/>
            </w:pPr>
            <w:r w:rsidRPr="00C134B5">
              <w:rPr>
                <w:b/>
                <w:noProof/>
                <w:sz w:val="28"/>
                <w:szCs w:val="28"/>
                <w:lang w:val="de-CH" w:eastAsia="de-CH"/>
              </w:rPr>
              <w:pict>
                <v:shape id="_x0000_i1104"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3D1A07" w:rsidRPr="005E7CCB" w:rsidRDefault="003D1A07" w:rsidP="003D1A07">
            <w:pPr>
              <w:ind w:right="34"/>
              <w:jc w:val="right"/>
              <w:rPr>
                <w:b/>
              </w:rPr>
            </w:pPr>
            <w:r>
              <w:rPr>
                <w:b/>
              </w:rPr>
              <w:t>20</w:t>
            </w:r>
          </w:p>
        </w:tc>
        <w:tc>
          <w:tcPr>
            <w:tcW w:w="2126" w:type="dxa"/>
            <w:tcBorders>
              <w:right w:val="single" w:sz="4" w:space="0" w:color="auto"/>
            </w:tcBorders>
            <w:shd w:val="clear" w:color="auto" w:fill="auto"/>
            <w:vAlign w:val="center"/>
          </w:tcPr>
          <w:p w:rsidR="003D1A07" w:rsidRPr="005E7CCB" w:rsidRDefault="003D1A07" w:rsidP="003D1A07">
            <w:pPr>
              <w:spacing w:before="60" w:after="60"/>
              <w:rPr>
                <w:rFonts w:cs="Arial"/>
                <w:b/>
              </w:rPr>
            </w:pPr>
            <w:r>
              <w:rPr>
                <w:rFonts w:cs="Arial"/>
                <w:b/>
              </w:rPr>
              <w:t>Bär</w:t>
            </w:r>
          </w:p>
        </w:tc>
        <w:tc>
          <w:tcPr>
            <w:tcW w:w="4536" w:type="dxa"/>
            <w:tcBorders>
              <w:left w:val="single" w:sz="4" w:space="0" w:color="auto"/>
            </w:tcBorders>
            <w:shd w:val="clear" w:color="auto" w:fill="auto"/>
            <w:vAlign w:val="center"/>
          </w:tcPr>
          <w:p w:rsidR="003D1A07" w:rsidRPr="00C636CA" w:rsidRDefault="003D1A07" w:rsidP="003D1A07">
            <w:pPr>
              <w:numPr>
                <w:ilvl w:val="0"/>
                <w:numId w:val="14"/>
              </w:numPr>
              <w:ind w:hanging="327"/>
              <w:rPr>
                <w:sz w:val="18"/>
                <w:szCs w:val="18"/>
              </w:rPr>
            </w:pPr>
            <w:r>
              <w:rPr>
                <w:sz w:val="18"/>
                <w:szCs w:val="18"/>
              </w:rPr>
              <w:t>s</w:t>
            </w:r>
            <w:r w:rsidRPr="00C636CA">
              <w:rPr>
                <w:sz w:val="18"/>
                <w:szCs w:val="18"/>
              </w:rPr>
              <w:t>tark und ausdauernd sein, eigene Kraft spüren</w:t>
            </w:r>
          </w:p>
          <w:p w:rsidR="003D1A07" w:rsidRPr="00C636CA" w:rsidRDefault="003D1A07" w:rsidP="003D1A07">
            <w:pPr>
              <w:numPr>
                <w:ilvl w:val="0"/>
                <w:numId w:val="14"/>
              </w:numPr>
              <w:ind w:hanging="327"/>
              <w:rPr>
                <w:sz w:val="18"/>
                <w:szCs w:val="18"/>
              </w:rPr>
            </w:pPr>
            <w:r w:rsidRPr="00C636CA">
              <w:rPr>
                <w:sz w:val="18"/>
                <w:szCs w:val="18"/>
              </w:rPr>
              <w:t>Natur und Tier</w:t>
            </w:r>
          </w:p>
          <w:p w:rsidR="003D1A07" w:rsidRPr="00C636CA" w:rsidRDefault="003D1A07" w:rsidP="003D1A07">
            <w:pPr>
              <w:numPr>
                <w:ilvl w:val="0"/>
                <w:numId w:val="14"/>
              </w:numPr>
              <w:ind w:hanging="327"/>
              <w:rPr>
                <w:sz w:val="18"/>
                <w:szCs w:val="18"/>
              </w:rPr>
            </w:pPr>
            <w:r>
              <w:rPr>
                <w:sz w:val="18"/>
                <w:szCs w:val="18"/>
              </w:rPr>
              <w:t>mentale Stärke</w:t>
            </w:r>
          </w:p>
          <w:p w:rsidR="003D1A07" w:rsidRPr="00C636CA" w:rsidRDefault="003D1A07" w:rsidP="003D1A07">
            <w:pPr>
              <w:numPr>
                <w:ilvl w:val="0"/>
                <w:numId w:val="14"/>
              </w:numPr>
              <w:ind w:hanging="327"/>
              <w:rPr>
                <w:sz w:val="18"/>
                <w:szCs w:val="18"/>
              </w:rPr>
            </w:pPr>
            <w:r>
              <w:rPr>
                <w:sz w:val="18"/>
                <w:szCs w:val="18"/>
              </w:rPr>
              <w:t>eigene Schwäche überwinden</w:t>
            </w:r>
          </w:p>
          <w:p w:rsidR="003D1A07" w:rsidRPr="00533C39" w:rsidRDefault="003D1A07" w:rsidP="003D1A07">
            <w:pPr>
              <w:numPr>
                <w:ilvl w:val="0"/>
                <w:numId w:val="14"/>
              </w:numPr>
              <w:ind w:hanging="327"/>
              <w:rPr>
                <w:sz w:val="18"/>
                <w:szCs w:val="18"/>
              </w:rPr>
            </w:pPr>
            <w:r w:rsidRPr="00C636CA">
              <w:rPr>
                <w:sz w:val="18"/>
                <w:szCs w:val="18"/>
              </w:rPr>
              <w:t>Heldengeschichten</w:t>
            </w:r>
          </w:p>
        </w:tc>
        <w:tc>
          <w:tcPr>
            <w:tcW w:w="709" w:type="dxa"/>
            <w:shd w:val="clear" w:color="auto" w:fill="auto"/>
          </w:tcPr>
          <w:p w:rsidR="003D1A07" w:rsidRPr="005E7CCB" w:rsidRDefault="003D1A07" w:rsidP="003D1A07">
            <w:pPr>
              <w:spacing w:before="60" w:after="60"/>
              <w:rPr>
                <w:rFonts w:cs="Arial"/>
                <w:b/>
                <w:sz w:val="22"/>
                <w:szCs w:val="22"/>
              </w:rPr>
            </w:pPr>
          </w:p>
        </w:tc>
        <w:tc>
          <w:tcPr>
            <w:tcW w:w="850" w:type="dxa"/>
            <w:shd w:val="clear" w:color="auto" w:fill="auto"/>
          </w:tcPr>
          <w:p w:rsidR="003D1A07" w:rsidRPr="005E7CCB" w:rsidRDefault="003D1A07" w:rsidP="003D1A07">
            <w:pPr>
              <w:spacing w:before="60" w:after="60"/>
              <w:rPr>
                <w:rFonts w:cs="Arial"/>
                <w:sz w:val="18"/>
                <w:szCs w:val="22"/>
              </w:rPr>
            </w:pPr>
          </w:p>
        </w:tc>
      </w:tr>
    </w:tbl>
    <w:p w:rsidR="003D1A07" w:rsidRPr="00653175" w:rsidRDefault="003D1A07" w:rsidP="003D1A07">
      <w:pPr>
        <w:tabs>
          <w:tab w:val="left" w:pos="10065"/>
        </w:tabs>
        <w:ind w:right="284"/>
        <w:rPr>
          <w:b/>
        </w:rPr>
      </w:pPr>
      <w:r>
        <w:rPr>
          <w:b/>
          <w:sz w:val="28"/>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D1A07" w:rsidRPr="00F176B8">
        <w:trPr>
          <w:trHeight w:val="850"/>
        </w:trPr>
        <w:tc>
          <w:tcPr>
            <w:tcW w:w="1970" w:type="dxa"/>
            <w:shd w:val="clear" w:color="auto" w:fill="auto"/>
            <w:vAlign w:val="center"/>
          </w:tcPr>
          <w:p w:rsidR="003D1A07" w:rsidRPr="00F176B8" w:rsidRDefault="003D1A07" w:rsidP="003D1A07">
            <w:pPr>
              <w:pStyle w:val="Kopfze"/>
              <w:spacing w:line="264" w:lineRule="auto"/>
              <w:jc w:val="center"/>
              <w:rPr>
                <w:rFonts w:ascii="Cambria" w:hAnsi="Cambria" w:cs="Arial"/>
                <w:b/>
              </w:rPr>
            </w:pPr>
            <w:r w:rsidRPr="00F176B8">
              <w:rPr>
                <w:rFonts w:ascii="Cambria" w:hAnsi="Cambria"/>
              </w:rPr>
              <w:pict>
                <v:shape id="_x0000_i1105"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b/>
              </w:rPr>
            </w:pPr>
            <w:r w:rsidRPr="00F176B8">
              <w:rPr>
                <w:rFonts w:ascii="Cambria" w:hAnsi="Cambria" w:cs="Arial"/>
              </w:rPr>
              <w:t xml:space="preserve">Lesetagebuch </w:t>
            </w:r>
            <w:r>
              <w:rPr>
                <w:rFonts w:ascii="Cambria" w:hAnsi="Cambria" w:cs="Arial"/>
                <w:b/>
              </w:rPr>
              <w:t>Robinson Crusoe</w:t>
            </w:r>
          </w:p>
          <w:p w:rsidR="003D1A07" w:rsidRPr="00F176B8" w:rsidRDefault="003D1A07" w:rsidP="003D1A07">
            <w:pPr>
              <w:pStyle w:val="Kopfze"/>
              <w:spacing w:line="264" w:lineRule="auto"/>
              <w:jc w:val="center"/>
              <w:rPr>
                <w:rFonts w:ascii="Cambria" w:hAnsi="Cambria" w:cs="Arial"/>
              </w:rPr>
            </w:pPr>
            <w:r w:rsidRPr="00F176B8">
              <w:rPr>
                <w:rFonts w:ascii="Cambria" w:hAnsi="Cambria" w:cs="Arial"/>
              </w:rPr>
              <w:t xml:space="preserve">Auftrag </w:t>
            </w:r>
            <w:r w:rsidRPr="00533C39">
              <w:rPr>
                <w:rFonts w:ascii="Cambria" w:hAnsi="Cambria" w:cs="Arial"/>
                <w:sz w:val="28"/>
              </w:rPr>
              <w:t>S</w:t>
            </w:r>
            <w:r>
              <w:rPr>
                <w:rFonts w:ascii="Cambria" w:hAnsi="Cambria" w:cs="Arial"/>
              </w:rPr>
              <w:t>2</w:t>
            </w:r>
          </w:p>
        </w:tc>
        <w:tc>
          <w:tcPr>
            <w:tcW w:w="5386" w:type="dxa"/>
            <w:shd w:val="clear" w:color="auto" w:fill="F2F2F2"/>
            <w:vAlign w:val="center"/>
          </w:tcPr>
          <w:p w:rsidR="003D1A07" w:rsidRPr="00F176B8" w:rsidRDefault="003D1A07" w:rsidP="003D1A07">
            <w:pPr>
              <w:pStyle w:val="Kopfze"/>
              <w:ind w:left="142"/>
              <w:jc w:val="left"/>
              <w:rPr>
                <w:rFonts w:ascii="Cambria" w:hAnsi="Cambria" w:cs="Arial"/>
                <w:b/>
                <w:sz w:val="36"/>
              </w:rPr>
            </w:pPr>
            <w:r>
              <w:rPr>
                <w:rFonts w:ascii="Cambria" w:hAnsi="Cambria" w:cs="Arial"/>
                <w:b/>
                <w:sz w:val="36"/>
              </w:rPr>
              <w:t>Autorenwerkstatt</w:t>
            </w:r>
          </w:p>
          <w:p w:rsidR="003D1A07" w:rsidRPr="00F176B8" w:rsidRDefault="003D1A07" w:rsidP="003D1A07">
            <w:pPr>
              <w:pStyle w:val="Kopfze"/>
              <w:ind w:left="142"/>
              <w:jc w:val="left"/>
              <w:rPr>
                <w:rFonts w:ascii="Cambria" w:hAnsi="Cambria" w:cs="Arial"/>
                <w:sz w:val="36"/>
              </w:rPr>
            </w:pPr>
            <w:r>
              <w:rPr>
                <w:rFonts w:ascii="Cambria" w:hAnsi="Cambria" w:cs="Arial"/>
                <w:sz w:val="36"/>
              </w:rPr>
              <w:t>Text-Check</w:t>
            </w:r>
          </w:p>
        </w:tc>
      </w:tr>
    </w:tbl>
    <w:p w:rsidR="003D1A07" w:rsidRPr="00F176B8" w:rsidRDefault="003D1A07" w:rsidP="003D1A07">
      <w:pPr>
        <w:rPr>
          <w:rFonts w:cs="Arial"/>
        </w:rPr>
      </w:pPr>
    </w:p>
    <w:p w:rsidR="003D1A07" w:rsidRDefault="003D1A07" w:rsidP="003D1A07">
      <w:pPr>
        <w:ind w:left="1985" w:right="709" w:hanging="1985"/>
        <w:rPr>
          <w:rFonts w:cs="Arial"/>
          <w:noProof/>
          <w:sz w:val="28"/>
          <w:lang w:val="de-CH"/>
        </w:rPr>
      </w:pPr>
      <w:r w:rsidRPr="00F176B8">
        <w:rPr>
          <w:rFonts w:cs="Arial"/>
          <w:noProof/>
          <w:lang w:val="en-US"/>
        </w:rPr>
        <w:pict>
          <v:shape id="_x0000_i1106" type="#_x0000_t75" style="width:33.75pt;height:25.5pt">
            <v:imagedata r:id="rId9" o:title="BG_LTB_Button1"/>
          </v:shape>
        </w:pict>
      </w:r>
      <w:r w:rsidRPr="00F176B8">
        <w:rPr>
          <w:rFonts w:cs="Arial"/>
          <w:noProof/>
          <w:lang w:val="de-CH"/>
        </w:rPr>
        <w:tab/>
      </w:r>
      <w:r>
        <w:rPr>
          <w:rFonts w:cs="Arial"/>
          <w:noProof/>
          <w:sz w:val="28"/>
          <w:lang w:val="de-CH"/>
        </w:rPr>
        <w:t xml:space="preserve">Du hast deinen Text geschrieben. </w:t>
      </w:r>
    </w:p>
    <w:p w:rsidR="003D1A07" w:rsidRPr="00FD2106" w:rsidRDefault="003D1A07" w:rsidP="003D1A07">
      <w:pPr>
        <w:ind w:left="1985" w:right="709"/>
        <w:rPr>
          <w:rFonts w:cs="Arial"/>
          <w:noProof/>
          <w:lang w:val="de-CH"/>
        </w:rPr>
      </w:pPr>
      <w:r>
        <w:rPr>
          <w:rFonts w:cs="Arial"/>
          <w:noProof/>
          <w:sz w:val="28"/>
          <w:lang w:val="de-CH"/>
        </w:rPr>
        <w:t>Gib ihn einer anderen Person zur Kontrolle.</w:t>
      </w:r>
      <w:r>
        <w:rPr>
          <w:rFonts w:cs="Arial"/>
          <w:noProof/>
          <w:sz w:val="28"/>
          <w:lang w:val="de-CH"/>
        </w:rPr>
        <w:br/>
        <w:t xml:space="preserve">Lass diese Person deine </w:t>
      </w:r>
      <w:r w:rsidRPr="00FF4751">
        <w:rPr>
          <w:rFonts w:cs="Arial"/>
          <w:b/>
          <w:noProof/>
          <w:sz w:val="28"/>
          <w:lang w:val="de-CH"/>
        </w:rPr>
        <w:t>Checkliste</w:t>
      </w:r>
      <w:r>
        <w:rPr>
          <w:rFonts w:cs="Arial"/>
          <w:noProof/>
          <w:sz w:val="28"/>
          <w:lang w:val="de-CH"/>
        </w:rPr>
        <w:t xml:space="preserve"> ausfüllen und auch die Rechtschreibung kontrollieren.</w:t>
      </w:r>
      <w:r>
        <w:rPr>
          <w:rFonts w:cs="Arial"/>
          <w:noProof/>
          <w:sz w:val="28"/>
          <w:lang w:val="de-CH"/>
        </w:rPr>
        <w:br/>
      </w:r>
      <w:r w:rsidRPr="00FD2106">
        <w:rPr>
          <w:rFonts w:cs="Arial"/>
          <w:noProof/>
          <w:lang w:val="de-CH"/>
        </w:rPr>
        <w:t>(mit Bleistift anzeigen!)</w:t>
      </w:r>
    </w:p>
    <w:p w:rsidR="003D1A07" w:rsidRPr="000F1E89" w:rsidRDefault="003D1A07" w:rsidP="003D1A07">
      <w:pPr>
        <w:ind w:right="709"/>
        <w:rPr>
          <w:rFonts w:cs="Arial"/>
          <w:noProof/>
          <w:lang w:val="de-CH"/>
        </w:rPr>
      </w:pPr>
    </w:p>
    <w:p w:rsidR="003D1A07" w:rsidRPr="00F176B8" w:rsidRDefault="003D1A07" w:rsidP="003D1A07">
      <w:pPr>
        <w:ind w:left="1985" w:right="709" w:hanging="1985"/>
        <w:rPr>
          <w:rFonts w:cs="Arial"/>
          <w:sz w:val="28"/>
        </w:rPr>
      </w:pPr>
      <w:r w:rsidRPr="000F1E89">
        <w:rPr>
          <w:rFonts w:cs="Arial"/>
          <w:noProof/>
          <w:lang w:val="en-US"/>
        </w:rPr>
        <w:pict>
          <v:shape id="_x0000_i1107" type="#_x0000_t75" style="width:33.75pt;height:25.5pt">
            <v:imagedata r:id="rId9" o:title="BG_LTB_Button1"/>
          </v:shape>
        </w:pict>
      </w:r>
      <w:r w:rsidRPr="000F1E89">
        <w:rPr>
          <w:rFonts w:cs="Arial"/>
          <w:noProof/>
          <w:lang w:val="en-US"/>
        </w:rPr>
        <w:pict>
          <v:shape id="_x0000_i1108" type="#_x0000_t75" style="width:33.75pt;height:25.5pt">
            <v:imagedata r:id="rId9" o:title="BG_LTB_Button1"/>
          </v:shape>
        </w:pict>
      </w:r>
      <w:r w:rsidRPr="000F1E89">
        <w:rPr>
          <w:rFonts w:cs="Arial"/>
        </w:rPr>
        <w:tab/>
      </w:r>
      <w:r>
        <w:rPr>
          <w:rFonts w:cs="Arial"/>
          <w:sz w:val="28"/>
        </w:rPr>
        <w:t>Nach dem Check setzt ihr euch zusammen und besprecht die Ergebnisse miteinander.</w:t>
      </w:r>
      <w:r>
        <w:rPr>
          <w:rFonts w:cs="Arial"/>
          <w:sz w:val="28"/>
        </w:rPr>
        <w:br/>
        <w:t>Was war spannend? Was war komisch?...</w:t>
      </w:r>
    </w:p>
    <w:p w:rsidR="003D1A07" w:rsidRPr="00F176B8" w:rsidRDefault="003D1A07" w:rsidP="003D1A07">
      <w:pPr>
        <w:ind w:right="709"/>
        <w:rPr>
          <w:rFonts w:cs="Arial"/>
        </w:rPr>
      </w:pPr>
    </w:p>
    <w:p w:rsidR="003D1A07" w:rsidRDefault="003D1A07" w:rsidP="003D1A07">
      <w:pPr>
        <w:spacing w:after="120"/>
        <w:ind w:left="1985" w:right="709" w:hanging="1985"/>
        <w:rPr>
          <w:rFonts w:cs="Arial"/>
          <w:sz w:val="28"/>
        </w:rPr>
      </w:pPr>
      <w:r w:rsidRPr="00F176B8">
        <w:rPr>
          <w:rFonts w:cs="Arial"/>
          <w:noProof/>
          <w:lang w:val="en-US"/>
        </w:rPr>
        <w:pict>
          <v:shape id="_x0000_i1109" type="#_x0000_t75" style="width:31.15pt;height:22.9pt">
            <v:imagedata r:id="rId9" o:title="BG_LTB_Button1"/>
          </v:shape>
        </w:pict>
      </w:r>
      <w:r w:rsidRPr="00F176B8">
        <w:rPr>
          <w:rFonts w:cs="Arial"/>
          <w:noProof/>
          <w:lang w:val="en-US"/>
        </w:rPr>
        <w:pict>
          <v:shape id="_x0000_i1110" type="#_x0000_t75" style="width:30.4pt;height:22.5pt">
            <v:imagedata r:id="rId9" o:title="BG_LTB_Button1"/>
          </v:shape>
        </w:pict>
      </w:r>
      <w:r w:rsidRPr="00F176B8">
        <w:rPr>
          <w:rFonts w:cs="Arial"/>
          <w:noProof/>
          <w:lang w:val="en-US"/>
        </w:rPr>
        <w:pict>
          <v:shape id="_x0000_i1111" type="#_x0000_t75" style="width:30.4pt;height:22.5pt">
            <v:imagedata r:id="rId9" o:title="BG_LTB_Button1"/>
          </v:shape>
        </w:pict>
      </w:r>
      <w:r w:rsidRPr="000E57A1">
        <w:rPr>
          <w:rFonts w:cs="Arial"/>
          <w:noProof/>
          <w:lang w:val="de-CH"/>
        </w:rPr>
        <w:tab/>
      </w:r>
      <w:r>
        <w:rPr>
          <w:rFonts w:cs="Arial"/>
          <w:sz w:val="28"/>
        </w:rPr>
        <w:t>Überarbeite nun mit den neuen Informationen deinen Text.</w:t>
      </w:r>
    </w:p>
    <w:p w:rsidR="003D1A07" w:rsidRPr="00653175" w:rsidRDefault="003D1A07" w:rsidP="003D1A07">
      <w:pPr>
        <w:spacing w:after="120"/>
        <w:ind w:left="1985" w:right="709" w:hanging="1985"/>
        <w:rPr>
          <w:rFonts w:cs="Arial"/>
          <w:sz w:val="28"/>
        </w:rPr>
      </w:pPr>
      <w:r>
        <w:rPr>
          <w:rFonts w:cs="Arial"/>
          <w:sz w:val="28"/>
        </w:rPr>
        <w:br/>
      </w:r>
      <w:r w:rsidRPr="00653175">
        <w:rPr>
          <w:rFonts w:cs="Arial"/>
          <w:sz w:val="28"/>
        </w:rPr>
        <w:sym w:font="Wingdings" w:char="F0F0"/>
      </w:r>
      <w:r w:rsidRPr="00653175">
        <w:rPr>
          <w:rFonts w:cs="Arial"/>
          <w:sz w:val="28"/>
        </w:rPr>
        <w:t xml:space="preserve"> Wenn du dir noch nicht sicher bist, ob der Text nun gelungen ist, kannst du ihn nochmals jemand anderem zum Checken geben. </w:t>
      </w:r>
      <w:r w:rsidRPr="00653175">
        <w:rPr>
          <w:rFonts w:cs="Arial"/>
          <w:sz w:val="22"/>
        </w:rPr>
        <w:t>(Checkliste</w:t>
      </w:r>
      <w:r>
        <w:rPr>
          <w:rFonts w:cs="Arial"/>
          <w:sz w:val="22"/>
        </w:rPr>
        <w:t xml:space="preserve"> S2</w:t>
      </w:r>
      <w:r w:rsidRPr="00653175">
        <w:rPr>
          <w:rFonts w:cs="Arial"/>
          <w:sz w:val="22"/>
        </w:rPr>
        <w:t xml:space="preserve"> &amp; Gespräch)</w:t>
      </w:r>
      <w:r w:rsidRPr="00653175">
        <w:rPr>
          <w:rFonts w:cs="Arial"/>
          <w:sz w:val="28"/>
        </w:rPr>
        <w:br/>
      </w:r>
      <w:r w:rsidRPr="00653175">
        <w:rPr>
          <w:rFonts w:cs="Arial"/>
          <w:sz w:val="28"/>
        </w:rPr>
        <w:sym w:font="Wingdings" w:char="F0F0"/>
      </w:r>
      <w:r w:rsidRPr="00653175">
        <w:rPr>
          <w:rFonts w:cs="Arial"/>
          <w:sz w:val="28"/>
        </w:rPr>
        <w:t xml:space="preserve"> Wenn du deinen Text zu Ende geschrieben hast, kannst du ihn am Computer abtippen und anschliessend in dein Lesetagebuch kleben!</w:t>
      </w:r>
    </w:p>
    <w:p w:rsidR="003D1A07" w:rsidRPr="00653175" w:rsidRDefault="003D1A07" w:rsidP="003D1A07">
      <w:pPr>
        <w:spacing w:after="120"/>
        <w:ind w:left="1985" w:right="709"/>
        <w:rPr>
          <w:rFonts w:cs="Arial"/>
          <w:sz w:val="28"/>
        </w:rPr>
      </w:pPr>
      <w:r w:rsidRPr="00653175">
        <w:rPr>
          <w:rFonts w:cs="Arial"/>
          <w:sz w:val="28"/>
        </w:rPr>
        <w:sym w:font="Wingdings" w:char="F0F0"/>
      </w:r>
      <w:r w:rsidRPr="00653175">
        <w:rPr>
          <w:rFonts w:cs="Arial"/>
          <w:sz w:val="28"/>
        </w:rPr>
        <w:t xml:space="preserve"> Du kannst dich nun auch auf die Präsentation deiner Geschichte in einer </w:t>
      </w:r>
      <w:r>
        <w:rPr>
          <w:rFonts w:cs="Arial"/>
          <w:sz w:val="28"/>
        </w:rPr>
        <w:t xml:space="preserve">anderen </w:t>
      </w:r>
      <w:r w:rsidRPr="00653175">
        <w:rPr>
          <w:rFonts w:cs="Arial"/>
          <w:sz w:val="28"/>
        </w:rPr>
        <w:t>Klasse vorbereiten.</w:t>
      </w:r>
    </w:p>
    <w:p w:rsidR="003D1A07" w:rsidRPr="00653175" w:rsidRDefault="003D1A07" w:rsidP="003D1A07">
      <w:pPr>
        <w:tabs>
          <w:tab w:val="left" w:pos="10065"/>
        </w:tabs>
        <w:ind w:right="284"/>
        <w:rPr>
          <w:b/>
        </w:rPr>
      </w:pPr>
    </w:p>
    <w:p w:rsidR="003D1A07" w:rsidRPr="00653175" w:rsidRDefault="003D1A07" w:rsidP="003D1A07">
      <w:pPr>
        <w:tabs>
          <w:tab w:val="left" w:pos="10065"/>
        </w:tabs>
        <w:ind w:right="284"/>
        <w:rPr>
          <w:b/>
        </w:rPr>
      </w:pPr>
      <w:r>
        <w:rPr>
          <w:b/>
        </w:rPr>
        <w:br w:type="page"/>
      </w:r>
    </w:p>
    <w:tbl>
      <w:tblPr>
        <w:tblW w:w="9624"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953"/>
      </w:tblGrid>
      <w:tr w:rsidR="003D1A07" w:rsidRPr="00F176B8">
        <w:trPr>
          <w:trHeight w:val="850"/>
        </w:trPr>
        <w:tc>
          <w:tcPr>
            <w:tcW w:w="1970" w:type="dxa"/>
            <w:shd w:val="clear" w:color="auto" w:fill="auto"/>
            <w:vAlign w:val="center"/>
          </w:tcPr>
          <w:p w:rsidR="003D1A07" w:rsidRPr="00F176B8" w:rsidRDefault="003D1A07" w:rsidP="003D1A07">
            <w:pPr>
              <w:pStyle w:val="Kopfze"/>
              <w:spacing w:line="264" w:lineRule="auto"/>
              <w:jc w:val="center"/>
              <w:rPr>
                <w:rFonts w:ascii="Cambria" w:hAnsi="Cambria" w:cs="Arial"/>
                <w:b/>
              </w:rPr>
            </w:pPr>
            <w:r w:rsidRPr="00F176B8">
              <w:rPr>
                <w:rFonts w:ascii="Cambria" w:hAnsi="Cambria"/>
              </w:rPr>
              <w:pict>
                <v:shape id="_x0000_i1112" type="#_x0000_t75" style="width:89.25pt;height:44.65pt">
                  <v:imagedata r:id="rId8" o:title="bege_bez_rgb_50mm"/>
                </v:shape>
              </w:pict>
            </w:r>
          </w:p>
        </w:tc>
        <w:tc>
          <w:tcPr>
            <w:tcW w:w="1701" w:type="dxa"/>
            <w:shd w:val="clear" w:color="auto" w:fill="auto"/>
            <w:vAlign w:val="bottom"/>
          </w:tcPr>
          <w:p w:rsidR="003D1A07" w:rsidRDefault="003D1A07" w:rsidP="003D1A07">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Robinson Crusoe</w:t>
            </w:r>
          </w:p>
          <w:p w:rsidR="003D1A07" w:rsidRPr="00F176B8" w:rsidRDefault="003D1A07" w:rsidP="003D1A07">
            <w:pPr>
              <w:pStyle w:val="Kopfze"/>
              <w:spacing w:line="264" w:lineRule="auto"/>
              <w:jc w:val="center"/>
              <w:rPr>
                <w:rFonts w:ascii="Cambria" w:hAnsi="Cambria" w:cs="Arial"/>
              </w:rPr>
            </w:pPr>
            <w:r w:rsidRPr="00F176B8">
              <w:rPr>
                <w:rFonts w:ascii="Cambria" w:hAnsi="Cambria" w:cs="Arial"/>
              </w:rPr>
              <w:t xml:space="preserve">Auftrag </w:t>
            </w:r>
            <w:r w:rsidRPr="00533C39">
              <w:rPr>
                <w:rFonts w:ascii="Cambria" w:hAnsi="Cambria" w:cs="Arial"/>
                <w:sz w:val="28"/>
              </w:rPr>
              <w:t>S</w:t>
            </w:r>
            <w:r>
              <w:rPr>
                <w:rFonts w:ascii="Cambria" w:hAnsi="Cambria" w:cs="Arial"/>
              </w:rPr>
              <w:t>3</w:t>
            </w:r>
          </w:p>
        </w:tc>
        <w:tc>
          <w:tcPr>
            <w:tcW w:w="5953" w:type="dxa"/>
            <w:shd w:val="clear" w:color="auto" w:fill="F2F2F2"/>
            <w:vAlign w:val="center"/>
          </w:tcPr>
          <w:p w:rsidR="003D1A07" w:rsidRPr="00F176B8" w:rsidRDefault="003D1A07" w:rsidP="003D1A07">
            <w:pPr>
              <w:pStyle w:val="Kopfze"/>
              <w:ind w:left="142"/>
              <w:jc w:val="left"/>
              <w:rPr>
                <w:rFonts w:ascii="Cambria" w:hAnsi="Cambria" w:cs="Arial"/>
                <w:b/>
                <w:sz w:val="36"/>
              </w:rPr>
            </w:pPr>
            <w:r>
              <w:rPr>
                <w:rFonts w:ascii="Cambria" w:hAnsi="Cambria" w:cs="Arial"/>
                <w:b/>
                <w:sz w:val="36"/>
              </w:rPr>
              <w:t>Autorenwerkstatt</w:t>
            </w:r>
          </w:p>
          <w:p w:rsidR="003D1A07" w:rsidRPr="00653175" w:rsidRDefault="003D1A07" w:rsidP="003D1A07">
            <w:pPr>
              <w:pStyle w:val="Kopfze"/>
              <w:ind w:left="142"/>
              <w:jc w:val="left"/>
              <w:rPr>
                <w:rFonts w:ascii="Cambria" w:hAnsi="Cambria" w:cs="Arial"/>
                <w:sz w:val="32"/>
                <w:szCs w:val="32"/>
              </w:rPr>
            </w:pPr>
            <w:r w:rsidRPr="00653175">
              <w:rPr>
                <w:rFonts w:ascii="Cambria" w:hAnsi="Cambria" w:cs="Arial"/>
                <w:sz w:val="32"/>
                <w:szCs w:val="32"/>
              </w:rPr>
              <w:t>Eine eigene bewegte Geschichte schreiben</w:t>
            </w:r>
          </w:p>
        </w:tc>
      </w:tr>
    </w:tbl>
    <w:p w:rsidR="003D1A07" w:rsidRPr="00F176B8" w:rsidRDefault="003D1A07" w:rsidP="003D1A07">
      <w:pPr>
        <w:rPr>
          <w:rFonts w:cs="Arial"/>
        </w:rPr>
      </w:pPr>
    </w:p>
    <w:p w:rsidR="003D1A07" w:rsidRPr="000F1E89" w:rsidRDefault="003D1A07" w:rsidP="003D1A07">
      <w:pPr>
        <w:ind w:left="1985" w:right="709" w:hanging="1985"/>
        <w:rPr>
          <w:rFonts w:cs="Arial"/>
          <w:noProof/>
          <w:sz w:val="28"/>
          <w:lang w:val="de-CH"/>
        </w:rPr>
      </w:pPr>
      <w:r w:rsidRPr="00F176B8">
        <w:rPr>
          <w:rFonts w:cs="Arial"/>
          <w:noProof/>
          <w:lang w:val="en-US"/>
        </w:rPr>
        <w:pict>
          <v:shape id="_x0000_i1113" type="#_x0000_t75" style="width:33.75pt;height:25.5pt">
            <v:imagedata r:id="rId9" o:title="BG_LTB_Button1"/>
          </v:shape>
        </w:pict>
      </w:r>
      <w:r w:rsidRPr="00F176B8">
        <w:rPr>
          <w:rFonts w:cs="Arial"/>
          <w:noProof/>
          <w:lang w:val="de-CH"/>
        </w:rPr>
        <w:tab/>
      </w:r>
      <w:r>
        <w:rPr>
          <w:rFonts w:cs="Arial"/>
          <w:noProof/>
          <w:sz w:val="28"/>
          <w:lang w:val="de-CH"/>
        </w:rPr>
        <w:t>Werde Autor oder Autorin!</w:t>
      </w:r>
      <w:r>
        <w:rPr>
          <w:rFonts w:cs="Arial"/>
          <w:noProof/>
          <w:sz w:val="28"/>
          <w:lang w:val="de-CH"/>
        </w:rPr>
        <w:br/>
        <w:t xml:space="preserve">Schreibe </w:t>
      </w:r>
      <w:r w:rsidRPr="00831C47">
        <w:rPr>
          <w:rFonts w:cs="Arial"/>
          <w:noProof/>
          <w:sz w:val="28"/>
          <w:lang w:val="de-CH"/>
        </w:rPr>
        <w:t xml:space="preserve">nun deine eigene </w:t>
      </w:r>
      <w:r>
        <w:rPr>
          <w:rFonts w:cs="Arial"/>
          <w:noProof/>
          <w:sz w:val="28"/>
          <w:lang w:val="de-CH"/>
        </w:rPr>
        <w:t>bewegte Geschichte.</w:t>
      </w:r>
      <w:r>
        <w:rPr>
          <w:rFonts w:cs="Arial"/>
          <w:noProof/>
          <w:sz w:val="28"/>
          <w:lang w:val="de-CH"/>
        </w:rPr>
        <w:br/>
        <w:t xml:space="preserve">Fülle als erstes deine </w:t>
      </w:r>
      <w:r w:rsidRPr="00035779">
        <w:rPr>
          <w:rFonts w:cs="Arial"/>
          <w:b/>
          <w:noProof/>
          <w:sz w:val="28"/>
          <w:lang w:val="de-CH"/>
        </w:rPr>
        <w:t>Geschichten-Tabelle</w:t>
      </w:r>
      <w:r>
        <w:rPr>
          <w:rFonts w:cs="Arial"/>
          <w:noProof/>
          <w:sz w:val="28"/>
          <w:lang w:val="de-CH"/>
        </w:rPr>
        <w:t xml:space="preserve"> aus!</w:t>
      </w:r>
    </w:p>
    <w:p w:rsidR="003D1A07" w:rsidRPr="001862EC" w:rsidRDefault="003D1A07" w:rsidP="003D1A07">
      <w:pPr>
        <w:ind w:left="1985" w:right="709" w:hanging="1985"/>
        <w:rPr>
          <w:rFonts w:cs="Arial"/>
          <w:noProof/>
          <w:sz w:val="14"/>
          <w:lang w:val="de-CH"/>
        </w:rPr>
      </w:pPr>
      <w:r w:rsidRPr="000F1E89">
        <w:rPr>
          <w:rFonts w:cs="Arial"/>
          <w:noProof/>
          <w:sz w:val="28"/>
          <w:lang w:val="de-CH"/>
        </w:rPr>
        <w:tab/>
      </w:r>
    </w:p>
    <w:p w:rsidR="003D1A07" w:rsidRDefault="003D1A07" w:rsidP="003D1A07">
      <w:pPr>
        <w:spacing w:line="276" w:lineRule="auto"/>
        <w:ind w:left="2410" w:right="709"/>
        <w:rPr>
          <w:rFonts w:cs="Arial"/>
          <w:noProof/>
          <w:lang w:val="de-CH"/>
        </w:rPr>
      </w:pPr>
      <w:r w:rsidRPr="001862EC">
        <w:rPr>
          <w:rFonts w:cs="Arial"/>
          <w:sz w:val="28"/>
          <w:u w:val="single"/>
        </w:rPr>
        <w:t>Vorgehen 1:</w:t>
      </w:r>
      <w:r w:rsidRPr="001862EC">
        <w:rPr>
          <w:rFonts w:cs="Arial"/>
          <w:sz w:val="28"/>
          <w:u w:val="single"/>
        </w:rPr>
        <w:br/>
      </w:r>
      <w:r w:rsidRPr="001862EC">
        <w:rPr>
          <w:rFonts w:cs="Arial"/>
        </w:rPr>
        <w:t xml:space="preserve">Wähle aus der Liste mit </w:t>
      </w:r>
      <w:r w:rsidRPr="001862EC">
        <w:pict>
          <v:shape id="_x0000_i1114" type="#_x0000_t75" style="width:19.15pt;height:13.9pt;mso-wrap-edited:f" wrapcoords="-227 0 -227 20955 21600 20955 21600 0 -227 0" o:allowoverlap="f">
            <v:imagedata r:id="rId10" o:title="bege_icon_e_rgb_25mm"/>
          </v:shape>
        </w:pict>
      </w:r>
      <w:r w:rsidRPr="001862EC">
        <w:t xml:space="preserve"> &amp; </w:t>
      </w:r>
      <w:r w:rsidRPr="001862EC">
        <w:rPr>
          <w:b/>
          <w:noProof/>
          <w:lang w:val="de-CH" w:eastAsia="de-CH"/>
        </w:rPr>
        <w:pict>
          <v:shape id="Bild 1" o:spid="_x0000_i1115" type="#_x0000_t75" alt=":::::Icons:BEGE_ICONS_K-E-L-A-P_Pixel:K_Pixel:bege_icon_k_rgb_50mm.jpg" style="width:22.15pt;height:15.4pt;visibility:visible">
            <v:imagedata r:id="rId12" o:title="bege_icon_k_rgb_50mm"/>
          </v:shape>
        </w:pict>
      </w:r>
      <w:r w:rsidRPr="001862EC">
        <w:rPr>
          <w:rFonts w:cs="Arial"/>
          <w:noProof/>
          <w:lang w:val="de-CH"/>
        </w:rPr>
        <w:t xml:space="preserve">Übungen </w:t>
      </w:r>
      <w:r>
        <w:rPr>
          <w:rFonts w:cs="Arial"/>
          <w:noProof/>
          <w:lang w:val="de-CH"/>
        </w:rPr>
        <w:t xml:space="preserve">jene </w:t>
      </w:r>
      <w:r w:rsidRPr="001862EC">
        <w:rPr>
          <w:rFonts w:cs="Arial"/>
          <w:noProof/>
          <w:lang w:val="de-CH"/>
        </w:rPr>
        <w:t>aus</w:t>
      </w:r>
      <w:r>
        <w:rPr>
          <w:rFonts w:cs="Arial"/>
          <w:noProof/>
          <w:lang w:val="de-CH"/>
        </w:rPr>
        <w:t>, die dir passend erscheinen</w:t>
      </w:r>
      <w:r w:rsidRPr="001862EC">
        <w:rPr>
          <w:rFonts w:cs="Arial"/>
          <w:noProof/>
          <w:lang w:val="de-CH"/>
        </w:rPr>
        <w:t xml:space="preserve"> und entwickle eine Geschichte dazu.</w:t>
      </w:r>
    </w:p>
    <w:p w:rsidR="003D1A07" w:rsidRDefault="003D1A07" w:rsidP="003D1A07">
      <w:pPr>
        <w:spacing w:line="276" w:lineRule="auto"/>
        <w:ind w:left="2410" w:right="709"/>
        <w:rPr>
          <w:rFonts w:cs="Arial"/>
          <w:noProof/>
          <w:lang w:val="de-CH"/>
        </w:rPr>
      </w:pPr>
    </w:p>
    <w:p w:rsidR="003D1A07" w:rsidRPr="001862EC" w:rsidRDefault="003D1A07" w:rsidP="003D1A07">
      <w:pPr>
        <w:spacing w:line="276" w:lineRule="auto"/>
        <w:ind w:left="2410" w:right="709"/>
        <w:rPr>
          <w:rFonts w:cs="Arial"/>
        </w:rPr>
      </w:pPr>
      <w:r>
        <w:rPr>
          <w:rFonts w:cs="Arial"/>
          <w:sz w:val="28"/>
          <w:u w:val="single"/>
        </w:rPr>
        <w:t>Vorgehen 2</w:t>
      </w:r>
      <w:r w:rsidRPr="001862EC">
        <w:rPr>
          <w:rFonts w:cs="Arial"/>
          <w:sz w:val="28"/>
          <w:u w:val="single"/>
        </w:rPr>
        <w:t>:</w:t>
      </w:r>
      <w:r w:rsidRPr="001862EC">
        <w:rPr>
          <w:rFonts w:cs="Arial"/>
          <w:sz w:val="28"/>
          <w:u w:val="single"/>
        </w:rPr>
        <w:br/>
      </w:r>
      <w:r>
        <w:rPr>
          <w:rFonts w:cs="Arial"/>
        </w:rPr>
        <w:t xml:space="preserve">Entwickle zuerst eine Geschichte und überlege dir dann, welche </w:t>
      </w:r>
      <w:r w:rsidRPr="001862EC">
        <w:rPr>
          <w:rFonts w:cs="Arial"/>
          <w:noProof/>
          <w:lang w:val="de-CH"/>
        </w:rPr>
        <w:t xml:space="preserve"> </w:t>
      </w:r>
      <w:r w:rsidRPr="001862EC">
        <w:pict>
          <v:shape id="_x0000_i1116" type="#_x0000_t75" style="width:19.15pt;height:13.9pt;mso-wrap-edited:f" wrapcoords="-227 0 -227 20955 21600 20955 21600 0 -227 0" o:allowoverlap="f">
            <v:imagedata r:id="rId10" o:title="bege_icon_e_rgb_25mm"/>
          </v:shape>
        </w:pict>
      </w:r>
      <w:r w:rsidRPr="001862EC">
        <w:t xml:space="preserve"> &amp; </w:t>
      </w:r>
      <w:r w:rsidRPr="001862EC">
        <w:rPr>
          <w:b/>
          <w:noProof/>
          <w:lang w:val="de-CH" w:eastAsia="de-CH"/>
        </w:rPr>
        <w:pict>
          <v:shape id="_x0000_i1117" type="#_x0000_t75" alt=":::::Icons:BEGE_ICONS_K-E-L-A-P_Pixel:K_Pixel:bege_icon_k_rgb_50mm.jpg" style="width:22.15pt;height:15.4pt;visibility:visible">
            <v:imagedata r:id="rId12" o:title="bege_icon_k_rgb_50mm"/>
          </v:shape>
        </w:pict>
      </w:r>
      <w:r w:rsidRPr="001862EC">
        <w:rPr>
          <w:rFonts w:cs="Arial"/>
          <w:noProof/>
          <w:lang w:val="de-CH"/>
        </w:rPr>
        <w:t>Übungen</w:t>
      </w:r>
      <w:r>
        <w:rPr>
          <w:rFonts w:cs="Arial"/>
          <w:noProof/>
          <w:lang w:val="de-CH"/>
        </w:rPr>
        <w:t xml:space="preserve"> dazu passen würden.</w:t>
      </w:r>
    </w:p>
    <w:p w:rsidR="003D1A07" w:rsidRPr="0038475B" w:rsidRDefault="003D1A07" w:rsidP="003D1A07">
      <w:pPr>
        <w:ind w:left="1985" w:right="709" w:hanging="1985"/>
        <w:rPr>
          <w:rFonts w:cs="Arial"/>
          <w:noProof/>
          <w:color w:val="FF0000"/>
          <w:sz w:val="28"/>
          <w:lang w:val="de-CH"/>
        </w:rPr>
      </w:pPr>
    </w:p>
    <w:p w:rsidR="003D1A07" w:rsidRDefault="003D1A07" w:rsidP="003D1A07">
      <w:pPr>
        <w:ind w:left="1985" w:right="709" w:hanging="1985"/>
        <w:rPr>
          <w:rFonts w:cs="Arial"/>
          <w:sz w:val="28"/>
        </w:rPr>
      </w:pPr>
      <w:r w:rsidRPr="000F1E89">
        <w:rPr>
          <w:rFonts w:cs="Arial"/>
          <w:noProof/>
          <w:lang w:val="en-US"/>
        </w:rPr>
        <w:pict>
          <v:shape id="_x0000_i1118" type="#_x0000_t75" style="width:33.75pt;height:25.5pt">
            <v:imagedata r:id="rId9" o:title="BG_LTB_Button1"/>
          </v:shape>
        </w:pict>
      </w:r>
      <w:r w:rsidRPr="000F1E89">
        <w:rPr>
          <w:rFonts w:cs="Arial"/>
          <w:noProof/>
          <w:lang w:val="en-US"/>
        </w:rPr>
        <w:pict>
          <v:shape id="_x0000_i1119" type="#_x0000_t75" style="width:33.75pt;height:25.5pt">
            <v:imagedata r:id="rId9" o:title="BG_LTB_Button1"/>
          </v:shape>
        </w:pict>
      </w:r>
      <w:r w:rsidRPr="000F1E89">
        <w:rPr>
          <w:rFonts w:cs="Arial"/>
        </w:rPr>
        <w:tab/>
      </w:r>
      <w:r>
        <w:rPr>
          <w:rFonts w:cs="Arial"/>
          <w:sz w:val="28"/>
        </w:rPr>
        <w:t>Schreibe nun mit Hilfe deiner Tabelle deine Geschichte und vergiss nicht, deine gewählten Übungen einzuplanen.</w:t>
      </w:r>
    </w:p>
    <w:p w:rsidR="003D1A07" w:rsidRPr="00F176B8" w:rsidRDefault="003D1A07" w:rsidP="003D1A07">
      <w:pPr>
        <w:ind w:right="709"/>
        <w:rPr>
          <w:rFonts w:cs="Arial"/>
        </w:rPr>
      </w:pPr>
    </w:p>
    <w:p w:rsidR="003D1A07" w:rsidRDefault="003D1A07" w:rsidP="003D1A07">
      <w:pPr>
        <w:spacing w:after="120"/>
        <w:ind w:left="1985" w:right="709" w:hanging="1985"/>
        <w:rPr>
          <w:rFonts w:cs="Arial"/>
          <w:sz w:val="28"/>
        </w:rPr>
      </w:pPr>
      <w:r w:rsidRPr="00F176B8">
        <w:rPr>
          <w:rFonts w:cs="Arial"/>
          <w:noProof/>
          <w:lang w:val="en-US"/>
        </w:rPr>
        <w:pict>
          <v:shape id="_x0000_i1120" type="#_x0000_t75" style="width:31.15pt;height:22.9pt">
            <v:imagedata r:id="rId9" o:title="BG_LTB_Button1"/>
          </v:shape>
        </w:pict>
      </w:r>
      <w:r w:rsidRPr="00F176B8">
        <w:rPr>
          <w:rFonts w:cs="Arial"/>
          <w:noProof/>
          <w:lang w:val="en-US"/>
        </w:rPr>
        <w:pict>
          <v:shape id="_x0000_i1121" type="#_x0000_t75" style="width:30.4pt;height:22.5pt">
            <v:imagedata r:id="rId9" o:title="BG_LTB_Button1"/>
          </v:shape>
        </w:pict>
      </w:r>
      <w:r w:rsidRPr="00F176B8">
        <w:rPr>
          <w:rFonts w:cs="Arial"/>
          <w:noProof/>
          <w:lang w:val="en-US"/>
        </w:rPr>
        <w:pict>
          <v:shape id="_x0000_i1122" type="#_x0000_t75" style="width:30.4pt;height:22.5pt">
            <v:imagedata r:id="rId9" o:title="BG_LTB_Button1"/>
          </v:shape>
        </w:pict>
      </w:r>
      <w:r w:rsidRPr="000E57A1">
        <w:rPr>
          <w:rFonts w:cs="Arial"/>
          <w:noProof/>
          <w:lang w:val="de-CH"/>
        </w:rPr>
        <w:tab/>
      </w:r>
      <w:r>
        <w:rPr>
          <w:rFonts w:cs="Arial"/>
          <w:sz w:val="28"/>
        </w:rPr>
        <w:t xml:space="preserve">Fertig? Dann geht es weiter zur Überarbeitung (Auftrag </w:t>
      </w:r>
      <w:r w:rsidRPr="00653175">
        <w:rPr>
          <w:rFonts w:cs="Arial"/>
          <w:sz w:val="32"/>
          <w:szCs w:val="32"/>
        </w:rPr>
        <w:t>S</w:t>
      </w:r>
      <w:r>
        <w:rPr>
          <w:rFonts w:cs="Arial"/>
          <w:sz w:val="28"/>
        </w:rPr>
        <w:t>2)…</w:t>
      </w:r>
    </w:p>
    <w:p w:rsidR="003D1A07" w:rsidRPr="002767AC" w:rsidRDefault="003D1A07" w:rsidP="003D1A07">
      <w:pPr>
        <w:tabs>
          <w:tab w:val="left" w:pos="10065"/>
        </w:tabs>
        <w:spacing w:line="360" w:lineRule="auto"/>
        <w:ind w:left="-284" w:right="-283"/>
        <w:rPr>
          <w:b/>
          <w:sz w:val="28"/>
        </w:rPr>
      </w:pPr>
    </w:p>
    <w:sectPr w:rsidR="003D1A07" w:rsidRPr="002767AC" w:rsidSect="003D1A07">
      <w:footerReference w:type="even" r:id="rId13"/>
      <w:footerReference w:type="default" r:id="rId14"/>
      <w:pgSz w:w="11900" w:h="16840"/>
      <w:pgMar w:top="709" w:right="985" w:bottom="426" w:left="1134" w:header="426"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4600" w:rsidRDefault="005F4600">
      <w:r>
        <w:separator/>
      </w:r>
    </w:p>
  </w:endnote>
  <w:endnote w:type="continuationSeparator" w:id="0">
    <w:p w:rsidR="005F4600" w:rsidRDefault="005F4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Light">
    <w:altName w:val="Gill Sans Nova Light"/>
    <w:charset w:val="00"/>
    <w:family w:val="auto"/>
    <w:pitch w:val="variable"/>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Designkörper)">
    <w:altName w:val="Cambria"/>
    <w:panose1 w:val="00000000000000000000"/>
    <w:charset w:val="4D"/>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Formata-Medium">
    <w:altName w:val="Cambria"/>
    <w:panose1 w:val="00000000000000000000"/>
    <w:charset w:val="4D"/>
    <w:family w:val="auto"/>
    <w:notTrueType/>
    <w:pitch w:val="default"/>
    <w:sig w:usb0="00000003" w:usb1="00000000" w:usb2="00000000" w:usb3="00000000" w:csb0="00000001" w:csb1="00000000"/>
  </w:font>
  <w:font w:name="Formata-Ligh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A07" w:rsidRDefault="003D1A07" w:rsidP="003D1A07">
    <w:pPr>
      <w:pStyle w:val="Fuzeile"/>
      <w:framePr w:wrap="around" w:vAnchor="text" w:hAnchor="margin" w:xAlign="center" w:y="1"/>
      <w:rPr>
        <w:rStyle w:val="Seitenzahl"/>
      </w:rPr>
    </w:pPr>
    <w:r>
      <w:rPr>
        <w:rStyle w:val="Seitenzahl"/>
      </w:rPr>
      <w:fldChar w:fldCharType="begin"/>
    </w:r>
    <w:r w:rsidR="005F4600">
      <w:rPr>
        <w:rStyle w:val="Seitenzahl"/>
      </w:rPr>
      <w:instrText>PAGE</w:instrText>
    </w:r>
    <w:r>
      <w:rPr>
        <w:rStyle w:val="Seitenzahl"/>
      </w:rPr>
      <w:instrText xml:space="preserve">  </w:instrText>
    </w:r>
    <w:r>
      <w:rPr>
        <w:rStyle w:val="Seitenzahl"/>
      </w:rPr>
      <w:fldChar w:fldCharType="end"/>
    </w:r>
  </w:p>
  <w:p w:rsidR="003D1A07" w:rsidRDefault="003D1A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A07" w:rsidRPr="007F3485" w:rsidRDefault="003D1A07" w:rsidP="003D1A07">
    <w:pPr>
      <w:pStyle w:val="Fuzeile"/>
      <w:framePr w:wrap="notBeside" w:vAnchor="text" w:hAnchor="margin" w:xAlign="right" w:y="1"/>
      <w:rPr>
        <w:rStyle w:val="Seitenzahl"/>
        <w:sz w:val="16"/>
      </w:rPr>
    </w:pPr>
    <w:r w:rsidRPr="007F3485">
      <w:rPr>
        <w:rStyle w:val="Seitenzahl"/>
        <w:sz w:val="16"/>
      </w:rPr>
      <w:fldChar w:fldCharType="begin"/>
    </w:r>
    <w:r w:rsidR="005F4600">
      <w:rPr>
        <w:rStyle w:val="Seitenzahl"/>
        <w:sz w:val="16"/>
      </w:rPr>
      <w:instrText>PAGE</w:instrText>
    </w:r>
    <w:r w:rsidRPr="007F3485">
      <w:rPr>
        <w:rStyle w:val="Seitenzahl"/>
        <w:sz w:val="16"/>
      </w:rPr>
      <w:instrText xml:space="preserve">  </w:instrText>
    </w:r>
    <w:r w:rsidRPr="007F3485">
      <w:rPr>
        <w:rStyle w:val="Seitenzahl"/>
        <w:sz w:val="16"/>
      </w:rPr>
      <w:fldChar w:fldCharType="separate"/>
    </w:r>
    <w:r>
      <w:rPr>
        <w:rStyle w:val="Seitenzahl"/>
        <w:noProof/>
        <w:sz w:val="16"/>
      </w:rPr>
      <w:t>11</w:t>
    </w:r>
    <w:r w:rsidRPr="007F3485">
      <w:rPr>
        <w:rStyle w:val="Seitenzahl"/>
        <w:sz w:val="16"/>
      </w:rPr>
      <w:fldChar w:fldCharType="end"/>
    </w:r>
  </w:p>
  <w:p w:rsidR="003D1A07" w:rsidRPr="007F3485" w:rsidRDefault="003D1A07" w:rsidP="003D1A07">
    <w:pPr>
      <w:pStyle w:val="KeinAbsatzformat"/>
      <w:tabs>
        <w:tab w:val="left" w:pos="1800"/>
        <w:tab w:val="left" w:pos="2080"/>
        <w:tab w:val="left" w:pos="4740"/>
        <w:tab w:val="right" w:pos="5940"/>
      </w:tabs>
      <w:ind w:left="142" w:hanging="142"/>
      <w:rPr>
        <w:rFonts w:ascii="Formata-Light" w:hAnsi="Formata-Light" w:cs="Formata-Light"/>
        <w:sz w:val="14"/>
        <w:szCs w:val="14"/>
      </w:rPr>
    </w:pPr>
    <w:r>
      <w:rPr>
        <w:rFonts w:ascii="Formata-Medium" w:hAnsi="Formata-Medium" w:cs="Formata-Medium"/>
        <w:color w:val="FF6D00"/>
        <w:sz w:val="14"/>
        <w:szCs w:val="14"/>
      </w:rPr>
      <w:t>S</w:t>
    </w:r>
    <w:r>
      <w:rPr>
        <w:rFonts w:ascii="Formata-Light" w:hAnsi="Formata-Light" w:cs="Formata-Light"/>
        <w:color w:val="0089D8"/>
        <w:sz w:val="14"/>
        <w:szCs w:val="14"/>
      </w:rPr>
      <w:t xml:space="preserve">  </w:t>
    </w:r>
    <w:r>
      <w:rPr>
        <w:rFonts w:ascii="Formata-Light" w:hAnsi="Formata-Light" w:cs="Formata-Light"/>
        <w:sz w:val="14"/>
        <w:szCs w:val="14"/>
      </w:rPr>
      <w:t xml:space="preserve">Lesetagebuch </w:t>
    </w:r>
    <w:r>
      <w:rPr>
        <w:rFonts w:ascii="Formata-Medium" w:hAnsi="Formata-Medium" w:cs="Formata-Light"/>
        <w:sz w:val="14"/>
        <w:szCs w:val="14"/>
      </w:rPr>
      <w:t>‹</w:t>
    </w:r>
    <w:r>
      <w:rPr>
        <w:rFonts w:ascii="Formata-Light" w:hAnsi="Formata-Light" w:cs="Formata-Light"/>
        <w:sz w:val="14"/>
        <w:szCs w:val="14"/>
      </w:rPr>
      <w:t>Robinson Crusoe</w:t>
    </w:r>
    <w:r>
      <w:rPr>
        <w:rFonts w:ascii="Formata-Medium" w:hAnsi="Formata-Medium" w:cs="Formata-Light"/>
        <w:sz w:val="14"/>
        <w:szCs w:val="14"/>
      </w:rPr>
      <w:t>›</w:t>
    </w:r>
    <w:r>
      <w:rPr>
        <w:rFonts w:ascii="Formata-Light" w:hAnsi="Formata-Light" w:cs="Formata-Light"/>
        <w:sz w:val="14"/>
        <w:szCs w:val="14"/>
      </w:rPr>
      <w:t xml:space="preserve">  |  www.bewegte-geschichten.ch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4600" w:rsidRDefault="005F4600">
      <w:r>
        <w:separator/>
      </w:r>
    </w:p>
  </w:footnote>
  <w:footnote w:type="continuationSeparator" w:id="0">
    <w:p w:rsidR="005F4600" w:rsidRDefault="005F46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Cambria"/>
      </w:rPr>
    </w:lvl>
    <w:lvl w:ilvl="1">
      <w:start w:val="1"/>
      <w:numFmt w:val="bullet"/>
      <w:lvlText w:val="◦"/>
      <w:lvlJc w:val="left"/>
      <w:pPr>
        <w:tabs>
          <w:tab w:val="num" w:pos="1080"/>
        </w:tabs>
        <w:ind w:left="1080" w:hanging="360"/>
      </w:pPr>
      <w:rPr>
        <w:rFonts w:ascii="OpenSymbol" w:hAnsi="OpenSymbol" w:cs="Cambria"/>
      </w:rPr>
    </w:lvl>
    <w:lvl w:ilvl="2">
      <w:start w:val="1"/>
      <w:numFmt w:val="bullet"/>
      <w:lvlText w:val="▪"/>
      <w:lvlJc w:val="left"/>
      <w:pPr>
        <w:tabs>
          <w:tab w:val="num" w:pos="1440"/>
        </w:tabs>
        <w:ind w:left="1440" w:hanging="360"/>
      </w:pPr>
      <w:rPr>
        <w:rFonts w:ascii="OpenSymbol" w:hAnsi="OpenSymbol" w:cs="Cambria"/>
      </w:rPr>
    </w:lvl>
    <w:lvl w:ilvl="3">
      <w:start w:val="1"/>
      <w:numFmt w:val="bullet"/>
      <w:lvlText w:val=""/>
      <w:lvlJc w:val="left"/>
      <w:pPr>
        <w:tabs>
          <w:tab w:val="num" w:pos="1800"/>
        </w:tabs>
        <w:ind w:left="1800" w:hanging="360"/>
      </w:pPr>
      <w:rPr>
        <w:rFonts w:ascii="Symbol" w:hAnsi="Symbol" w:cs="Cambria"/>
      </w:rPr>
    </w:lvl>
    <w:lvl w:ilvl="4">
      <w:start w:val="1"/>
      <w:numFmt w:val="bullet"/>
      <w:lvlText w:val="◦"/>
      <w:lvlJc w:val="left"/>
      <w:pPr>
        <w:tabs>
          <w:tab w:val="num" w:pos="2160"/>
        </w:tabs>
        <w:ind w:left="2160" w:hanging="360"/>
      </w:pPr>
      <w:rPr>
        <w:rFonts w:ascii="OpenSymbol" w:hAnsi="OpenSymbol" w:cs="Cambria"/>
      </w:rPr>
    </w:lvl>
    <w:lvl w:ilvl="5">
      <w:start w:val="1"/>
      <w:numFmt w:val="bullet"/>
      <w:lvlText w:val="▪"/>
      <w:lvlJc w:val="left"/>
      <w:pPr>
        <w:tabs>
          <w:tab w:val="num" w:pos="2520"/>
        </w:tabs>
        <w:ind w:left="2520" w:hanging="360"/>
      </w:pPr>
      <w:rPr>
        <w:rFonts w:ascii="OpenSymbol" w:hAnsi="OpenSymbol" w:cs="Cambria"/>
      </w:rPr>
    </w:lvl>
    <w:lvl w:ilvl="6">
      <w:start w:val="1"/>
      <w:numFmt w:val="bullet"/>
      <w:lvlText w:val=""/>
      <w:lvlJc w:val="left"/>
      <w:pPr>
        <w:tabs>
          <w:tab w:val="num" w:pos="2880"/>
        </w:tabs>
        <w:ind w:left="2880" w:hanging="360"/>
      </w:pPr>
      <w:rPr>
        <w:rFonts w:ascii="Symbol" w:hAnsi="Symbol" w:cs="Cambria"/>
      </w:rPr>
    </w:lvl>
    <w:lvl w:ilvl="7">
      <w:start w:val="1"/>
      <w:numFmt w:val="bullet"/>
      <w:lvlText w:val="◦"/>
      <w:lvlJc w:val="left"/>
      <w:pPr>
        <w:tabs>
          <w:tab w:val="num" w:pos="3240"/>
        </w:tabs>
        <w:ind w:left="3240" w:hanging="360"/>
      </w:pPr>
      <w:rPr>
        <w:rFonts w:ascii="OpenSymbol" w:hAnsi="OpenSymbol" w:cs="Cambria"/>
      </w:rPr>
    </w:lvl>
    <w:lvl w:ilvl="8">
      <w:start w:val="1"/>
      <w:numFmt w:val="bullet"/>
      <w:lvlText w:val="▪"/>
      <w:lvlJc w:val="left"/>
      <w:pPr>
        <w:tabs>
          <w:tab w:val="num" w:pos="3600"/>
        </w:tabs>
        <w:ind w:left="3600" w:hanging="360"/>
      </w:pPr>
      <w:rPr>
        <w:rFonts w:ascii="OpenSymbol" w:hAnsi="OpenSymbol" w:cs="Cambria"/>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Cambria"/>
      </w:rPr>
    </w:lvl>
    <w:lvl w:ilvl="1">
      <w:start w:val="1"/>
      <w:numFmt w:val="bullet"/>
      <w:lvlText w:val="◦"/>
      <w:lvlJc w:val="left"/>
      <w:pPr>
        <w:tabs>
          <w:tab w:val="num" w:pos="1080"/>
        </w:tabs>
        <w:ind w:left="1080" w:hanging="360"/>
      </w:pPr>
      <w:rPr>
        <w:rFonts w:ascii="OpenSymbol" w:hAnsi="OpenSymbol" w:cs="Cambria"/>
      </w:rPr>
    </w:lvl>
    <w:lvl w:ilvl="2">
      <w:start w:val="1"/>
      <w:numFmt w:val="bullet"/>
      <w:lvlText w:val="▪"/>
      <w:lvlJc w:val="left"/>
      <w:pPr>
        <w:tabs>
          <w:tab w:val="num" w:pos="1440"/>
        </w:tabs>
        <w:ind w:left="1440" w:hanging="360"/>
      </w:pPr>
      <w:rPr>
        <w:rFonts w:ascii="OpenSymbol" w:hAnsi="OpenSymbol" w:cs="Cambria"/>
      </w:rPr>
    </w:lvl>
    <w:lvl w:ilvl="3">
      <w:start w:val="1"/>
      <w:numFmt w:val="bullet"/>
      <w:lvlText w:val=""/>
      <w:lvlJc w:val="left"/>
      <w:pPr>
        <w:tabs>
          <w:tab w:val="num" w:pos="1800"/>
        </w:tabs>
        <w:ind w:left="1800" w:hanging="360"/>
      </w:pPr>
      <w:rPr>
        <w:rFonts w:ascii="Symbol" w:hAnsi="Symbol" w:cs="Cambria"/>
      </w:rPr>
    </w:lvl>
    <w:lvl w:ilvl="4">
      <w:start w:val="1"/>
      <w:numFmt w:val="bullet"/>
      <w:lvlText w:val="◦"/>
      <w:lvlJc w:val="left"/>
      <w:pPr>
        <w:tabs>
          <w:tab w:val="num" w:pos="2160"/>
        </w:tabs>
        <w:ind w:left="2160" w:hanging="360"/>
      </w:pPr>
      <w:rPr>
        <w:rFonts w:ascii="OpenSymbol" w:hAnsi="OpenSymbol" w:cs="Cambria"/>
      </w:rPr>
    </w:lvl>
    <w:lvl w:ilvl="5">
      <w:start w:val="1"/>
      <w:numFmt w:val="bullet"/>
      <w:lvlText w:val="▪"/>
      <w:lvlJc w:val="left"/>
      <w:pPr>
        <w:tabs>
          <w:tab w:val="num" w:pos="2520"/>
        </w:tabs>
        <w:ind w:left="2520" w:hanging="360"/>
      </w:pPr>
      <w:rPr>
        <w:rFonts w:ascii="OpenSymbol" w:hAnsi="OpenSymbol" w:cs="Cambria"/>
      </w:rPr>
    </w:lvl>
    <w:lvl w:ilvl="6">
      <w:start w:val="1"/>
      <w:numFmt w:val="bullet"/>
      <w:lvlText w:val=""/>
      <w:lvlJc w:val="left"/>
      <w:pPr>
        <w:tabs>
          <w:tab w:val="num" w:pos="2880"/>
        </w:tabs>
        <w:ind w:left="2880" w:hanging="360"/>
      </w:pPr>
      <w:rPr>
        <w:rFonts w:ascii="Symbol" w:hAnsi="Symbol" w:cs="Cambria"/>
      </w:rPr>
    </w:lvl>
    <w:lvl w:ilvl="7">
      <w:start w:val="1"/>
      <w:numFmt w:val="bullet"/>
      <w:lvlText w:val="◦"/>
      <w:lvlJc w:val="left"/>
      <w:pPr>
        <w:tabs>
          <w:tab w:val="num" w:pos="3240"/>
        </w:tabs>
        <w:ind w:left="3240" w:hanging="360"/>
      </w:pPr>
      <w:rPr>
        <w:rFonts w:ascii="OpenSymbol" w:hAnsi="OpenSymbol" w:cs="Cambria"/>
      </w:rPr>
    </w:lvl>
    <w:lvl w:ilvl="8">
      <w:start w:val="1"/>
      <w:numFmt w:val="bullet"/>
      <w:lvlText w:val="▪"/>
      <w:lvlJc w:val="left"/>
      <w:pPr>
        <w:tabs>
          <w:tab w:val="num" w:pos="3600"/>
        </w:tabs>
        <w:ind w:left="3600" w:hanging="360"/>
      </w:pPr>
      <w:rPr>
        <w:rFonts w:ascii="OpenSymbol" w:hAnsi="OpenSymbol" w:cs="Cambri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Cambria"/>
      </w:rPr>
    </w:lvl>
    <w:lvl w:ilvl="1">
      <w:start w:val="1"/>
      <w:numFmt w:val="bullet"/>
      <w:lvlText w:val="◦"/>
      <w:lvlJc w:val="left"/>
      <w:pPr>
        <w:tabs>
          <w:tab w:val="num" w:pos="1080"/>
        </w:tabs>
        <w:ind w:left="1080" w:hanging="360"/>
      </w:pPr>
      <w:rPr>
        <w:rFonts w:ascii="OpenSymbol" w:hAnsi="OpenSymbol" w:cs="Cambria"/>
      </w:rPr>
    </w:lvl>
    <w:lvl w:ilvl="2">
      <w:start w:val="1"/>
      <w:numFmt w:val="bullet"/>
      <w:lvlText w:val="▪"/>
      <w:lvlJc w:val="left"/>
      <w:pPr>
        <w:tabs>
          <w:tab w:val="num" w:pos="1440"/>
        </w:tabs>
        <w:ind w:left="1440" w:hanging="360"/>
      </w:pPr>
      <w:rPr>
        <w:rFonts w:ascii="OpenSymbol" w:hAnsi="OpenSymbol" w:cs="Cambria"/>
      </w:rPr>
    </w:lvl>
    <w:lvl w:ilvl="3">
      <w:start w:val="1"/>
      <w:numFmt w:val="bullet"/>
      <w:lvlText w:val=""/>
      <w:lvlJc w:val="left"/>
      <w:pPr>
        <w:tabs>
          <w:tab w:val="num" w:pos="1800"/>
        </w:tabs>
        <w:ind w:left="1800" w:hanging="360"/>
      </w:pPr>
      <w:rPr>
        <w:rFonts w:ascii="Symbol" w:hAnsi="Symbol" w:cs="Cambria"/>
      </w:rPr>
    </w:lvl>
    <w:lvl w:ilvl="4">
      <w:start w:val="1"/>
      <w:numFmt w:val="bullet"/>
      <w:lvlText w:val="◦"/>
      <w:lvlJc w:val="left"/>
      <w:pPr>
        <w:tabs>
          <w:tab w:val="num" w:pos="2160"/>
        </w:tabs>
        <w:ind w:left="2160" w:hanging="360"/>
      </w:pPr>
      <w:rPr>
        <w:rFonts w:ascii="OpenSymbol" w:hAnsi="OpenSymbol" w:cs="Cambria"/>
      </w:rPr>
    </w:lvl>
    <w:lvl w:ilvl="5">
      <w:start w:val="1"/>
      <w:numFmt w:val="bullet"/>
      <w:lvlText w:val="▪"/>
      <w:lvlJc w:val="left"/>
      <w:pPr>
        <w:tabs>
          <w:tab w:val="num" w:pos="2520"/>
        </w:tabs>
        <w:ind w:left="2520" w:hanging="360"/>
      </w:pPr>
      <w:rPr>
        <w:rFonts w:ascii="OpenSymbol" w:hAnsi="OpenSymbol" w:cs="Cambria"/>
      </w:rPr>
    </w:lvl>
    <w:lvl w:ilvl="6">
      <w:start w:val="1"/>
      <w:numFmt w:val="bullet"/>
      <w:lvlText w:val=""/>
      <w:lvlJc w:val="left"/>
      <w:pPr>
        <w:tabs>
          <w:tab w:val="num" w:pos="2880"/>
        </w:tabs>
        <w:ind w:left="2880" w:hanging="360"/>
      </w:pPr>
      <w:rPr>
        <w:rFonts w:ascii="Symbol" w:hAnsi="Symbol" w:cs="Cambria"/>
      </w:rPr>
    </w:lvl>
    <w:lvl w:ilvl="7">
      <w:start w:val="1"/>
      <w:numFmt w:val="bullet"/>
      <w:lvlText w:val="◦"/>
      <w:lvlJc w:val="left"/>
      <w:pPr>
        <w:tabs>
          <w:tab w:val="num" w:pos="3240"/>
        </w:tabs>
        <w:ind w:left="3240" w:hanging="360"/>
      </w:pPr>
      <w:rPr>
        <w:rFonts w:ascii="OpenSymbol" w:hAnsi="OpenSymbol" w:cs="Cambria"/>
      </w:rPr>
    </w:lvl>
    <w:lvl w:ilvl="8">
      <w:start w:val="1"/>
      <w:numFmt w:val="bullet"/>
      <w:lvlText w:val="▪"/>
      <w:lvlJc w:val="left"/>
      <w:pPr>
        <w:tabs>
          <w:tab w:val="num" w:pos="3600"/>
        </w:tabs>
        <w:ind w:left="3600" w:hanging="360"/>
      </w:pPr>
      <w:rPr>
        <w:rFonts w:ascii="OpenSymbol" w:hAnsi="OpenSymbol" w:cs="Cambria"/>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Cambria"/>
      </w:rPr>
    </w:lvl>
    <w:lvl w:ilvl="1">
      <w:start w:val="1"/>
      <w:numFmt w:val="bullet"/>
      <w:lvlText w:val="◦"/>
      <w:lvlJc w:val="left"/>
      <w:pPr>
        <w:tabs>
          <w:tab w:val="num" w:pos="1080"/>
        </w:tabs>
        <w:ind w:left="1080" w:hanging="360"/>
      </w:pPr>
      <w:rPr>
        <w:rFonts w:ascii="OpenSymbol" w:hAnsi="OpenSymbol" w:cs="Cambria"/>
      </w:rPr>
    </w:lvl>
    <w:lvl w:ilvl="2">
      <w:start w:val="1"/>
      <w:numFmt w:val="bullet"/>
      <w:lvlText w:val="▪"/>
      <w:lvlJc w:val="left"/>
      <w:pPr>
        <w:tabs>
          <w:tab w:val="num" w:pos="1440"/>
        </w:tabs>
        <w:ind w:left="1440" w:hanging="360"/>
      </w:pPr>
      <w:rPr>
        <w:rFonts w:ascii="OpenSymbol" w:hAnsi="OpenSymbol" w:cs="Cambria"/>
      </w:rPr>
    </w:lvl>
    <w:lvl w:ilvl="3">
      <w:start w:val="1"/>
      <w:numFmt w:val="bullet"/>
      <w:lvlText w:val=""/>
      <w:lvlJc w:val="left"/>
      <w:pPr>
        <w:tabs>
          <w:tab w:val="num" w:pos="1800"/>
        </w:tabs>
        <w:ind w:left="1800" w:hanging="360"/>
      </w:pPr>
      <w:rPr>
        <w:rFonts w:ascii="Symbol" w:hAnsi="Symbol" w:cs="Cambria"/>
      </w:rPr>
    </w:lvl>
    <w:lvl w:ilvl="4">
      <w:start w:val="1"/>
      <w:numFmt w:val="bullet"/>
      <w:lvlText w:val="◦"/>
      <w:lvlJc w:val="left"/>
      <w:pPr>
        <w:tabs>
          <w:tab w:val="num" w:pos="2160"/>
        </w:tabs>
        <w:ind w:left="2160" w:hanging="360"/>
      </w:pPr>
      <w:rPr>
        <w:rFonts w:ascii="OpenSymbol" w:hAnsi="OpenSymbol" w:cs="Cambria"/>
      </w:rPr>
    </w:lvl>
    <w:lvl w:ilvl="5">
      <w:start w:val="1"/>
      <w:numFmt w:val="bullet"/>
      <w:lvlText w:val="▪"/>
      <w:lvlJc w:val="left"/>
      <w:pPr>
        <w:tabs>
          <w:tab w:val="num" w:pos="2520"/>
        </w:tabs>
        <w:ind w:left="2520" w:hanging="360"/>
      </w:pPr>
      <w:rPr>
        <w:rFonts w:ascii="OpenSymbol" w:hAnsi="OpenSymbol" w:cs="Cambria"/>
      </w:rPr>
    </w:lvl>
    <w:lvl w:ilvl="6">
      <w:start w:val="1"/>
      <w:numFmt w:val="bullet"/>
      <w:lvlText w:val=""/>
      <w:lvlJc w:val="left"/>
      <w:pPr>
        <w:tabs>
          <w:tab w:val="num" w:pos="2880"/>
        </w:tabs>
        <w:ind w:left="2880" w:hanging="360"/>
      </w:pPr>
      <w:rPr>
        <w:rFonts w:ascii="Symbol" w:hAnsi="Symbol" w:cs="Cambria"/>
      </w:rPr>
    </w:lvl>
    <w:lvl w:ilvl="7">
      <w:start w:val="1"/>
      <w:numFmt w:val="bullet"/>
      <w:lvlText w:val="◦"/>
      <w:lvlJc w:val="left"/>
      <w:pPr>
        <w:tabs>
          <w:tab w:val="num" w:pos="3240"/>
        </w:tabs>
        <w:ind w:left="3240" w:hanging="360"/>
      </w:pPr>
      <w:rPr>
        <w:rFonts w:ascii="OpenSymbol" w:hAnsi="OpenSymbol" w:cs="Cambria"/>
      </w:rPr>
    </w:lvl>
    <w:lvl w:ilvl="8">
      <w:start w:val="1"/>
      <w:numFmt w:val="bullet"/>
      <w:lvlText w:val="▪"/>
      <w:lvlJc w:val="left"/>
      <w:pPr>
        <w:tabs>
          <w:tab w:val="num" w:pos="3600"/>
        </w:tabs>
        <w:ind w:left="3600" w:hanging="360"/>
      </w:pPr>
      <w:rPr>
        <w:rFonts w:ascii="OpenSymbol" w:hAnsi="OpenSymbol" w:cs="Cambria"/>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Cambria"/>
      </w:rPr>
    </w:lvl>
    <w:lvl w:ilvl="1">
      <w:start w:val="1"/>
      <w:numFmt w:val="bullet"/>
      <w:lvlText w:val="◦"/>
      <w:lvlJc w:val="left"/>
      <w:pPr>
        <w:tabs>
          <w:tab w:val="num" w:pos="1080"/>
        </w:tabs>
        <w:ind w:left="1080" w:hanging="360"/>
      </w:pPr>
      <w:rPr>
        <w:rFonts w:ascii="OpenSymbol" w:hAnsi="OpenSymbol" w:cs="Cambria"/>
      </w:rPr>
    </w:lvl>
    <w:lvl w:ilvl="2">
      <w:start w:val="1"/>
      <w:numFmt w:val="bullet"/>
      <w:lvlText w:val="▪"/>
      <w:lvlJc w:val="left"/>
      <w:pPr>
        <w:tabs>
          <w:tab w:val="num" w:pos="1440"/>
        </w:tabs>
        <w:ind w:left="1440" w:hanging="360"/>
      </w:pPr>
      <w:rPr>
        <w:rFonts w:ascii="OpenSymbol" w:hAnsi="OpenSymbol" w:cs="Cambria"/>
      </w:rPr>
    </w:lvl>
    <w:lvl w:ilvl="3">
      <w:start w:val="1"/>
      <w:numFmt w:val="bullet"/>
      <w:lvlText w:val=""/>
      <w:lvlJc w:val="left"/>
      <w:pPr>
        <w:tabs>
          <w:tab w:val="num" w:pos="1800"/>
        </w:tabs>
        <w:ind w:left="1800" w:hanging="360"/>
      </w:pPr>
      <w:rPr>
        <w:rFonts w:ascii="Symbol" w:hAnsi="Symbol" w:cs="Cambria"/>
      </w:rPr>
    </w:lvl>
    <w:lvl w:ilvl="4">
      <w:start w:val="1"/>
      <w:numFmt w:val="bullet"/>
      <w:lvlText w:val="◦"/>
      <w:lvlJc w:val="left"/>
      <w:pPr>
        <w:tabs>
          <w:tab w:val="num" w:pos="2160"/>
        </w:tabs>
        <w:ind w:left="2160" w:hanging="360"/>
      </w:pPr>
      <w:rPr>
        <w:rFonts w:ascii="OpenSymbol" w:hAnsi="OpenSymbol" w:cs="Cambria"/>
      </w:rPr>
    </w:lvl>
    <w:lvl w:ilvl="5">
      <w:start w:val="1"/>
      <w:numFmt w:val="bullet"/>
      <w:lvlText w:val="▪"/>
      <w:lvlJc w:val="left"/>
      <w:pPr>
        <w:tabs>
          <w:tab w:val="num" w:pos="2520"/>
        </w:tabs>
        <w:ind w:left="2520" w:hanging="360"/>
      </w:pPr>
      <w:rPr>
        <w:rFonts w:ascii="OpenSymbol" w:hAnsi="OpenSymbol" w:cs="Cambria"/>
      </w:rPr>
    </w:lvl>
    <w:lvl w:ilvl="6">
      <w:start w:val="1"/>
      <w:numFmt w:val="bullet"/>
      <w:lvlText w:val=""/>
      <w:lvlJc w:val="left"/>
      <w:pPr>
        <w:tabs>
          <w:tab w:val="num" w:pos="2880"/>
        </w:tabs>
        <w:ind w:left="2880" w:hanging="360"/>
      </w:pPr>
      <w:rPr>
        <w:rFonts w:ascii="Symbol" w:hAnsi="Symbol" w:cs="Cambria"/>
      </w:rPr>
    </w:lvl>
    <w:lvl w:ilvl="7">
      <w:start w:val="1"/>
      <w:numFmt w:val="bullet"/>
      <w:lvlText w:val="◦"/>
      <w:lvlJc w:val="left"/>
      <w:pPr>
        <w:tabs>
          <w:tab w:val="num" w:pos="3240"/>
        </w:tabs>
        <w:ind w:left="3240" w:hanging="360"/>
      </w:pPr>
      <w:rPr>
        <w:rFonts w:ascii="OpenSymbol" w:hAnsi="OpenSymbol" w:cs="Cambria"/>
      </w:rPr>
    </w:lvl>
    <w:lvl w:ilvl="8">
      <w:start w:val="1"/>
      <w:numFmt w:val="bullet"/>
      <w:lvlText w:val="▪"/>
      <w:lvlJc w:val="left"/>
      <w:pPr>
        <w:tabs>
          <w:tab w:val="num" w:pos="3600"/>
        </w:tabs>
        <w:ind w:left="3600" w:hanging="360"/>
      </w:pPr>
      <w:rPr>
        <w:rFonts w:ascii="OpenSymbol" w:hAnsi="OpenSymbol" w:cs="Cambria"/>
      </w:rPr>
    </w:lvl>
  </w:abstractNum>
  <w:abstractNum w:abstractNumId="5"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654859"/>
    <w:multiLevelType w:val="hybridMultilevel"/>
    <w:tmpl w:val="713A4BDC"/>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647773"/>
    <w:multiLevelType w:val="hybridMultilevel"/>
    <w:tmpl w:val="3DD4442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ambria"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ambria"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ambria"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ambria"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ambria"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ambria"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3464DA4"/>
    <w:multiLevelType w:val="hybridMultilevel"/>
    <w:tmpl w:val="AAAE5B4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05671C3"/>
    <w:multiLevelType w:val="hybridMultilevel"/>
    <w:tmpl w:val="0BA64064"/>
    <w:lvl w:ilvl="0" w:tplc="51A0DEE2">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3"/>
  </w:num>
  <w:num w:numId="4">
    <w:abstractNumId w:val="7"/>
  </w:num>
  <w:num w:numId="5">
    <w:abstractNumId w:val="10"/>
  </w:num>
  <w:num w:numId="6">
    <w:abstractNumId w:val="5"/>
  </w:num>
  <w:num w:numId="7">
    <w:abstractNumId w:val="0"/>
  </w:num>
  <w:num w:numId="8">
    <w:abstractNumId w:val="1"/>
  </w:num>
  <w:num w:numId="9">
    <w:abstractNumId w:val="2"/>
  </w:num>
  <w:num w:numId="10">
    <w:abstractNumId w:val="3"/>
  </w:num>
  <w:num w:numId="11">
    <w:abstractNumId w:val="4"/>
  </w:num>
  <w:num w:numId="12">
    <w:abstractNumId w:val="1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CD9"/>
    <w:rsid w:val="003D1A07"/>
    <w:rsid w:val="005F4600"/>
    <w:rsid w:val="00983DB7"/>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7EFBB54-DDE2-4C1F-BBD3-BC072D09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B7D56"/>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rPr>
      <w:lang w:val="x-none"/>
    </w:r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styleId="MittleresRaster1-Akzent2">
    <w:name w:val="Medium Grid 1 Accent 2"/>
    <w:basedOn w:val="Standard"/>
    <w:uiPriority w:val="72"/>
    <w:qFormat/>
    <w:rsid w:val="00503FDF"/>
    <w:pPr>
      <w:ind w:left="708"/>
    </w:pPr>
  </w:style>
  <w:style w:type="paragraph" w:customStyle="1" w:styleId="Standa">
    <w:name w:val="Standa"/>
    <w:uiPriority w:val="99"/>
    <w:rsid w:val="0020368F"/>
    <w:rPr>
      <w:sz w:val="24"/>
      <w:szCs w:val="24"/>
      <w:lang w:val="de-DE" w:eastAsia="en-US"/>
    </w:rPr>
  </w:style>
  <w:style w:type="paragraph" w:customStyle="1" w:styleId="KeinAbsatzformat">
    <w:name w:val="[Kein Absatzformat]"/>
    <w:rsid w:val="007F3485"/>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85326">
      <w:bodyDiv w:val="1"/>
      <w:marLeft w:val="0"/>
      <w:marRight w:val="0"/>
      <w:marTop w:val="0"/>
      <w:marBottom w:val="0"/>
      <w:divBdr>
        <w:top w:val="none" w:sz="0" w:space="0" w:color="auto"/>
        <w:left w:val="none" w:sz="0" w:space="0" w:color="auto"/>
        <w:bottom w:val="none" w:sz="0" w:space="0" w:color="auto"/>
        <w:right w:val="none" w:sz="0" w:space="0" w:color="auto"/>
      </w:divBdr>
    </w:div>
    <w:div w:id="131362307">
      <w:bodyDiv w:val="1"/>
      <w:marLeft w:val="0"/>
      <w:marRight w:val="0"/>
      <w:marTop w:val="0"/>
      <w:marBottom w:val="0"/>
      <w:divBdr>
        <w:top w:val="none" w:sz="0" w:space="0" w:color="auto"/>
        <w:left w:val="none" w:sz="0" w:space="0" w:color="auto"/>
        <w:bottom w:val="none" w:sz="0" w:space="0" w:color="auto"/>
        <w:right w:val="none" w:sz="0" w:space="0" w:color="auto"/>
      </w:divBdr>
    </w:div>
    <w:div w:id="399065061">
      <w:bodyDiv w:val="1"/>
      <w:marLeft w:val="0"/>
      <w:marRight w:val="0"/>
      <w:marTop w:val="0"/>
      <w:marBottom w:val="0"/>
      <w:divBdr>
        <w:top w:val="none" w:sz="0" w:space="0" w:color="auto"/>
        <w:left w:val="none" w:sz="0" w:space="0" w:color="auto"/>
        <w:bottom w:val="none" w:sz="0" w:space="0" w:color="auto"/>
        <w:right w:val="none" w:sz="0" w:space="0" w:color="auto"/>
      </w:divBdr>
    </w:div>
    <w:div w:id="676887471">
      <w:bodyDiv w:val="1"/>
      <w:marLeft w:val="0"/>
      <w:marRight w:val="0"/>
      <w:marTop w:val="0"/>
      <w:marBottom w:val="0"/>
      <w:divBdr>
        <w:top w:val="none" w:sz="0" w:space="0" w:color="auto"/>
        <w:left w:val="none" w:sz="0" w:space="0" w:color="auto"/>
        <w:bottom w:val="none" w:sz="0" w:space="0" w:color="auto"/>
        <w:right w:val="none" w:sz="0" w:space="0" w:color="auto"/>
      </w:divBdr>
    </w:div>
    <w:div w:id="161181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11</Pages>
  <Words>1852</Words>
  <Characters>11668</Characters>
  <Application>Microsoft Office Word</Application>
  <DocSecurity>0</DocSecurity>
  <Lines>97</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Themen:</vt:lpstr>
      <vt:lpstr>Themen:</vt:lpstr>
    </vt:vector>
  </TitlesOfParts>
  <Company>reto pfirter</Company>
  <LinksUpToDate>false</LinksUpToDate>
  <CharactersWithSpaces>13494</CharactersWithSpaces>
  <SharedDoc>false</SharedDoc>
  <HLinks>
    <vt:vector size="552" baseType="variant">
      <vt:variant>
        <vt:i4>5242885</vt:i4>
      </vt:variant>
      <vt:variant>
        <vt:i4>3783</vt:i4>
      </vt:variant>
      <vt:variant>
        <vt:i4>1025</vt:i4>
      </vt:variant>
      <vt:variant>
        <vt:i4>1</vt:i4>
      </vt:variant>
      <vt:variant>
        <vt:lpwstr>bege_bez_rgb_50mm</vt:lpwstr>
      </vt:variant>
      <vt:variant>
        <vt:lpwstr/>
      </vt:variant>
      <vt:variant>
        <vt:i4>2162809</vt:i4>
      </vt:variant>
      <vt:variant>
        <vt:i4>3837</vt:i4>
      </vt:variant>
      <vt:variant>
        <vt:i4>1026</vt:i4>
      </vt:variant>
      <vt:variant>
        <vt:i4>1</vt:i4>
      </vt:variant>
      <vt:variant>
        <vt:lpwstr>BG_LTB_Button1</vt:lpwstr>
      </vt:variant>
      <vt:variant>
        <vt:lpwstr/>
      </vt:variant>
      <vt:variant>
        <vt:i4>5242885</vt:i4>
      </vt:variant>
      <vt:variant>
        <vt:i4>4145</vt:i4>
      </vt:variant>
      <vt:variant>
        <vt:i4>1027</vt:i4>
      </vt:variant>
      <vt:variant>
        <vt:i4>1</vt:i4>
      </vt:variant>
      <vt:variant>
        <vt:lpwstr>bege_bez_rgb_50mm</vt:lpwstr>
      </vt:variant>
      <vt:variant>
        <vt:lpwstr/>
      </vt:variant>
      <vt:variant>
        <vt:i4>2162809</vt:i4>
      </vt:variant>
      <vt:variant>
        <vt:i4>4204</vt:i4>
      </vt:variant>
      <vt:variant>
        <vt:i4>1028</vt:i4>
      </vt:variant>
      <vt:variant>
        <vt:i4>1</vt:i4>
      </vt:variant>
      <vt:variant>
        <vt:lpwstr>BG_LTB_Button1</vt:lpwstr>
      </vt:variant>
      <vt:variant>
        <vt:lpwstr/>
      </vt:variant>
      <vt:variant>
        <vt:i4>2162809</vt:i4>
      </vt:variant>
      <vt:variant>
        <vt:i4>4447</vt:i4>
      </vt:variant>
      <vt:variant>
        <vt:i4>1029</vt:i4>
      </vt:variant>
      <vt:variant>
        <vt:i4>1</vt:i4>
      </vt:variant>
      <vt:variant>
        <vt:lpwstr>BG_LTB_Button1</vt:lpwstr>
      </vt:variant>
      <vt:variant>
        <vt:lpwstr/>
      </vt:variant>
      <vt:variant>
        <vt:i4>2162809</vt:i4>
      </vt:variant>
      <vt:variant>
        <vt:i4>4448</vt:i4>
      </vt:variant>
      <vt:variant>
        <vt:i4>1030</vt:i4>
      </vt:variant>
      <vt:variant>
        <vt:i4>1</vt:i4>
      </vt:variant>
      <vt:variant>
        <vt:lpwstr>BG_LTB_Button1</vt:lpwstr>
      </vt:variant>
      <vt:variant>
        <vt:lpwstr/>
      </vt:variant>
      <vt:variant>
        <vt:i4>2162809</vt:i4>
      </vt:variant>
      <vt:variant>
        <vt:i4>4637</vt:i4>
      </vt:variant>
      <vt:variant>
        <vt:i4>1031</vt:i4>
      </vt:variant>
      <vt:variant>
        <vt:i4>1</vt:i4>
      </vt:variant>
      <vt:variant>
        <vt:lpwstr>BG_LTB_Button1</vt:lpwstr>
      </vt:variant>
      <vt:variant>
        <vt:lpwstr/>
      </vt:variant>
      <vt:variant>
        <vt:i4>2162809</vt:i4>
      </vt:variant>
      <vt:variant>
        <vt:i4>4638</vt:i4>
      </vt:variant>
      <vt:variant>
        <vt:i4>1032</vt:i4>
      </vt:variant>
      <vt:variant>
        <vt:i4>1</vt:i4>
      </vt:variant>
      <vt:variant>
        <vt:lpwstr>BG_LTB_Button1</vt:lpwstr>
      </vt:variant>
      <vt:variant>
        <vt:lpwstr/>
      </vt:variant>
      <vt:variant>
        <vt:i4>2162809</vt:i4>
      </vt:variant>
      <vt:variant>
        <vt:i4>4639</vt:i4>
      </vt:variant>
      <vt:variant>
        <vt:i4>1033</vt:i4>
      </vt:variant>
      <vt:variant>
        <vt:i4>1</vt:i4>
      </vt:variant>
      <vt:variant>
        <vt:lpwstr>BG_LTB_Button1</vt:lpwstr>
      </vt:variant>
      <vt:variant>
        <vt:lpwstr/>
      </vt:variant>
      <vt:variant>
        <vt:i4>5242885</vt:i4>
      </vt:variant>
      <vt:variant>
        <vt:i4>4776</vt:i4>
      </vt:variant>
      <vt:variant>
        <vt:i4>1034</vt:i4>
      </vt:variant>
      <vt:variant>
        <vt:i4>1</vt:i4>
      </vt:variant>
      <vt:variant>
        <vt:lpwstr>bege_bez_rgb_50mm</vt:lpwstr>
      </vt:variant>
      <vt:variant>
        <vt:lpwstr/>
      </vt:variant>
      <vt:variant>
        <vt:i4>2162809</vt:i4>
      </vt:variant>
      <vt:variant>
        <vt:i4>4837</vt:i4>
      </vt:variant>
      <vt:variant>
        <vt:i4>1035</vt:i4>
      </vt:variant>
      <vt:variant>
        <vt:i4>1</vt:i4>
      </vt:variant>
      <vt:variant>
        <vt:lpwstr>BG_LTB_Button1</vt:lpwstr>
      </vt:variant>
      <vt:variant>
        <vt:lpwstr/>
      </vt:variant>
      <vt:variant>
        <vt:i4>2162809</vt:i4>
      </vt:variant>
      <vt:variant>
        <vt:i4>5029</vt:i4>
      </vt:variant>
      <vt:variant>
        <vt:i4>1036</vt:i4>
      </vt:variant>
      <vt:variant>
        <vt:i4>1</vt:i4>
      </vt:variant>
      <vt:variant>
        <vt:lpwstr>BG_LTB_Button1</vt:lpwstr>
      </vt:variant>
      <vt:variant>
        <vt:lpwstr/>
      </vt:variant>
      <vt:variant>
        <vt:i4>2162809</vt:i4>
      </vt:variant>
      <vt:variant>
        <vt:i4>5030</vt:i4>
      </vt:variant>
      <vt:variant>
        <vt:i4>1037</vt:i4>
      </vt:variant>
      <vt:variant>
        <vt:i4>1</vt:i4>
      </vt:variant>
      <vt:variant>
        <vt:lpwstr>BG_LTB_Button1</vt:lpwstr>
      </vt:variant>
      <vt:variant>
        <vt:lpwstr/>
      </vt:variant>
      <vt:variant>
        <vt:i4>2162809</vt:i4>
      </vt:variant>
      <vt:variant>
        <vt:i4>5234</vt:i4>
      </vt:variant>
      <vt:variant>
        <vt:i4>1038</vt:i4>
      </vt:variant>
      <vt:variant>
        <vt:i4>1</vt:i4>
      </vt:variant>
      <vt:variant>
        <vt:lpwstr>BG_LTB_Button1</vt:lpwstr>
      </vt:variant>
      <vt:variant>
        <vt:lpwstr/>
      </vt:variant>
      <vt:variant>
        <vt:i4>2162809</vt:i4>
      </vt:variant>
      <vt:variant>
        <vt:i4>5235</vt:i4>
      </vt:variant>
      <vt:variant>
        <vt:i4>1039</vt:i4>
      </vt:variant>
      <vt:variant>
        <vt:i4>1</vt:i4>
      </vt:variant>
      <vt:variant>
        <vt:lpwstr>BG_LTB_Button1</vt:lpwstr>
      </vt:variant>
      <vt:variant>
        <vt:lpwstr/>
      </vt:variant>
      <vt:variant>
        <vt:i4>2162809</vt:i4>
      </vt:variant>
      <vt:variant>
        <vt:i4>5236</vt:i4>
      </vt:variant>
      <vt:variant>
        <vt:i4>1040</vt:i4>
      </vt:variant>
      <vt:variant>
        <vt:i4>1</vt:i4>
      </vt:variant>
      <vt:variant>
        <vt:lpwstr>BG_LTB_Button1</vt:lpwstr>
      </vt:variant>
      <vt:variant>
        <vt:lpwstr/>
      </vt:variant>
      <vt:variant>
        <vt:i4>5242885</vt:i4>
      </vt:variant>
      <vt:variant>
        <vt:i4>5499</vt:i4>
      </vt:variant>
      <vt:variant>
        <vt:i4>1041</vt:i4>
      </vt:variant>
      <vt:variant>
        <vt:i4>1</vt:i4>
      </vt:variant>
      <vt:variant>
        <vt:lpwstr>bege_bez_rgb_50mm</vt:lpwstr>
      </vt:variant>
      <vt:variant>
        <vt:lpwstr/>
      </vt:variant>
      <vt:variant>
        <vt:i4>2162809</vt:i4>
      </vt:variant>
      <vt:variant>
        <vt:i4>5554</vt:i4>
      </vt:variant>
      <vt:variant>
        <vt:i4>1042</vt:i4>
      </vt:variant>
      <vt:variant>
        <vt:i4>1</vt:i4>
      </vt:variant>
      <vt:variant>
        <vt:lpwstr>BG_LTB_Button1</vt:lpwstr>
      </vt:variant>
      <vt:variant>
        <vt:lpwstr/>
      </vt:variant>
      <vt:variant>
        <vt:i4>2162809</vt:i4>
      </vt:variant>
      <vt:variant>
        <vt:i4>5865</vt:i4>
      </vt:variant>
      <vt:variant>
        <vt:i4>1043</vt:i4>
      </vt:variant>
      <vt:variant>
        <vt:i4>1</vt:i4>
      </vt:variant>
      <vt:variant>
        <vt:lpwstr>BG_LTB_Button1</vt:lpwstr>
      </vt:variant>
      <vt:variant>
        <vt:lpwstr/>
      </vt:variant>
      <vt:variant>
        <vt:i4>2162809</vt:i4>
      </vt:variant>
      <vt:variant>
        <vt:i4>5866</vt:i4>
      </vt:variant>
      <vt:variant>
        <vt:i4>1044</vt:i4>
      </vt:variant>
      <vt:variant>
        <vt:i4>1</vt:i4>
      </vt:variant>
      <vt:variant>
        <vt:lpwstr>BG_LTB_Button1</vt:lpwstr>
      </vt:variant>
      <vt:variant>
        <vt:lpwstr/>
      </vt:variant>
      <vt:variant>
        <vt:i4>2162809</vt:i4>
      </vt:variant>
      <vt:variant>
        <vt:i4>6032</vt:i4>
      </vt:variant>
      <vt:variant>
        <vt:i4>1045</vt:i4>
      </vt:variant>
      <vt:variant>
        <vt:i4>1</vt:i4>
      </vt:variant>
      <vt:variant>
        <vt:lpwstr>BG_LTB_Button1</vt:lpwstr>
      </vt:variant>
      <vt:variant>
        <vt:lpwstr/>
      </vt:variant>
      <vt:variant>
        <vt:i4>2162809</vt:i4>
      </vt:variant>
      <vt:variant>
        <vt:i4>6033</vt:i4>
      </vt:variant>
      <vt:variant>
        <vt:i4>1046</vt:i4>
      </vt:variant>
      <vt:variant>
        <vt:i4>1</vt:i4>
      </vt:variant>
      <vt:variant>
        <vt:lpwstr>BG_LTB_Button1</vt:lpwstr>
      </vt:variant>
      <vt:variant>
        <vt:lpwstr/>
      </vt:variant>
      <vt:variant>
        <vt:i4>2162809</vt:i4>
      </vt:variant>
      <vt:variant>
        <vt:i4>6034</vt:i4>
      </vt:variant>
      <vt:variant>
        <vt:i4>1047</vt:i4>
      </vt:variant>
      <vt:variant>
        <vt:i4>1</vt:i4>
      </vt:variant>
      <vt:variant>
        <vt:lpwstr>BG_LTB_Button1</vt:lpwstr>
      </vt:variant>
      <vt:variant>
        <vt:lpwstr/>
      </vt:variant>
      <vt:variant>
        <vt:i4>5242885</vt:i4>
      </vt:variant>
      <vt:variant>
        <vt:i4>6176</vt:i4>
      </vt:variant>
      <vt:variant>
        <vt:i4>1048</vt:i4>
      </vt:variant>
      <vt:variant>
        <vt:i4>1</vt:i4>
      </vt:variant>
      <vt:variant>
        <vt:lpwstr>bege_bez_rgb_50mm</vt:lpwstr>
      </vt:variant>
      <vt:variant>
        <vt:lpwstr/>
      </vt:variant>
      <vt:variant>
        <vt:i4>2162809</vt:i4>
      </vt:variant>
      <vt:variant>
        <vt:i4>6236</vt:i4>
      </vt:variant>
      <vt:variant>
        <vt:i4>1049</vt:i4>
      </vt:variant>
      <vt:variant>
        <vt:i4>1</vt:i4>
      </vt:variant>
      <vt:variant>
        <vt:lpwstr>BG_LTB_Button1</vt:lpwstr>
      </vt:variant>
      <vt:variant>
        <vt:lpwstr/>
      </vt:variant>
      <vt:variant>
        <vt:i4>2162809</vt:i4>
      </vt:variant>
      <vt:variant>
        <vt:i4>6439</vt:i4>
      </vt:variant>
      <vt:variant>
        <vt:i4>1050</vt:i4>
      </vt:variant>
      <vt:variant>
        <vt:i4>1</vt:i4>
      </vt:variant>
      <vt:variant>
        <vt:lpwstr>BG_LTB_Button1</vt:lpwstr>
      </vt:variant>
      <vt:variant>
        <vt:lpwstr/>
      </vt:variant>
      <vt:variant>
        <vt:i4>2162809</vt:i4>
      </vt:variant>
      <vt:variant>
        <vt:i4>6440</vt:i4>
      </vt:variant>
      <vt:variant>
        <vt:i4>1051</vt:i4>
      </vt:variant>
      <vt:variant>
        <vt:i4>1</vt:i4>
      </vt:variant>
      <vt:variant>
        <vt:lpwstr>BG_LTB_Button1</vt:lpwstr>
      </vt:variant>
      <vt:variant>
        <vt:lpwstr/>
      </vt:variant>
      <vt:variant>
        <vt:i4>2162809</vt:i4>
      </vt:variant>
      <vt:variant>
        <vt:i4>6675</vt:i4>
      </vt:variant>
      <vt:variant>
        <vt:i4>1052</vt:i4>
      </vt:variant>
      <vt:variant>
        <vt:i4>1</vt:i4>
      </vt:variant>
      <vt:variant>
        <vt:lpwstr>BG_LTB_Button1</vt:lpwstr>
      </vt:variant>
      <vt:variant>
        <vt:lpwstr/>
      </vt:variant>
      <vt:variant>
        <vt:i4>2162809</vt:i4>
      </vt:variant>
      <vt:variant>
        <vt:i4>6676</vt:i4>
      </vt:variant>
      <vt:variant>
        <vt:i4>1053</vt:i4>
      </vt:variant>
      <vt:variant>
        <vt:i4>1</vt:i4>
      </vt:variant>
      <vt:variant>
        <vt:lpwstr>BG_LTB_Button1</vt:lpwstr>
      </vt:variant>
      <vt:variant>
        <vt:lpwstr/>
      </vt:variant>
      <vt:variant>
        <vt:i4>2162809</vt:i4>
      </vt:variant>
      <vt:variant>
        <vt:i4>6677</vt:i4>
      </vt:variant>
      <vt:variant>
        <vt:i4>1054</vt:i4>
      </vt:variant>
      <vt:variant>
        <vt:i4>1</vt:i4>
      </vt:variant>
      <vt:variant>
        <vt:lpwstr>BG_LTB_Button1</vt:lpwstr>
      </vt:variant>
      <vt:variant>
        <vt:lpwstr/>
      </vt:variant>
      <vt:variant>
        <vt:i4>5242885</vt:i4>
      </vt:variant>
      <vt:variant>
        <vt:i4>6838</vt:i4>
      </vt:variant>
      <vt:variant>
        <vt:i4>1055</vt:i4>
      </vt:variant>
      <vt:variant>
        <vt:i4>1</vt:i4>
      </vt:variant>
      <vt:variant>
        <vt:lpwstr>bege_bez_rgb_50mm</vt:lpwstr>
      </vt:variant>
      <vt:variant>
        <vt:lpwstr/>
      </vt:variant>
      <vt:variant>
        <vt:i4>2162809</vt:i4>
      </vt:variant>
      <vt:variant>
        <vt:i4>6905</vt:i4>
      </vt:variant>
      <vt:variant>
        <vt:i4>1056</vt:i4>
      </vt:variant>
      <vt:variant>
        <vt:i4>1</vt:i4>
      </vt:variant>
      <vt:variant>
        <vt:lpwstr>BG_LTB_Button1</vt:lpwstr>
      </vt:variant>
      <vt:variant>
        <vt:lpwstr/>
      </vt:variant>
      <vt:variant>
        <vt:i4>2162809</vt:i4>
      </vt:variant>
      <vt:variant>
        <vt:i4>7033</vt:i4>
      </vt:variant>
      <vt:variant>
        <vt:i4>1057</vt:i4>
      </vt:variant>
      <vt:variant>
        <vt:i4>1</vt:i4>
      </vt:variant>
      <vt:variant>
        <vt:lpwstr>BG_LTB_Button1</vt:lpwstr>
      </vt:variant>
      <vt:variant>
        <vt:lpwstr/>
      </vt:variant>
      <vt:variant>
        <vt:i4>2162809</vt:i4>
      </vt:variant>
      <vt:variant>
        <vt:i4>7034</vt:i4>
      </vt:variant>
      <vt:variant>
        <vt:i4>1058</vt:i4>
      </vt:variant>
      <vt:variant>
        <vt:i4>1</vt:i4>
      </vt:variant>
      <vt:variant>
        <vt:lpwstr>BG_LTB_Button1</vt:lpwstr>
      </vt:variant>
      <vt:variant>
        <vt:lpwstr/>
      </vt:variant>
      <vt:variant>
        <vt:i4>2162809</vt:i4>
      </vt:variant>
      <vt:variant>
        <vt:i4>7416</vt:i4>
      </vt:variant>
      <vt:variant>
        <vt:i4>1059</vt:i4>
      </vt:variant>
      <vt:variant>
        <vt:i4>1</vt:i4>
      </vt:variant>
      <vt:variant>
        <vt:lpwstr>BG_LTB_Button1</vt:lpwstr>
      </vt:variant>
      <vt:variant>
        <vt:lpwstr/>
      </vt:variant>
      <vt:variant>
        <vt:i4>2162809</vt:i4>
      </vt:variant>
      <vt:variant>
        <vt:i4>7417</vt:i4>
      </vt:variant>
      <vt:variant>
        <vt:i4>1060</vt:i4>
      </vt:variant>
      <vt:variant>
        <vt:i4>1</vt:i4>
      </vt:variant>
      <vt:variant>
        <vt:lpwstr>BG_LTB_Button1</vt:lpwstr>
      </vt:variant>
      <vt:variant>
        <vt:lpwstr/>
      </vt:variant>
      <vt:variant>
        <vt:i4>2162809</vt:i4>
      </vt:variant>
      <vt:variant>
        <vt:i4>7418</vt:i4>
      </vt:variant>
      <vt:variant>
        <vt:i4>1061</vt:i4>
      </vt:variant>
      <vt:variant>
        <vt:i4>1</vt:i4>
      </vt:variant>
      <vt:variant>
        <vt:lpwstr>BG_LTB_Button1</vt:lpwstr>
      </vt:variant>
      <vt:variant>
        <vt:lpwstr/>
      </vt:variant>
      <vt:variant>
        <vt:i4>5242885</vt:i4>
      </vt:variant>
      <vt:variant>
        <vt:i4>7573</vt:i4>
      </vt:variant>
      <vt:variant>
        <vt:i4>1062</vt:i4>
      </vt:variant>
      <vt:variant>
        <vt:i4>1</vt:i4>
      </vt:variant>
      <vt:variant>
        <vt:lpwstr>bege_bez_rgb_50mm</vt:lpwstr>
      </vt:variant>
      <vt:variant>
        <vt:lpwstr/>
      </vt:variant>
      <vt:variant>
        <vt:i4>2162809</vt:i4>
      </vt:variant>
      <vt:variant>
        <vt:i4>7639</vt:i4>
      </vt:variant>
      <vt:variant>
        <vt:i4>1063</vt:i4>
      </vt:variant>
      <vt:variant>
        <vt:i4>1</vt:i4>
      </vt:variant>
      <vt:variant>
        <vt:lpwstr>BG_LTB_Button1</vt:lpwstr>
      </vt:variant>
      <vt:variant>
        <vt:lpwstr/>
      </vt:variant>
      <vt:variant>
        <vt:i4>2162809</vt:i4>
      </vt:variant>
      <vt:variant>
        <vt:i4>7906</vt:i4>
      </vt:variant>
      <vt:variant>
        <vt:i4>1064</vt:i4>
      </vt:variant>
      <vt:variant>
        <vt:i4>1</vt:i4>
      </vt:variant>
      <vt:variant>
        <vt:lpwstr>BG_LTB_Button1</vt:lpwstr>
      </vt:variant>
      <vt:variant>
        <vt:lpwstr/>
      </vt:variant>
      <vt:variant>
        <vt:i4>2162809</vt:i4>
      </vt:variant>
      <vt:variant>
        <vt:i4>7907</vt:i4>
      </vt:variant>
      <vt:variant>
        <vt:i4>1065</vt:i4>
      </vt:variant>
      <vt:variant>
        <vt:i4>1</vt:i4>
      </vt:variant>
      <vt:variant>
        <vt:lpwstr>BG_LTB_Button1</vt:lpwstr>
      </vt:variant>
      <vt:variant>
        <vt:lpwstr/>
      </vt:variant>
      <vt:variant>
        <vt:i4>2162809</vt:i4>
      </vt:variant>
      <vt:variant>
        <vt:i4>8239</vt:i4>
      </vt:variant>
      <vt:variant>
        <vt:i4>1066</vt:i4>
      </vt:variant>
      <vt:variant>
        <vt:i4>1</vt:i4>
      </vt:variant>
      <vt:variant>
        <vt:lpwstr>BG_LTB_Button1</vt:lpwstr>
      </vt:variant>
      <vt:variant>
        <vt:lpwstr/>
      </vt:variant>
      <vt:variant>
        <vt:i4>2162809</vt:i4>
      </vt:variant>
      <vt:variant>
        <vt:i4>8240</vt:i4>
      </vt:variant>
      <vt:variant>
        <vt:i4>1067</vt:i4>
      </vt:variant>
      <vt:variant>
        <vt:i4>1</vt:i4>
      </vt:variant>
      <vt:variant>
        <vt:lpwstr>BG_LTB_Button1</vt:lpwstr>
      </vt:variant>
      <vt:variant>
        <vt:lpwstr/>
      </vt:variant>
      <vt:variant>
        <vt:i4>2162809</vt:i4>
      </vt:variant>
      <vt:variant>
        <vt:i4>8241</vt:i4>
      </vt:variant>
      <vt:variant>
        <vt:i4>1068</vt:i4>
      </vt:variant>
      <vt:variant>
        <vt:i4>1</vt:i4>
      </vt:variant>
      <vt:variant>
        <vt:lpwstr>BG_LTB_Button1</vt:lpwstr>
      </vt:variant>
      <vt:variant>
        <vt:lpwstr/>
      </vt:variant>
      <vt:variant>
        <vt:i4>5242885</vt:i4>
      </vt:variant>
      <vt:variant>
        <vt:i4>8315</vt:i4>
      </vt:variant>
      <vt:variant>
        <vt:i4>1069</vt:i4>
      </vt:variant>
      <vt:variant>
        <vt:i4>1</vt:i4>
      </vt:variant>
      <vt:variant>
        <vt:lpwstr>bege_bez_rgb_50mm</vt:lpwstr>
      </vt:variant>
      <vt:variant>
        <vt:lpwstr/>
      </vt:variant>
      <vt:variant>
        <vt:i4>2162809</vt:i4>
      </vt:variant>
      <vt:variant>
        <vt:i4>8389</vt:i4>
      </vt:variant>
      <vt:variant>
        <vt:i4>1070</vt:i4>
      </vt:variant>
      <vt:variant>
        <vt:i4>1</vt:i4>
      </vt:variant>
      <vt:variant>
        <vt:lpwstr>BG_LTB_Button1</vt:lpwstr>
      </vt:variant>
      <vt:variant>
        <vt:lpwstr/>
      </vt:variant>
      <vt:variant>
        <vt:i4>2162809</vt:i4>
      </vt:variant>
      <vt:variant>
        <vt:i4>8580</vt:i4>
      </vt:variant>
      <vt:variant>
        <vt:i4>1071</vt:i4>
      </vt:variant>
      <vt:variant>
        <vt:i4>1</vt:i4>
      </vt:variant>
      <vt:variant>
        <vt:lpwstr>BG_LTB_Button1</vt:lpwstr>
      </vt:variant>
      <vt:variant>
        <vt:lpwstr/>
      </vt:variant>
      <vt:variant>
        <vt:i4>2162809</vt:i4>
      </vt:variant>
      <vt:variant>
        <vt:i4>8581</vt:i4>
      </vt:variant>
      <vt:variant>
        <vt:i4>1072</vt:i4>
      </vt:variant>
      <vt:variant>
        <vt:i4>1</vt:i4>
      </vt:variant>
      <vt:variant>
        <vt:lpwstr>BG_LTB_Button1</vt:lpwstr>
      </vt:variant>
      <vt:variant>
        <vt:lpwstr/>
      </vt:variant>
      <vt:variant>
        <vt:i4>2162809</vt:i4>
      </vt:variant>
      <vt:variant>
        <vt:i4>8724</vt:i4>
      </vt:variant>
      <vt:variant>
        <vt:i4>1073</vt:i4>
      </vt:variant>
      <vt:variant>
        <vt:i4>1</vt:i4>
      </vt:variant>
      <vt:variant>
        <vt:lpwstr>BG_LTB_Button1</vt:lpwstr>
      </vt:variant>
      <vt:variant>
        <vt:lpwstr/>
      </vt:variant>
      <vt:variant>
        <vt:i4>2162809</vt:i4>
      </vt:variant>
      <vt:variant>
        <vt:i4>8725</vt:i4>
      </vt:variant>
      <vt:variant>
        <vt:i4>1074</vt:i4>
      </vt:variant>
      <vt:variant>
        <vt:i4>1</vt:i4>
      </vt:variant>
      <vt:variant>
        <vt:lpwstr>BG_LTB_Button1</vt:lpwstr>
      </vt:variant>
      <vt:variant>
        <vt:lpwstr/>
      </vt:variant>
      <vt:variant>
        <vt:i4>2162809</vt:i4>
      </vt:variant>
      <vt:variant>
        <vt:i4>8726</vt:i4>
      </vt:variant>
      <vt:variant>
        <vt:i4>1075</vt:i4>
      </vt:variant>
      <vt:variant>
        <vt:i4>1</vt:i4>
      </vt:variant>
      <vt:variant>
        <vt:lpwstr>BG_LTB_Button1</vt:lpwstr>
      </vt:variant>
      <vt:variant>
        <vt:lpwstr/>
      </vt:variant>
      <vt:variant>
        <vt:i4>5242885</vt:i4>
      </vt:variant>
      <vt:variant>
        <vt:i4>8863</vt:i4>
      </vt:variant>
      <vt:variant>
        <vt:i4>1076</vt:i4>
      </vt:variant>
      <vt:variant>
        <vt:i4>1</vt:i4>
      </vt:variant>
      <vt:variant>
        <vt:lpwstr>bege_bez_rgb_50mm</vt:lpwstr>
      </vt:variant>
      <vt:variant>
        <vt:lpwstr/>
      </vt:variant>
      <vt:variant>
        <vt:i4>2162809</vt:i4>
      </vt:variant>
      <vt:variant>
        <vt:i4>8921</vt:i4>
      </vt:variant>
      <vt:variant>
        <vt:i4>1077</vt:i4>
      </vt:variant>
      <vt:variant>
        <vt:i4>1</vt:i4>
      </vt:variant>
      <vt:variant>
        <vt:lpwstr>BG_LTB_Button1</vt:lpwstr>
      </vt:variant>
      <vt:variant>
        <vt:lpwstr/>
      </vt:variant>
      <vt:variant>
        <vt:i4>2162809</vt:i4>
      </vt:variant>
      <vt:variant>
        <vt:i4>9333</vt:i4>
      </vt:variant>
      <vt:variant>
        <vt:i4>1078</vt:i4>
      </vt:variant>
      <vt:variant>
        <vt:i4>1</vt:i4>
      </vt:variant>
      <vt:variant>
        <vt:lpwstr>BG_LTB_Button1</vt:lpwstr>
      </vt:variant>
      <vt:variant>
        <vt:lpwstr/>
      </vt:variant>
      <vt:variant>
        <vt:i4>2162809</vt:i4>
      </vt:variant>
      <vt:variant>
        <vt:i4>9334</vt:i4>
      </vt:variant>
      <vt:variant>
        <vt:i4>1079</vt:i4>
      </vt:variant>
      <vt:variant>
        <vt:i4>1</vt:i4>
      </vt:variant>
      <vt:variant>
        <vt:lpwstr>BG_LTB_Button1</vt:lpwstr>
      </vt:variant>
      <vt:variant>
        <vt:lpwstr/>
      </vt:variant>
      <vt:variant>
        <vt:i4>5242885</vt:i4>
      </vt:variant>
      <vt:variant>
        <vt:i4>9661</vt:i4>
      </vt:variant>
      <vt:variant>
        <vt:i4>1080</vt:i4>
      </vt:variant>
      <vt:variant>
        <vt:i4>1</vt:i4>
      </vt:variant>
      <vt:variant>
        <vt:lpwstr>bege_bez_rgb_50mm</vt:lpwstr>
      </vt:variant>
      <vt:variant>
        <vt:lpwstr/>
      </vt:variant>
      <vt:variant>
        <vt:i4>2162809</vt:i4>
      </vt:variant>
      <vt:variant>
        <vt:i4>9732</vt:i4>
      </vt:variant>
      <vt:variant>
        <vt:i4>1081</vt:i4>
      </vt:variant>
      <vt:variant>
        <vt:i4>1</vt:i4>
      </vt:variant>
      <vt:variant>
        <vt:lpwstr>BG_LTB_Button1</vt:lpwstr>
      </vt:variant>
      <vt:variant>
        <vt:lpwstr/>
      </vt:variant>
      <vt:variant>
        <vt:i4>2162809</vt:i4>
      </vt:variant>
      <vt:variant>
        <vt:i4>10025</vt:i4>
      </vt:variant>
      <vt:variant>
        <vt:i4>1082</vt:i4>
      </vt:variant>
      <vt:variant>
        <vt:i4>1</vt:i4>
      </vt:variant>
      <vt:variant>
        <vt:lpwstr>BG_LTB_Button1</vt:lpwstr>
      </vt:variant>
      <vt:variant>
        <vt:lpwstr/>
      </vt:variant>
      <vt:variant>
        <vt:i4>2162809</vt:i4>
      </vt:variant>
      <vt:variant>
        <vt:i4>10026</vt:i4>
      </vt:variant>
      <vt:variant>
        <vt:i4>1083</vt:i4>
      </vt:variant>
      <vt:variant>
        <vt:i4>1</vt:i4>
      </vt:variant>
      <vt:variant>
        <vt:lpwstr>BG_LTB_Button1</vt:lpwstr>
      </vt:variant>
      <vt:variant>
        <vt:lpwstr/>
      </vt:variant>
      <vt:variant>
        <vt:i4>2162809</vt:i4>
      </vt:variant>
      <vt:variant>
        <vt:i4>10404</vt:i4>
      </vt:variant>
      <vt:variant>
        <vt:i4>1084</vt:i4>
      </vt:variant>
      <vt:variant>
        <vt:i4>1</vt:i4>
      </vt:variant>
      <vt:variant>
        <vt:lpwstr>BG_LTB_Button1</vt:lpwstr>
      </vt:variant>
      <vt:variant>
        <vt:lpwstr/>
      </vt:variant>
      <vt:variant>
        <vt:i4>2162809</vt:i4>
      </vt:variant>
      <vt:variant>
        <vt:i4>10405</vt:i4>
      </vt:variant>
      <vt:variant>
        <vt:i4>1085</vt:i4>
      </vt:variant>
      <vt:variant>
        <vt:i4>1</vt:i4>
      </vt:variant>
      <vt:variant>
        <vt:lpwstr>BG_LTB_Button1</vt:lpwstr>
      </vt:variant>
      <vt:variant>
        <vt:lpwstr/>
      </vt:variant>
      <vt:variant>
        <vt:i4>2162809</vt:i4>
      </vt:variant>
      <vt:variant>
        <vt:i4>10406</vt:i4>
      </vt:variant>
      <vt:variant>
        <vt:i4>1086</vt:i4>
      </vt:variant>
      <vt:variant>
        <vt:i4>1</vt:i4>
      </vt:variant>
      <vt:variant>
        <vt:lpwstr>BG_LTB_Button1</vt:lpwstr>
      </vt:variant>
      <vt:variant>
        <vt:lpwstr/>
      </vt:variant>
      <vt:variant>
        <vt:i4>5242885</vt:i4>
      </vt:variant>
      <vt:variant>
        <vt:i4>10507</vt:i4>
      </vt:variant>
      <vt:variant>
        <vt:i4>1087</vt:i4>
      </vt:variant>
      <vt:variant>
        <vt:i4>1</vt:i4>
      </vt:variant>
      <vt:variant>
        <vt:lpwstr>bege_bez_rgb_50mm</vt:lpwstr>
      </vt:variant>
      <vt:variant>
        <vt:lpwstr/>
      </vt:variant>
      <vt:variant>
        <vt:i4>2162809</vt:i4>
      </vt:variant>
      <vt:variant>
        <vt:i4>10571</vt:i4>
      </vt:variant>
      <vt:variant>
        <vt:i4>1088</vt:i4>
      </vt:variant>
      <vt:variant>
        <vt:i4>1</vt:i4>
      </vt:variant>
      <vt:variant>
        <vt:lpwstr>BG_LTB_Button1</vt:lpwstr>
      </vt:variant>
      <vt:variant>
        <vt:lpwstr/>
      </vt:variant>
      <vt:variant>
        <vt:i4>2162809</vt:i4>
      </vt:variant>
      <vt:variant>
        <vt:i4>10897</vt:i4>
      </vt:variant>
      <vt:variant>
        <vt:i4>1089</vt:i4>
      </vt:variant>
      <vt:variant>
        <vt:i4>1</vt:i4>
      </vt:variant>
      <vt:variant>
        <vt:lpwstr>BG_LTB_Button1</vt:lpwstr>
      </vt:variant>
      <vt:variant>
        <vt:lpwstr/>
      </vt:variant>
      <vt:variant>
        <vt:i4>2162809</vt:i4>
      </vt:variant>
      <vt:variant>
        <vt:i4>10898</vt:i4>
      </vt:variant>
      <vt:variant>
        <vt:i4>1090</vt:i4>
      </vt:variant>
      <vt:variant>
        <vt:i4>1</vt:i4>
      </vt:variant>
      <vt:variant>
        <vt:lpwstr>BG_LTB_Button1</vt:lpwstr>
      </vt:variant>
      <vt:variant>
        <vt:lpwstr/>
      </vt:variant>
      <vt:variant>
        <vt:i4>5242885</vt:i4>
      </vt:variant>
      <vt:variant>
        <vt:i4>12453</vt:i4>
      </vt:variant>
      <vt:variant>
        <vt:i4>1091</vt:i4>
      </vt:variant>
      <vt:variant>
        <vt:i4>1</vt:i4>
      </vt:variant>
      <vt:variant>
        <vt:lpwstr>bege_bez_rgb_50mm</vt:lpwstr>
      </vt:variant>
      <vt:variant>
        <vt:lpwstr/>
      </vt:variant>
      <vt:variant>
        <vt:i4>2162809</vt:i4>
      </vt:variant>
      <vt:variant>
        <vt:i4>12556</vt:i4>
      </vt:variant>
      <vt:variant>
        <vt:i4>1092</vt:i4>
      </vt:variant>
      <vt:variant>
        <vt:i4>1</vt:i4>
      </vt:variant>
      <vt:variant>
        <vt:lpwstr>BG_LTB_Button1</vt:lpwstr>
      </vt:variant>
      <vt:variant>
        <vt:lpwstr/>
      </vt:variant>
      <vt:variant>
        <vt:i4>2162809</vt:i4>
      </vt:variant>
      <vt:variant>
        <vt:i4>12779</vt:i4>
      </vt:variant>
      <vt:variant>
        <vt:i4>1093</vt:i4>
      </vt:variant>
      <vt:variant>
        <vt:i4>1</vt:i4>
      </vt:variant>
      <vt:variant>
        <vt:lpwstr>BG_LTB_Button1</vt:lpwstr>
      </vt:variant>
      <vt:variant>
        <vt:lpwstr/>
      </vt:variant>
      <vt:variant>
        <vt:i4>2162809</vt:i4>
      </vt:variant>
      <vt:variant>
        <vt:i4>12780</vt:i4>
      </vt:variant>
      <vt:variant>
        <vt:i4>1094</vt:i4>
      </vt:variant>
      <vt:variant>
        <vt:i4>1</vt:i4>
      </vt:variant>
      <vt:variant>
        <vt:lpwstr>BG_LTB_Button1</vt:lpwstr>
      </vt:variant>
      <vt:variant>
        <vt:lpwstr/>
      </vt:variant>
      <vt:variant>
        <vt:i4>2162809</vt:i4>
      </vt:variant>
      <vt:variant>
        <vt:i4>12866</vt:i4>
      </vt:variant>
      <vt:variant>
        <vt:i4>1095</vt:i4>
      </vt:variant>
      <vt:variant>
        <vt:i4>1</vt:i4>
      </vt:variant>
      <vt:variant>
        <vt:lpwstr>BG_LTB_Button1</vt:lpwstr>
      </vt:variant>
      <vt:variant>
        <vt:lpwstr/>
      </vt:variant>
      <vt:variant>
        <vt:i4>2162809</vt:i4>
      </vt:variant>
      <vt:variant>
        <vt:i4>12867</vt:i4>
      </vt:variant>
      <vt:variant>
        <vt:i4>1096</vt:i4>
      </vt:variant>
      <vt:variant>
        <vt:i4>1</vt:i4>
      </vt:variant>
      <vt:variant>
        <vt:lpwstr>BG_LTB_Button1</vt:lpwstr>
      </vt:variant>
      <vt:variant>
        <vt:lpwstr/>
      </vt:variant>
      <vt:variant>
        <vt:i4>2162809</vt:i4>
      </vt:variant>
      <vt:variant>
        <vt:i4>12868</vt:i4>
      </vt:variant>
      <vt:variant>
        <vt:i4>1097</vt:i4>
      </vt:variant>
      <vt:variant>
        <vt:i4>1</vt:i4>
      </vt:variant>
      <vt:variant>
        <vt:lpwstr>BG_LTB_Button1</vt:lpwstr>
      </vt:variant>
      <vt:variant>
        <vt:lpwstr/>
      </vt:variant>
      <vt:variant>
        <vt:i4>6684797</vt:i4>
      </vt:variant>
      <vt:variant>
        <vt:i4>13246</vt:i4>
      </vt:variant>
      <vt:variant>
        <vt:i4>1098</vt:i4>
      </vt:variant>
      <vt:variant>
        <vt:i4>1</vt:i4>
      </vt:variant>
      <vt:variant>
        <vt:lpwstr>bege_icon_e_rgb_25mm</vt:lpwstr>
      </vt:variant>
      <vt:variant>
        <vt:lpwstr/>
      </vt:variant>
      <vt:variant>
        <vt:i4>6684797</vt:i4>
      </vt:variant>
      <vt:variant>
        <vt:i4>13328</vt:i4>
      </vt:variant>
      <vt:variant>
        <vt:i4>1099</vt:i4>
      </vt:variant>
      <vt:variant>
        <vt:i4>1</vt:i4>
      </vt:variant>
      <vt:variant>
        <vt:lpwstr>bege_icon_e_rgb_25mm</vt:lpwstr>
      </vt:variant>
      <vt:variant>
        <vt:lpwstr/>
      </vt:variant>
      <vt:variant>
        <vt:i4>5242885</vt:i4>
      </vt:variant>
      <vt:variant>
        <vt:i4>14089</vt:i4>
      </vt:variant>
      <vt:variant>
        <vt:i4>1105</vt:i4>
      </vt:variant>
      <vt:variant>
        <vt:i4>1</vt:i4>
      </vt:variant>
      <vt:variant>
        <vt:lpwstr>bege_bez_rgb_50mm</vt:lpwstr>
      </vt:variant>
      <vt:variant>
        <vt:lpwstr/>
      </vt:variant>
      <vt:variant>
        <vt:i4>2162809</vt:i4>
      </vt:variant>
      <vt:variant>
        <vt:i4>14161</vt:i4>
      </vt:variant>
      <vt:variant>
        <vt:i4>1106</vt:i4>
      </vt:variant>
      <vt:variant>
        <vt:i4>1</vt:i4>
      </vt:variant>
      <vt:variant>
        <vt:lpwstr>BG_LTB_Button1</vt:lpwstr>
      </vt:variant>
      <vt:variant>
        <vt:lpwstr/>
      </vt:variant>
      <vt:variant>
        <vt:i4>2162809</vt:i4>
      </vt:variant>
      <vt:variant>
        <vt:i4>14357</vt:i4>
      </vt:variant>
      <vt:variant>
        <vt:i4>1107</vt:i4>
      </vt:variant>
      <vt:variant>
        <vt:i4>1</vt:i4>
      </vt:variant>
      <vt:variant>
        <vt:lpwstr>BG_LTB_Button1</vt:lpwstr>
      </vt:variant>
      <vt:variant>
        <vt:lpwstr/>
      </vt:variant>
      <vt:variant>
        <vt:i4>2162809</vt:i4>
      </vt:variant>
      <vt:variant>
        <vt:i4>14358</vt:i4>
      </vt:variant>
      <vt:variant>
        <vt:i4>1108</vt:i4>
      </vt:variant>
      <vt:variant>
        <vt:i4>1</vt:i4>
      </vt:variant>
      <vt:variant>
        <vt:lpwstr>BG_LTB_Button1</vt:lpwstr>
      </vt:variant>
      <vt:variant>
        <vt:lpwstr/>
      </vt:variant>
      <vt:variant>
        <vt:i4>2162809</vt:i4>
      </vt:variant>
      <vt:variant>
        <vt:i4>14480</vt:i4>
      </vt:variant>
      <vt:variant>
        <vt:i4>1109</vt:i4>
      </vt:variant>
      <vt:variant>
        <vt:i4>1</vt:i4>
      </vt:variant>
      <vt:variant>
        <vt:lpwstr>BG_LTB_Button1</vt:lpwstr>
      </vt:variant>
      <vt:variant>
        <vt:lpwstr/>
      </vt:variant>
      <vt:variant>
        <vt:i4>2162809</vt:i4>
      </vt:variant>
      <vt:variant>
        <vt:i4>14481</vt:i4>
      </vt:variant>
      <vt:variant>
        <vt:i4>1110</vt:i4>
      </vt:variant>
      <vt:variant>
        <vt:i4>1</vt:i4>
      </vt:variant>
      <vt:variant>
        <vt:lpwstr>BG_LTB_Button1</vt:lpwstr>
      </vt:variant>
      <vt:variant>
        <vt:lpwstr/>
      </vt:variant>
      <vt:variant>
        <vt:i4>2162809</vt:i4>
      </vt:variant>
      <vt:variant>
        <vt:i4>14482</vt:i4>
      </vt:variant>
      <vt:variant>
        <vt:i4>1111</vt:i4>
      </vt:variant>
      <vt:variant>
        <vt:i4>1</vt:i4>
      </vt:variant>
      <vt:variant>
        <vt:lpwstr>BG_LTB_Button1</vt:lpwstr>
      </vt:variant>
      <vt:variant>
        <vt:lpwstr/>
      </vt:variant>
      <vt:variant>
        <vt:i4>5242885</vt:i4>
      </vt:variant>
      <vt:variant>
        <vt:i4>14929</vt:i4>
      </vt:variant>
      <vt:variant>
        <vt:i4>1112</vt:i4>
      </vt:variant>
      <vt:variant>
        <vt:i4>1</vt:i4>
      </vt:variant>
      <vt:variant>
        <vt:lpwstr>bege_bez_rgb_50mm</vt:lpwstr>
      </vt:variant>
      <vt:variant>
        <vt:lpwstr/>
      </vt:variant>
      <vt:variant>
        <vt:i4>2162809</vt:i4>
      </vt:variant>
      <vt:variant>
        <vt:i4>15031</vt:i4>
      </vt:variant>
      <vt:variant>
        <vt:i4>1113</vt:i4>
      </vt:variant>
      <vt:variant>
        <vt:i4>1</vt:i4>
      </vt:variant>
      <vt:variant>
        <vt:lpwstr>BG_LTB_Button1</vt:lpwstr>
      </vt:variant>
      <vt:variant>
        <vt:lpwstr/>
      </vt:variant>
      <vt:variant>
        <vt:i4>6684797</vt:i4>
      </vt:variant>
      <vt:variant>
        <vt:i4>15191</vt:i4>
      </vt:variant>
      <vt:variant>
        <vt:i4>1114</vt:i4>
      </vt:variant>
      <vt:variant>
        <vt:i4>1</vt:i4>
      </vt:variant>
      <vt:variant>
        <vt:lpwstr>bege_icon_e_rgb_25mm</vt:lpwstr>
      </vt:variant>
      <vt:variant>
        <vt:lpwstr/>
      </vt:variant>
      <vt:variant>
        <vt:i4>6684797</vt:i4>
      </vt:variant>
      <vt:variant>
        <vt:i4>15354</vt:i4>
      </vt:variant>
      <vt:variant>
        <vt:i4>1116</vt:i4>
      </vt:variant>
      <vt:variant>
        <vt:i4>1</vt:i4>
      </vt:variant>
      <vt:variant>
        <vt:lpwstr>bege_icon_e_rgb_25mm</vt:lpwstr>
      </vt:variant>
      <vt:variant>
        <vt:lpwstr/>
      </vt:variant>
      <vt:variant>
        <vt:i4>2162809</vt:i4>
      </vt:variant>
      <vt:variant>
        <vt:i4>15388</vt:i4>
      </vt:variant>
      <vt:variant>
        <vt:i4>1118</vt:i4>
      </vt:variant>
      <vt:variant>
        <vt:i4>1</vt:i4>
      </vt:variant>
      <vt:variant>
        <vt:lpwstr>BG_LTB_Button1</vt:lpwstr>
      </vt:variant>
      <vt:variant>
        <vt:lpwstr/>
      </vt:variant>
      <vt:variant>
        <vt:i4>2162809</vt:i4>
      </vt:variant>
      <vt:variant>
        <vt:i4>15389</vt:i4>
      </vt:variant>
      <vt:variant>
        <vt:i4>1119</vt:i4>
      </vt:variant>
      <vt:variant>
        <vt:i4>1</vt:i4>
      </vt:variant>
      <vt:variant>
        <vt:lpwstr>BG_LTB_Button1</vt:lpwstr>
      </vt:variant>
      <vt:variant>
        <vt:lpwstr/>
      </vt:variant>
      <vt:variant>
        <vt:i4>2162809</vt:i4>
      </vt:variant>
      <vt:variant>
        <vt:i4>15503</vt:i4>
      </vt:variant>
      <vt:variant>
        <vt:i4>1120</vt:i4>
      </vt:variant>
      <vt:variant>
        <vt:i4>1</vt:i4>
      </vt:variant>
      <vt:variant>
        <vt:lpwstr>BG_LTB_Button1</vt:lpwstr>
      </vt:variant>
      <vt:variant>
        <vt:lpwstr/>
      </vt:variant>
      <vt:variant>
        <vt:i4>2162809</vt:i4>
      </vt:variant>
      <vt:variant>
        <vt:i4>15504</vt:i4>
      </vt:variant>
      <vt:variant>
        <vt:i4>1121</vt:i4>
      </vt:variant>
      <vt:variant>
        <vt:i4>1</vt:i4>
      </vt:variant>
      <vt:variant>
        <vt:lpwstr>BG_LTB_Button1</vt:lpwstr>
      </vt:variant>
      <vt:variant>
        <vt:lpwstr/>
      </vt:variant>
      <vt:variant>
        <vt:i4>2162809</vt:i4>
      </vt:variant>
      <vt:variant>
        <vt:i4>15505</vt:i4>
      </vt:variant>
      <vt:variant>
        <vt:i4>1122</vt:i4>
      </vt:variant>
      <vt:variant>
        <vt:i4>1</vt:i4>
      </vt:variant>
      <vt:variant>
        <vt:lpwstr>BG_LTB_Button1</vt:lpwstr>
      </vt:variant>
      <vt:variant>
        <vt:lpwstr/>
      </vt:variant>
      <vt:variant>
        <vt:i4>2031679</vt:i4>
      </vt:variant>
      <vt:variant>
        <vt:i4>-1</vt:i4>
      </vt:variant>
      <vt:variant>
        <vt:i4>1027</vt:i4>
      </vt:variant>
      <vt:variant>
        <vt:i4>1</vt:i4>
      </vt:variant>
      <vt:variant>
        <vt:lpwstr>ltb_robinson_crusoe_kopf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Christoph Burkhard</cp:lastModifiedBy>
  <cp:revision>2</cp:revision>
  <cp:lastPrinted>2015-03-01T19:13:00Z</cp:lastPrinted>
  <dcterms:created xsi:type="dcterms:W3CDTF">2018-08-28T07:47:00Z</dcterms:created>
  <dcterms:modified xsi:type="dcterms:W3CDTF">2018-08-28T07:47:00Z</dcterms:modified>
</cp:coreProperties>
</file>