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4433" w:rsidRDefault="00404433" w:rsidP="00404433">
      <w:pPr>
        <w:tabs>
          <w:tab w:val="left" w:pos="1701"/>
        </w:tabs>
        <w:rPr>
          <w:b/>
          <w:sz w:val="56"/>
        </w:rPr>
      </w:pPr>
      <w:r>
        <w:rPr>
          <w:noProof/>
        </w:rPr>
        <w:drawing>
          <wp:anchor distT="0" distB="0" distL="114300" distR="114300" simplePos="0" relativeHeight="251659264" behindDoc="1" locked="0" layoutInCell="1" allowOverlap="1" wp14:anchorId="3E6DDD08" wp14:editId="17C554D9">
            <wp:simplePos x="0" y="0"/>
            <wp:positionH relativeFrom="column">
              <wp:posOffset>3710305</wp:posOffset>
            </wp:positionH>
            <wp:positionV relativeFrom="paragraph">
              <wp:posOffset>-6985</wp:posOffset>
            </wp:positionV>
            <wp:extent cx="2183130" cy="1003300"/>
            <wp:effectExtent l="0" t="0" r="0" b="0"/>
            <wp:wrapNone/>
            <wp:docPr id="92" name="Bild 2"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3130" cy="1003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sz w:val="52"/>
        </w:rPr>
        <w:t>Summertime Blues</w:t>
      </w:r>
    </w:p>
    <w:p w:rsidR="00404433" w:rsidRPr="0034168E" w:rsidRDefault="00404433" w:rsidP="00404433">
      <w:pPr>
        <w:tabs>
          <w:tab w:val="left" w:pos="1701"/>
        </w:tabs>
        <w:rPr>
          <w:sz w:val="28"/>
        </w:rPr>
      </w:pPr>
      <w:r w:rsidRPr="0034168E">
        <w:rPr>
          <w:sz w:val="28"/>
        </w:rPr>
        <w:t>von Lukas Erler</w:t>
      </w:r>
    </w:p>
    <w:p w:rsidR="00404433" w:rsidRPr="00977EC1" w:rsidRDefault="00404433" w:rsidP="00924507">
      <w:pPr>
        <w:tabs>
          <w:tab w:val="left" w:pos="1701"/>
        </w:tabs>
        <w:rPr>
          <w:sz w:val="28"/>
        </w:rPr>
      </w:pPr>
    </w:p>
    <w:p w:rsidR="0038704B" w:rsidRPr="0034168E" w:rsidRDefault="0038704B" w:rsidP="00924507">
      <w:pPr>
        <w:tabs>
          <w:tab w:val="left" w:pos="1701"/>
        </w:tabs>
      </w:pPr>
    </w:p>
    <w:p w:rsidR="00921764" w:rsidRPr="00924507" w:rsidRDefault="00733557" w:rsidP="00924507">
      <w:pPr>
        <w:tabs>
          <w:tab w:val="left" w:pos="1701"/>
        </w:tabs>
        <w:rPr>
          <w:sz w:val="72"/>
        </w:rPr>
      </w:pPr>
      <w:r>
        <w:rPr>
          <w:sz w:val="52"/>
        </w:rPr>
        <w:t>Fernunterricht</w:t>
      </w:r>
      <w:r w:rsidR="00C2775C">
        <w:rPr>
          <w:sz w:val="56"/>
        </w:rPr>
        <w:br/>
      </w:r>
      <w:r>
        <w:rPr>
          <w:sz w:val="28"/>
        </w:rPr>
        <w:t>Lese- und Schreibförderung mit</w:t>
      </w:r>
      <w:r w:rsidR="00C2775C" w:rsidRPr="00C2775C">
        <w:rPr>
          <w:sz w:val="28"/>
        </w:rPr>
        <w:t xml:space="preserve"> bewegten Geschichten</w:t>
      </w:r>
      <w:r>
        <w:rPr>
          <w:sz w:val="28"/>
        </w:rPr>
        <w:t>.</w:t>
      </w:r>
    </w:p>
    <w:p w:rsidR="0038704B" w:rsidRPr="0034168E" w:rsidRDefault="0038704B" w:rsidP="00C2775C">
      <w:pPr>
        <w:spacing w:after="120"/>
        <w:rPr>
          <w:sz w:val="28"/>
        </w:rPr>
      </w:pPr>
    </w:p>
    <w:p w:rsidR="000E394C" w:rsidRPr="000E394C" w:rsidRDefault="000E394C" w:rsidP="00C2775C">
      <w:pPr>
        <w:spacing w:after="120"/>
        <w:rPr>
          <w:sz w:val="52"/>
        </w:rPr>
      </w:pPr>
      <w:r w:rsidRPr="000E394C">
        <w:rPr>
          <w:sz w:val="52"/>
        </w:rPr>
        <w:t>Dossier Lehrperson</w:t>
      </w:r>
    </w:p>
    <w:p w:rsidR="00924507" w:rsidRDefault="000E394C" w:rsidP="00C2775C">
      <w:pPr>
        <w:spacing w:after="120"/>
        <w:rPr>
          <w:sz w:val="28"/>
        </w:rPr>
      </w:pPr>
      <w:r w:rsidRPr="000E394C">
        <w:rPr>
          <w:sz w:val="28"/>
        </w:rPr>
        <w:t>Lese</w:t>
      </w:r>
      <w:r w:rsidR="00404433">
        <w:rPr>
          <w:sz w:val="28"/>
        </w:rPr>
        <w:t>- und Schreib</w:t>
      </w:r>
      <w:r w:rsidRPr="000E394C">
        <w:rPr>
          <w:sz w:val="28"/>
        </w:rPr>
        <w:t>werkstatt für den Fernunterricht</w:t>
      </w:r>
      <w:r w:rsidR="00977EC1">
        <w:rPr>
          <w:sz w:val="28"/>
        </w:rPr>
        <w:br/>
      </w:r>
    </w:p>
    <w:p w:rsidR="00EA0BB7" w:rsidRPr="00977EC1" w:rsidRDefault="00EA0BB7" w:rsidP="00C2775C">
      <w:pPr>
        <w:spacing w:after="120"/>
        <w:rPr>
          <w:b/>
          <w:sz w:val="28"/>
        </w:rPr>
      </w:pPr>
      <w:r w:rsidRPr="00977EC1">
        <w:rPr>
          <w:b/>
          <w:sz w:val="28"/>
        </w:rPr>
        <w:t>Inhalt</w:t>
      </w:r>
      <w:r w:rsidR="005B6084" w:rsidRPr="00977EC1">
        <w:rPr>
          <w:b/>
          <w:sz w:val="28"/>
        </w:rPr>
        <w:t>sübersicht</w:t>
      </w:r>
    </w:p>
    <w:p w:rsidR="00EA0BB7" w:rsidRPr="00404433" w:rsidRDefault="00DB6C76" w:rsidP="00C2775C">
      <w:pPr>
        <w:spacing w:after="120"/>
      </w:pPr>
      <w:r w:rsidRPr="00404433">
        <w:t xml:space="preserve">Anleitung Lesetagebuch </w:t>
      </w:r>
      <w:r w:rsidR="00404433" w:rsidRPr="00404433">
        <w:t>«Summertime Blues»</w:t>
      </w:r>
      <w:r w:rsidRPr="00404433">
        <w:t xml:space="preserve"> Zuhause</w:t>
      </w:r>
    </w:p>
    <w:p w:rsidR="005B6084" w:rsidRDefault="00DB6C76" w:rsidP="00C2775C">
      <w:pPr>
        <w:spacing w:after="120"/>
      </w:pPr>
      <w:r w:rsidRPr="00977EC1">
        <w:rPr>
          <w:b/>
          <w:sz w:val="28"/>
        </w:rPr>
        <w:t>Ordner Hören</w:t>
      </w:r>
      <w:r w:rsidRPr="00404433">
        <w:tab/>
      </w:r>
      <w:r w:rsidRPr="00404433">
        <w:tab/>
      </w:r>
      <w:r w:rsidR="005B6084" w:rsidRPr="00404433">
        <w:t xml:space="preserve">Audioaufnahme </w:t>
      </w:r>
      <w:r w:rsidR="00404433" w:rsidRPr="00404433">
        <w:t>«Summertime Blues»</w:t>
      </w:r>
      <w:r w:rsidR="005B6084" w:rsidRPr="00404433">
        <w:t xml:space="preserve"> (mp3)</w:t>
      </w:r>
    </w:p>
    <w:p w:rsidR="00AE1D3A" w:rsidRPr="00404433" w:rsidRDefault="00AE1D3A" w:rsidP="00C2775C">
      <w:pPr>
        <w:spacing w:after="120"/>
      </w:pPr>
      <w:r>
        <w:tab/>
      </w:r>
      <w:r>
        <w:tab/>
      </w:r>
      <w:r>
        <w:tab/>
      </w:r>
      <w:r>
        <w:tab/>
      </w:r>
      <w:r w:rsidRPr="00404433">
        <w:t>Text «Summertime Blues»</w:t>
      </w:r>
    </w:p>
    <w:p w:rsidR="00DB6C76" w:rsidRPr="00404433" w:rsidRDefault="005B6084" w:rsidP="00404433">
      <w:pPr>
        <w:spacing w:after="120"/>
        <w:ind w:left="2832" w:firstLine="8"/>
      </w:pPr>
      <w:r w:rsidRPr="00404433">
        <w:t xml:space="preserve">Lösung Wörterturm </w:t>
      </w:r>
      <w:r w:rsidR="00404433" w:rsidRPr="00404433">
        <w:t>«Summertime Blues»</w:t>
      </w:r>
      <w:proofErr w:type="gramStart"/>
      <w:r w:rsidR="00404433" w:rsidRPr="00404433">
        <w:t xml:space="preserve">  </w:t>
      </w:r>
      <w:r w:rsidRPr="00404433">
        <w:t xml:space="preserve"> (</w:t>
      </w:r>
      <w:proofErr w:type="spellStart"/>
      <w:proofErr w:type="gramEnd"/>
      <w:r w:rsidRPr="00404433">
        <w:t>word</w:t>
      </w:r>
      <w:proofErr w:type="spellEnd"/>
      <w:r w:rsidR="00DB6C76" w:rsidRPr="00404433">
        <w:t xml:space="preserve"> und </w:t>
      </w:r>
      <w:proofErr w:type="spellStart"/>
      <w:r w:rsidR="00DB6C76" w:rsidRPr="00404433">
        <w:t>pdf</w:t>
      </w:r>
      <w:proofErr w:type="spellEnd"/>
      <w:r w:rsidR="00DB6C76" w:rsidRPr="00404433">
        <w:t>)</w:t>
      </w:r>
    </w:p>
    <w:p w:rsidR="00DB6C76" w:rsidRDefault="00DB6C76" w:rsidP="00C2775C">
      <w:pPr>
        <w:spacing w:after="120"/>
      </w:pPr>
      <w:r w:rsidRPr="00404433">
        <w:tab/>
      </w:r>
      <w:r w:rsidRPr="00404433">
        <w:tab/>
      </w:r>
      <w:r w:rsidRPr="00404433">
        <w:tab/>
      </w:r>
      <w:r w:rsidRPr="00404433">
        <w:tab/>
        <w:t>Logbuch Hören</w:t>
      </w:r>
      <w:r w:rsidR="00977EC1">
        <w:t xml:space="preserve"> (interaktiv)</w:t>
      </w:r>
    </w:p>
    <w:p w:rsidR="00404433" w:rsidRPr="00977EC1" w:rsidRDefault="00404433" w:rsidP="00404433">
      <w:pPr>
        <w:pStyle w:val="Default"/>
        <w:rPr>
          <w:b/>
        </w:rPr>
      </w:pPr>
      <w:r w:rsidRPr="00977EC1">
        <w:rPr>
          <w:b/>
        </w:rPr>
        <w:tab/>
        <w:t xml:space="preserve">Lehrplan 21: D.1.B.1.c/f/g und D.1.B.1.c/f/g </w:t>
      </w:r>
    </w:p>
    <w:p w:rsidR="00404433" w:rsidRPr="00404433" w:rsidRDefault="00404433" w:rsidP="00C2775C">
      <w:pPr>
        <w:spacing w:after="120"/>
      </w:pPr>
    </w:p>
    <w:p w:rsidR="00DB6C76" w:rsidRDefault="00DB6C76" w:rsidP="00C2775C">
      <w:pPr>
        <w:spacing w:after="120"/>
      </w:pPr>
      <w:r w:rsidRPr="00977EC1">
        <w:rPr>
          <w:b/>
          <w:sz w:val="28"/>
        </w:rPr>
        <w:t>Ordner Bewegen</w:t>
      </w:r>
      <w:r w:rsidRPr="00404433">
        <w:tab/>
        <w:t xml:space="preserve">Konzentrationsübungen zur </w:t>
      </w:r>
      <w:r w:rsidR="003A4F63" w:rsidRPr="00404433">
        <w:t xml:space="preserve">«Summertime Blues» </w:t>
      </w:r>
      <w:r w:rsidR="003A4F63">
        <w:t xml:space="preserve">- </w:t>
      </w:r>
      <w:r w:rsidRPr="00404433">
        <w:t>Geschichte</w:t>
      </w:r>
    </w:p>
    <w:p w:rsidR="00404433" w:rsidRPr="002B16E6" w:rsidRDefault="00404433" w:rsidP="002B16E6">
      <w:pPr>
        <w:spacing w:after="120"/>
        <w:ind w:firstLine="708"/>
        <w:rPr>
          <w:b/>
          <w:lang w:val="en-US"/>
        </w:rPr>
      </w:pPr>
      <w:proofErr w:type="spellStart"/>
      <w:r w:rsidRPr="002B16E6">
        <w:rPr>
          <w:b/>
          <w:lang w:val="en-US"/>
        </w:rPr>
        <w:t>Lehrplan</w:t>
      </w:r>
      <w:proofErr w:type="spellEnd"/>
      <w:r w:rsidRPr="002B16E6">
        <w:rPr>
          <w:b/>
          <w:lang w:val="en-US"/>
        </w:rPr>
        <w:t xml:space="preserve"> 21: </w:t>
      </w:r>
      <w:r w:rsidR="002B16E6" w:rsidRPr="002B16E6">
        <w:rPr>
          <w:b/>
          <w:lang w:val="en-US"/>
        </w:rPr>
        <w:t>BS.3.</w:t>
      </w:r>
      <w:proofErr w:type="gramStart"/>
      <w:r w:rsidR="002B16E6" w:rsidRPr="002B16E6">
        <w:rPr>
          <w:b/>
          <w:lang w:val="en-US"/>
        </w:rPr>
        <w:t>1.A</w:t>
      </w:r>
      <w:r w:rsidR="002B16E6" w:rsidRPr="002B16E6">
        <w:rPr>
          <w:b/>
          <w:lang w:val="en-US"/>
        </w:rPr>
        <w:t>.</w:t>
      </w:r>
      <w:proofErr w:type="gramEnd"/>
      <w:r w:rsidR="002B16E6" w:rsidRPr="002B16E6">
        <w:rPr>
          <w:b/>
          <w:lang w:val="en-US"/>
        </w:rPr>
        <w:t xml:space="preserve"> </w:t>
      </w:r>
      <w:proofErr w:type="spellStart"/>
      <w:r w:rsidR="002B16E6" w:rsidRPr="002B16E6">
        <w:rPr>
          <w:b/>
          <w:lang w:val="en-US"/>
        </w:rPr>
        <w:t>a,b,c,e,f,g,h</w:t>
      </w:r>
      <w:proofErr w:type="spellEnd"/>
    </w:p>
    <w:p w:rsidR="00404433" w:rsidRPr="002B16E6" w:rsidRDefault="00404433" w:rsidP="00C2775C">
      <w:pPr>
        <w:spacing w:after="120"/>
        <w:rPr>
          <w:lang w:val="en-US"/>
        </w:rPr>
      </w:pPr>
    </w:p>
    <w:p w:rsidR="00DB6C76" w:rsidRPr="00404433" w:rsidRDefault="00DB6C76" w:rsidP="00C2775C">
      <w:pPr>
        <w:spacing w:after="120"/>
      </w:pPr>
      <w:r w:rsidRPr="00977EC1">
        <w:rPr>
          <w:b/>
          <w:sz w:val="28"/>
        </w:rPr>
        <w:t>Ordner Lesen</w:t>
      </w:r>
      <w:r w:rsidRPr="00977EC1">
        <w:rPr>
          <w:b/>
          <w:sz w:val="28"/>
        </w:rPr>
        <w:tab/>
      </w:r>
      <w:r w:rsidRPr="00404433">
        <w:tab/>
      </w:r>
      <w:r w:rsidR="005B6084" w:rsidRPr="00404433">
        <w:t xml:space="preserve">Text </w:t>
      </w:r>
      <w:r w:rsidR="003A4F63" w:rsidRPr="00404433">
        <w:t>«Summertime Blues»</w:t>
      </w:r>
    </w:p>
    <w:p w:rsidR="005B6084" w:rsidRPr="00404433" w:rsidRDefault="005B6084" w:rsidP="00C2775C">
      <w:pPr>
        <w:spacing w:after="120"/>
      </w:pPr>
      <w:r w:rsidRPr="00404433">
        <w:tab/>
      </w:r>
      <w:r w:rsidRPr="00404433">
        <w:tab/>
      </w:r>
      <w:r w:rsidRPr="00404433">
        <w:tab/>
      </w:r>
      <w:r w:rsidRPr="00404433">
        <w:tab/>
        <w:t xml:space="preserve">Lesetrainings zur </w:t>
      </w:r>
      <w:r w:rsidR="00AE1D3A" w:rsidRPr="00404433">
        <w:t>Text «Summertime Blues»</w:t>
      </w:r>
      <w:r w:rsidR="00AE1D3A">
        <w:t xml:space="preserve"> - </w:t>
      </w:r>
      <w:r w:rsidRPr="00404433">
        <w:t>Geschichte</w:t>
      </w:r>
    </w:p>
    <w:p w:rsidR="00404433" w:rsidRDefault="005B6084" w:rsidP="00404433">
      <w:pPr>
        <w:spacing w:after="120"/>
      </w:pPr>
      <w:r w:rsidRPr="00404433">
        <w:tab/>
      </w:r>
      <w:r w:rsidRPr="00404433">
        <w:tab/>
      </w:r>
      <w:r w:rsidRPr="00404433">
        <w:tab/>
      </w:r>
      <w:r w:rsidRPr="00404433">
        <w:tab/>
        <w:t>Logbuch Lesen und Vorlesen</w:t>
      </w:r>
      <w:r w:rsidR="00977EC1">
        <w:t xml:space="preserve"> (interaktiv)</w:t>
      </w:r>
    </w:p>
    <w:p w:rsidR="00404433" w:rsidRPr="00977EC1" w:rsidRDefault="00404433" w:rsidP="00404433">
      <w:pPr>
        <w:spacing w:after="120"/>
        <w:ind w:firstLine="708"/>
        <w:rPr>
          <w:b/>
        </w:rPr>
      </w:pPr>
      <w:r w:rsidRPr="00977EC1">
        <w:rPr>
          <w:b/>
          <w:lang w:val="de-CH"/>
        </w:rPr>
        <w:t xml:space="preserve">Lehrplan 21: D.2.A.1. / D.2.B.1 und </w:t>
      </w:r>
      <w:r w:rsidRPr="00977EC1">
        <w:rPr>
          <w:b/>
        </w:rPr>
        <w:t xml:space="preserve">D.2.C.1.d/f/h und D.2.A.1.f/h und D.2.C.1.d/f/h </w:t>
      </w:r>
    </w:p>
    <w:p w:rsidR="00404433" w:rsidRPr="00404433" w:rsidRDefault="00404433" w:rsidP="00C2775C">
      <w:pPr>
        <w:spacing w:after="120"/>
        <w:rPr>
          <w:lang w:val="de-CH"/>
        </w:rPr>
      </w:pPr>
    </w:p>
    <w:p w:rsidR="005B6084" w:rsidRPr="00404433" w:rsidRDefault="005B6084" w:rsidP="00C2775C">
      <w:pPr>
        <w:spacing w:after="120"/>
      </w:pPr>
      <w:r w:rsidRPr="00977EC1">
        <w:rPr>
          <w:b/>
          <w:sz w:val="28"/>
        </w:rPr>
        <w:t>Ordner Schreiben</w:t>
      </w:r>
      <w:r w:rsidRPr="00404433">
        <w:tab/>
      </w:r>
      <w:r w:rsidR="00AE1D3A" w:rsidRPr="00AE1D3A">
        <w:t>Parallel</w:t>
      </w:r>
      <w:r w:rsidR="00AE1D3A">
        <w:t>-</w:t>
      </w:r>
      <w:r w:rsidR="00AE1D3A" w:rsidRPr="00AE1D3A">
        <w:t>Geschichte</w:t>
      </w:r>
      <w:r w:rsidR="00AE1D3A">
        <w:t xml:space="preserve"> </w:t>
      </w:r>
      <w:r w:rsidR="00AE1D3A" w:rsidRPr="00AE1D3A">
        <w:t>Tabelle</w:t>
      </w:r>
      <w:r w:rsidR="00AE1D3A">
        <w:t xml:space="preserve"> </w:t>
      </w:r>
      <w:r w:rsidR="00AE1D3A" w:rsidRPr="00404433">
        <w:t>«Summertime Blues»</w:t>
      </w:r>
    </w:p>
    <w:p w:rsidR="005B6084" w:rsidRPr="00404433" w:rsidRDefault="005B6084" w:rsidP="00C2775C">
      <w:pPr>
        <w:spacing w:after="120"/>
      </w:pPr>
      <w:r w:rsidRPr="00404433">
        <w:tab/>
      </w:r>
      <w:r w:rsidRPr="00404433">
        <w:tab/>
      </w:r>
      <w:r w:rsidRPr="00404433">
        <w:tab/>
      </w:r>
      <w:r w:rsidRPr="00404433">
        <w:tab/>
        <w:t xml:space="preserve">Checkliste Parallelgeschichte </w:t>
      </w:r>
      <w:r w:rsidR="00AE1D3A" w:rsidRPr="00404433">
        <w:t>«Summertime Blues»</w:t>
      </w:r>
    </w:p>
    <w:p w:rsidR="005B6084" w:rsidRDefault="005B6084" w:rsidP="00C2775C">
      <w:pPr>
        <w:spacing w:after="120"/>
      </w:pPr>
      <w:r w:rsidRPr="00404433">
        <w:tab/>
      </w:r>
      <w:r w:rsidRPr="00404433">
        <w:tab/>
      </w:r>
      <w:r w:rsidRPr="00404433">
        <w:tab/>
      </w:r>
      <w:r w:rsidRPr="00404433">
        <w:tab/>
        <w:t>Logbuch Schreiben</w:t>
      </w:r>
      <w:r w:rsidR="00977EC1">
        <w:t xml:space="preserve"> (interaktiv)</w:t>
      </w:r>
    </w:p>
    <w:p w:rsidR="00977EC1" w:rsidRPr="00977EC1" w:rsidRDefault="00404433" w:rsidP="00977EC1">
      <w:pPr>
        <w:pStyle w:val="Default"/>
        <w:rPr>
          <w:b/>
          <w:color w:val="auto"/>
        </w:rPr>
      </w:pPr>
      <w:r w:rsidRPr="00977EC1">
        <w:rPr>
          <w:b/>
        </w:rPr>
        <w:tab/>
        <w:t xml:space="preserve">Lehrplan 21: D.4.C.1 </w:t>
      </w:r>
      <w:r w:rsidR="00977EC1" w:rsidRPr="00977EC1">
        <w:rPr>
          <w:b/>
        </w:rPr>
        <w:t xml:space="preserve">und D.4.D.1 und D.4.E.1 und D.4.F.1 </w:t>
      </w:r>
    </w:p>
    <w:p w:rsidR="00977EC1" w:rsidRPr="00977EC1" w:rsidRDefault="00977EC1" w:rsidP="00977EC1">
      <w:pPr>
        <w:pStyle w:val="Default"/>
        <w:rPr>
          <w:color w:val="auto"/>
        </w:rPr>
      </w:pPr>
      <w:r>
        <w:t xml:space="preserve"> </w:t>
      </w:r>
    </w:p>
    <w:p w:rsidR="00404433" w:rsidRPr="00977EC1" w:rsidRDefault="00977EC1" w:rsidP="00977EC1">
      <w:pPr>
        <w:pStyle w:val="Default"/>
        <w:rPr>
          <w:color w:val="auto"/>
        </w:rPr>
      </w:pPr>
      <w:r>
        <w:t xml:space="preserve"> </w:t>
      </w:r>
    </w:p>
    <w:p w:rsidR="005B6084" w:rsidRPr="00404433" w:rsidRDefault="005B6084" w:rsidP="00C2775C">
      <w:pPr>
        <w:spacing w:after="120"/>
      </w:pPr>
      <w:r w:rsidRPr="00977EC1">
        <w:rPr>
          <w:b/>
          <w:sz w:val="28"/>
        </w:rPr>
        <w:t>Ordner Lehrperson</w:t>
      </w:r>
      <w:r w:rsidRPr="00977EC1">
        <w:rPr>
          <w:b/>
          <w:sz w:val="28"/>
        </w:rPr>
        <w:tab/>
      </w:r>
      <w:r w:rsidRPr="00404433">
        <w:t>Dossier Lehrperson</w:t>
      </w:r>
    </w:p>
    <w:p w:rsidR="005B6084" w:rsidRPr="00404433" w:rsidRDefault="005B6084" w:rsidP="00C2775C">
      <w:pPr>
        <w:spacing w:after="120"/>
      </w:pPr>
      <w:r w:rsidRPr="00404433">
        <w:tab/>
      </w:r>
      <w:r w:rsidRPr="00404433">
        <w:tab/>
      </w:r>
      <w:r w:rsidRPr="00404433">
        <w:tab/>
      </w:r>
      <w:r w:rsidRPr="00404433">
        <w:tab/>
        <w:t xml:space="preserve">Anleitung </w:t>
      </w:r>
      <w:r w:rsidR="00AE1D3A" w:rsidRPr="00404433">
        <w:t>«Summertime Blues</w:t>
      </w:r>
      <w:proofErr w:type="gramStart"/>
      <w:r w:rsidR="00AE1D3A" w:rsidRPr="00404433">
        <w:t>»</w:t>
      </w:r>
      <w:r w:rsidR="00AE1D3A">
        <w:t xml:space="preserve"> </w:t>
      </w:r>
      <w:r w:rsidRPr="00404433">
        <w:t xml:space="preserve"> S</w:t>
      </w:r>
      <w:r w:rsidR="00977EC1">
        <w:t>chüler</w:t>
      </w:r>
      <w:proofErr w:type="gramEnd"/>
      <w:r w:rsidR="00977EC1">
        <w:t>*innen</w:t>
      </w:r>
      <w:r w:rsidRPr="00404433">
        <w:t xml:space="preserve"> (</w:t>
      </w:r>
      <w:proofErr w:type="spellStart"/>
      <w:r w:rsidRPr="00404433">
        <w:t>word</w:t>
      </w:r>
      <w:proofErr w:type="spellEnd"/>
      <w:r w:rsidRPr="00404433">
        <w:t>)</w:t>
      </w:r>
    </w:p>
    <w:p w:rsidR="005B6084" w:rsidRPr="00404433" w:rsidRDefault="005B6084" w:rsidP="00C2775C">
      <w:pPr>
        <w:spacing w:after="120"/>
      </w:pPr>
      <w:r w:rsidRPr="00404433">
        <w:tab/>
      </w:r>
      <w:r w:rsidRPr="00404433">
        <w:tab/>
      </w:r>
      <w:r w:rsidRPr="00404433">
        <w:tab/>
      </w:r>
      <w:r w:rsidRPr="00404433">
        <w:tab/>
        <w:t>BG Einsatz Logbuch</w:t>
      </w:r>
    </w:p>
    <w:p w:rsidR="00EA0BB7" w:rsidRPr="00404433" w:rsidRDefault="005B6084" w:rsidP="00C2775C">
      <w:pPr>
        <w:spacing w:after="120"/>
      </w:pPr>
      <w:r w:rsidRPr="00404433">
        <w:tab/>
      </w:r>
      <w:r w:rsidRPr="00404433">
        <w:tab/>
      </w:r>
      <w:r w:rsidRPr="00404433">
        <w:tab/>
      </w:r>
      <w:r w:rsidRPr="00404433">
        <w:tab/>
        <w:t xml:space="preserve">BG Logbuch </w:t>
      </w:r>
      <w:r w:rsidR="00977EC1">
        <w:t>(interaktiv)</w:t>
      </w:r>
    </w:p>
    <w:p w:rsidR="0038704B" w:rsidRDefault="0038704B" w:rsidP="00C2775C">
      <w:pPr>
        <w:spacing w:after="120"/>
      </w:pPr>
    </w:p>
    <w:p w:rsidR="00DB6C76" w:rsidRPr="00404433" w:rsidRDefault="0038704B" w:rsidP="00C2775C">
      <w:pPr>
        <w:spacing w:after="120"/>
      </w:pPr>
      <w:r>
        <w:br w:type="page"/>
      </w:r>
      <w:r w:rsidR="00EA0BB7" w:rsidRPr="00404433">
        <w:lastRenderedPageBreak/>
        <w:t xml:space="preserve">Die Texte und Aufgaben basieren auf dem förderorientierten Deutschunterricht mit </w:t>
      </w:r>
      <w:r w:rsidR="00977EC1">
        <w:t>«</w:t>
      </w:r>
      <w:r w:rsidR="00EA0BB7" w:rsidRPr="00404433">
        <w:t>bewegten Geschichten</w:t>
      </w:r>
      <w:r w:rsidR="00977EC1">
        <w:t>»</w:t>
      </w:r>
      <w:r w:rsidR="00EA0BB7" w:rsidRPr="00404433">
        <w:t>. Zur Adaption für den Fernunterricht haben wir die Erlebnisübungen und die Auftrittsübungen weggelassen.</w:t>
      </w:r>
    </w:p>
    <w:p w:rsidR="005B6084" w:rsidRDefault="005B6084" w:rsidP="00C2775C">
      <w:pPr>
        <w:spacing w:after="120"/>
      </w:pPr>
      <w:r w:rsidRPr="00404433">
        <w:t xml:space="preserve">Je nach Situation können Aufgaben analog oder </w:t>
      </w:r>
      <w:r w:rsidR="00977EC1">
        <w:t>teilweise auch</w:t>
      </w:r>
      <w:r w:rsidRPr="00404433">
        <w:t xml:space="preserve"> online gelöst</w:t>
      </w:r>
      <w:r w:rsidR="00977EC1">
        <w:t xml:space="preserve"> werden.</w:t>
      </w:r>
      <w:r w:rsidRPr="00404433">
        <w:t xml:space="preserve"> </w:t>
      </w:r>
      <w:r w:rsidR="00977EC1">
        <w:t>D</w:t>
      </w:r>
      <w:r w:rsidRPr="00404433">
        <w:t xml:space="preserve">ie </w:t>
      </w:r>
      <w:r w:rsidR="00977EC1">
        <w:t>Lösungen</w:t>
      </w:r>
      <w:r w:rsidRPr="00404433">
        <w:t xml:space="preserve"> können überbracht oder elektronisch</w:t>
      </w:r>
      <w:r w:rsidR="00977EC1">
        <w:t xml:space="preserve"> (Dokumente, Fotos, Audio mp3)</w:t>
      </w:r>
      <w:r w:rsidRPr="00404433">
        <w:t xml:space="preserve"> übermittelt werden. </w:t>
      </w:r>
      <w:r w:rsidR="00E106B9">
        <w:t xml:space="preserve">Unten sind die Aufträge, die sie als Lehrperson erhalten sollten, gelb markiert. </w:t>
      </w:r>
      <w:r w:rsidR="00E106B9">
        <w:br/>
      </w:r>
      <w:r w:rsidRPr="00404433">
        <w:t xml:space="preserve">Für Anpassungen und </w:t>
      </w:r>
      <w:r w:rsidR="00582921" w:rsidRPr="00404433">
        <w:t>für die Auswahl einzelner Aufgaben steht die Anleitung für S</w:t>
      </w:r>
      <w:r w:rsidR="00977EC1">
        <w:t xml:space="preserve">chüler*innen </w:t>
      </w:r>
      <w:r w:rsidR="00582921" w:rsidRPr="00404433">
        <w:t>als Word Dokument im Ordner Lehrperson zur Verfügung.</w:t>
      </w:r>
    </w:p>
    <w:p w:rsidR="002B16E6" w:rsidRDefault="002B16E6" w:rsidP="00C2775C">
      <w:pPr>
        <w:spacing w:after="120"/>
      </w:pPr>
      <w:r>
        <w:t>Weitere Bezüge und Planungsgrundlagen zum Le</w:t>
      </w:r>
      <w:bookmarkStart w:id="0" w:name="_GoBack"/>
      <w:bookmarkEnd w:id="0"/>
      <w:r>
        <w:t>hrplan 21 (fachliche und überfachliche Kompetenzen) finden Sie unter:</w:t>
      </w:r>
      <w:r>
        <w:br/>
      </w:r>
      <w:hyperlink r:id="rId9" w:history="1">
        <w:r w:rsidRPr="003B3B4B">
          <w:rPr>
            <w:rStyle w:val="Hyperlink"/>
          </w:rPr>
          <w:t>https://bewegte-geschichten.ch/inhalte/bezug-zum-lehrplan-21</w:t>
        </w:r>
      </w:hyperlink>
    </w:p>
    <w:p w:rsidR="002B16E6" w:rsidRPr="00404433" w:rsidRDefault="002B16E6" w:rsidP="00C2775C">
      <w:pPr>
        <w:spacing w:after="120"/>
      </w:pPr>
    </w:p>
    <w:p w:rsidR="00582921" w:rsidRPr="00404433" w:rsidRDefault="00582921" w:rsidP="00C2775C">
      <w:pPr>
        <w:spacing w:after="120"/>
      </w:pPr>
      <w:r w:rsidRPr="00404433">
        <w:t>Wir wünschen viel Erfolg und freuen uns auf Feedbacks, die Co-Projektleitung</w:t>
      </w:r>
    </w:p>
    <w:p w:rsidR="00582921" w:rsidRDefault="00582921" w:rsidP="00C2775C">
      <w:pPr>
        <w:spacing w:after="120"/>
        <w:rPr>
          <w:sz w:val="28"/>
        </w:rPr>
      </w:pPr>
      <w:r>
        <w:rPr>
          <w:sz w:val="28"/>
        </w:rPr>
        <w:t xml:space="preserve">Urs </w:t>
      </w:r>
      <w:proofErr w:type="spellStart"/>
      <w:r>
        <w:rPr>
          <w:sz w:val="28"/>
        </w:rPr>
        <w:t>Urech</w:t>
      </w:r>
      <w:proofErr w:type="spellEnd"/>
      <w:r>
        <w:rPr>
          <w:sz w:val="28"/>
        </w:rPr>
        <w:t xml:space="preserve">, </w:t>
      </w:r>
      <w:hyperlink r:id="rId10" w:history="1">
        <w:r w:rsidRPr="00C72E1D">
          <w:rPr>
            <w:rStyle w:val="Hyperlink"/>
            <w:sz w:val="28"/>
          </w:rPr>
          <w:t>u.urech@jumpps.ch</w:t>
        </w:r>
      </w:hyperlink>
      <w:r>
        <w:rPr>
          <w:sz w:val="28"/>
        </w:rPr>
        <w:t xml:space="preserve">          und          Reto Pfirter, </w:t>
      </w:r>
      <w:hyperlink r:id="rId11" w:history="1">
        <w:r w:rsidRPr="00C72E1D">
          <w:rPr>
            <w:rStyle w:val="Hyperlink"/>
            <w:sz w:val="28"/>
          </w:rPr>
          <w:t>r.pfirter@jumpps.ch</w:t>
        </w:r>
      </w:hyperlink>
      <w:r>
        <w:rPr>
          <w:sz w:val="28"/>
        </w:rPr>
        <w:t xml:space="preserve"> </w:t>
      </w:r>
    </w:p>
    <w:p w:rsidR="00582921" w:rsidRDefault="00582921" w:rsidP="00C2775C">
      <w:pPr>
        <w:spacing w:after="120"/>
        <w:rPr>
          <w:sz w:val="28"/>
        </w:rPr>
      </w:pPr>
      <w:r>
        <w:rPr>
          <w:sz w:val="28"/>
        </w:rPr>
        <w:t>079 374 64 74</w:t>
      </w:r>
      <w:r>
        <w:rPr>
          <w:sz w:val="28"/>
        </w:rPr>
        <w:tab/>
      </w:r>
      <w:r>
        <w:rPr>
          <w:sz w:val="28"/>
        </w:rPr>
        <w:tab/>
      </w:r>
      <w:hyperlink r:id="rId12" w:history="1">
        <w:r w:rsidRPr="00C72E1D">
          <w:rPr>
            <w:rStyle w:val="Hyperlink"/>
            <w:sz w:val="28"/>
          </w:rPr>
          <w:t>www.bewegte-geschichten.ch</w:t>
        </w:r>
      </w:hyperlink>
      <w:r>
        <w:rPr>
          <w:sz w:val="28"/>
        </w:rPr>
        <w:tab/>
        <w:t xml:space="preserve">         079 288 99 20</w:t>
      </w:r>
    </w:p>
    <w:p w:rsidR="00BF1AD9" w:rsidRDefault="00BF1AD9" w:rsidP="00C2775C">
      <w:pPr>
        <w:spacing w:after="120"/>
        <w:rPr>
          <w:rFonts w:cs="Arial"/>
          <w:b/>
          <w:sz w:val="28"/>
          <w:szCs w:val="28"/>
        </w:rPr>
      </w:pPr>
    </w:p>
    <w:p w:rsidR="00095279" w:rsidRPr="002B16E6" w:rsidRDefault="002975B6" w:rsidP="00095279">
      <w:pPr>
        <w:spacing w:after="120"/>
        <w:rPr>
          <w:rFonts w:cs="Arial"/>
          <w:b/>
          <w:sz w:val="36"/>
          <w:szCs w:val="28"/>
        </w:rPr>
      </w:pPr>
      <w:r w:rsidRPr="00AB14BA">
        <w:rPr>
          <w:rFonts w:cs="Arial"/>
          <w:b/>
          <w:sz w:val="36"/>
          <w:szCs w:val="28"/>
        </w:rPr>
        <w:t>Übersicht der Aufträge</w:t>
      </w:r>
      <w:r w:rsidR="006F4AA9" w:rsidRPr="00AB14BA">
        <w:rPr>
          <w:rFonts w:cs="Arial"/>
          <w:b/>
          <w:sz w:val="36"/>
          <w:szCs w:val="28"/>
        </w:rPr>
        <w:t xml:space="preserve"> für den Fernunterricht zur </w:t>
      </w:r>
      <w:r w:rsidR="0034168E" w:rsidRPr="00AB14BA">
        <w:rPr>
          <w:rFonts w:cs="Arial"/>
          <w:b/>
          <w:sz w:val="36"/>
          <w:szCs w:val="28"/>
        </w:rPr>
        <w:t>bewegten Geschichte «Summertime Blues»</w:t>
      </w:r>
    </w:p>
    <w:tbl>
      <w:tblPr>
        <w:tblW w:w="9766"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36"/>
        <w:gridCol w:w="4394"/>
        <w:gridCol w:w="4536"/>
      </w:tblGrid>
      <w:tr w:rsidR="00095279" w:rsidRPr="002975B6" w:rsidTr="00606CD3">
        <w:trPr>
          <w:trHeight w:val="361"/>
        </w:trPr>
        <w:tc>
          <w:tcPr>
            <w:tcW w:w="836" w:type="dxa"/>
            <w:shd w:val="clear" w:color="auto" w:fill="auto"/>
            <w:vAlign w:val="center"/>
          </w:tcPr>
          <w:p w:rsidR="00095279" w:rsidRPr="002975B6" w:rsidRDefault="00095279" w:rsidP="00606CD3">
            <w:pPr>
              <w:pStyle w:val="Kopfze"/>
              <w:spacing w:line="264" w:lineRule="auto"/>
              <w:jc w:val="center"/>
              <w:rPr>
                <w:rFonts w:ascii="Cambria" w:hAnsi="Cambria" w:cs="Arial"/>
                <w:b/>
                <w:sz w:val="28"/>
              </w:rPr>
            </w:pPr>
            <w:r w:rsidRPr="0037045B">
              <w:rPr>
                <w:rFonts w:ascii="Cambria" w:hAnsi="Cambria"/>
              </w:rPr>
              <w:t>Auftrag</w:t>
            </w:r>
          </w:p>
        </w:tc>
        <w:tc>
          <w:tcPr>
            <w:tcW w:w="4394" w:type="dxa"/>
            <w:shd w:val="clear" w:color="auto" w:fill="auto"/>
            <w:vAlign w:val="center"/>
          </w:tcPr>
          <w:p w:rsidR="00095279" w:rsidRPr="002975B6" w:rsidRDefault="00095279" w:rsidP="00606CD3">
            <w:pPr>
              <w:pStyle w:val="Kopfze"/>
              <w:spacing w:line="264" w:lineRule="auto"/>
              <w:ind w:left="142"/>
              <w:jc w:val="left"/>
              <w:rPr>
                <w:rFonts w:ascii="Cambria" w:hAnsi="Cambria" w:cs="Arial"/>
                <w:sz w:val="28"/>
              </w:rPr>
            </w:pPr>
            <w:r w:rsidRPr="002975B6">
              <w:rPr>
                <w:rFonts w:ascii="Cambria" w:hAnsi="Cambria" w:cs="Arial"/>
                <w:sz w:val="28"/>
              </w:rPr>
              <w:t>Titel</w:t>
            </w:r>
          </w:p>
        </w:tc>
        <w:tc>
          <w:tcPr>
            <w:tcW w:w="4536" w:type="dxa"/>
            <w:shd w:val="clear" w:color="auto" w:fill="auto"/>
            <w:vAlign w:val="center"/>
          </w:tcPr>
          <w:p w:rsidR="00095279" w:rsidRPr="002975B6" w:rsidRDefault="00095279" w:rsidP="00606CD3">
            <w:pPr>
              <w:pStyle w:val="Kopfze"/>
              <w:ind w:left="141"/>
              <w:jc w:val="left"/>
              <w:rPr>
                <w:rFonts w:ascii="Cambria" w:hAnsi="Cambria" w:cs="Arial"/>
                <w:sz w:val="28"/>
              </w:rPr>
            </w:pPr>
            <w:r>
              <w:rPr>
                <w:rFonts w:ascii="Cambria" w:hAnsi="Cambria" w:cs="Arial"/>
                <w:sz w:val="28"/>
              </w:rPr>
              <w:t>Beschreibung und Lernziele</w:t>
            </w:r>
          </w:p>
        </w:tc>
      </w:tr>
      <w:tr w:rsidR="00095279" w:rsidRPr="002975B6" w:rsidTr="00606CD3">
        <w:trPr>
          <w:trHeight w:val="133"/>
        </w:trPr>
        <w:tc>
          <w:tcPr>
            <w:tcW w:w="9766" w:type="dxa"/>
            <w:gridSpan w:val="3"/>
            <w:shd w:val="clear" w:color="auto" w:fill="D9D9D9"/>
            <w:vAlign w:val="center"/>
          </w:tcPr>
          <w:p w:rsidR="00095279" w:rsidRPr="005B3B0E" w:rsidRDefault="00095279" w:rsidP="00606CD3">
            <w:pPr>
              <w:rPr>
                <w:rFonts w:cs="Arial"/>
                <w:b/>
                <w:noProof/>
                <w:sz w:val="32"/>
                <w:szCs w:val="32"/>
                <w:lang w:val="de-CH"/>
              </w:rPr>
            </w:pPr>
            <w:r>
              <w:rPr>
                <w:rFonts w:cs="Arial"/>
                <w:b/>
                <w:noProof/>
                <w:sz w:val="32"/>
                <w:szCs w:val="32"/>
                <w:lang w:val="de-CH"/>
              </w:rPr>
              <w:t xml:space="preserve">Hören: </w:t>
            </w:r>
            <w:r w:rsidRPr="005B3B0E">
              <w:rPr>
                <w:rFonts w:cs="Arial"/>
                <w:b/>
                <w:noProof/>
                <w:sz w:val="32"/>
                <w:szCs w:val="32"/>
                <w:lang w:val="de-CH"/>
              </w:rPr>
              <w:t>Geschichte hören</w:t>
            </w:r>
            <w:r>
              <w:rPr>
                <w:rFonts w:cs="Arial"/>
                <w:b/>
                <w:noProof/>
                <w:sz w:val="32"/>
                <w:szCs w:val="32"/>
                <w:lang w:val="de-CH"/>
              </w:rPr>
              <w:t>, erleben und verstehen</w:t>
            </w:r>
          </w:p>
        </w:tc>
      </w:tr>
      <w:tr w:rsidR="00095279" w:rsidRPr="002975B6" w:rsidTr="00606CD3">
        <w:trPr>
          <w:trHeight w:val="531"/>
        </w:trPr>
        <w:tc>
          <w:tcPr>
            <w:tcW w:w="836" w:type="dxa"/>
            <w:shd w:val="clear" w:color="auto" w:fill="auto"/>
            <w:vAlign w:val="center"/>
          </w:tcPr>
          <w:p w:rsidR="00095279" w:rsidRPr="002975B6" w:rsidRDefault="00095279" w:rsidP="00606CD3">
            <w:pPr>
              <w:pStyle w:val="Kopfze"/>
              <w:spacing w:line="264" w:lineRule="auto"/>
              <w:jc w:val="center"/>
              <w:rPr>
                <w:rFonts w:ascii="Cambria" w:hAnsi="Cambria"/>
                <w:sz w:val="28"/>
              </w:rPr>
            </w:pPr>
            <w:r>
              <w:rPr>
                <w:rFonts w:ascii="Cambria" w:hAnsi="Cambria"/>
                <w:sz w:val="28"/>
              </w:rPr>
              <w:t>1</w:t>
            </w:r>
          </w:p>
        </w:tc>
        <w:tc>
          <w:tcPr>
            <w:tcW w:w="4394" w:type="dxa"/>
            <w:shd w:val="clear" w:color="auto" w:fill="auto"/>
            <w:vAlign w:val="center"/>
          </w:tcPr>
          <w:p w:rsidR="00095279" w:rsidRPr="002975B6" w:rsidRDefault="00095279" w:rsidP="00606CD3">
            <w:pPr>
              <w:pStyle w:val="Kopfze"/>
              <w:spacing w:line="264" w:lineRule="auto"/>
              <w:ind w:left="142"/>
              <w:jc w:val="left"/>
              <w:rPr>
                <w:rFonts w:ascii="Cambria" w:hAnsi="Cambria" w:cs="Arial"/>
                <w:sz w:val="28"/>
              </w:rPr>
            </w:pPr>
            <w:r>
              <w:rPr>
                <w:rFonts w:ascii="Cambria" w:hAnsi="Cambria" w:cs="Arial"/>
                <w:sz w:val="28"/>
              </w:rPr>
              <w:t>Hörbuch – Summertime Blues</w:t>
            </w:r>
          </w:p>
        </w:tc>
        <w:tc>
          <w:tcPr>
            <w:tcW w:w="4536" w:type="dxa"/>
            <w:vMerge w:val="restart"/>
            <w:shd w:val="clear" w:color="auto" w:fill="auto"/>
            <w:vAlign w:val="center"/>
          </w:tcPr>
          <w:p w:rsidR="00095279" w:rsidRDefault="00095279" w:rsidP="00606CD3">
            <w:pPr>
              <w:numPr>
                <w:ilvl w:val="0"/>
                <w:numId w:val="6"/>
              </w:numPr>
              <w:ind w:left="283" w:hanging="142"/>
              <w:rPr>
                <w:sz w:val="28"/>
                <w:szCs w:val="28"/>
              </w:rPr>
            </w:pPr>
            <w:r w:rsidRPr="002534F2">
              <w:rPr>
                <w:sz w:val="28"/>
                <w:szCs w:val="28"/>
              </w:rPr>
              <w:t xml:space="preserve">Prüfe und </w:t>
            </w:r>
            <w:r>
              <w:rPr>
                <w:sz w:val="28"/>
                <w:szCs w:val="28"/>
              </w:rPr>
              <w:t>verbessere dein Hörverständnis</w:t>
            </w:r>
            <w:r w:rsidRPr="002534F2">
              <w:rPr>
                <w:sz w:val="28"/>
                <w:szCs w:val="28"/>
              </w:rPr>
              <w:t>.</w:t>
            </w:r>
          </w:p>
          <w:p w:rsidR="00095279" w:rsidRDefault="00095279" w:rsidP="00606CD3">
            <w:pPr>
              <w:numPr>
                <w:ilvl w:val="0"/>
                <w:numId w:val="6"/>
              </w:numPr>
              <w:ind w:left="283" w:hanging="142"/>
              <w:rPr>
                <w:sz w:val="28"/>
                <w:szCs w:val="28"/>
              </w:rPr>
            </w:pPr>
            <w:r>
              <w:rPr>
                <w:sz w:val="28"/>
                <w:szCs w:val="28"/>
              </w:rPr>
              <w:t>Trainiere Bewegungsübungen.</w:t>
            </w:r>
          </w:p>
          <w:p w:rsidR="00095279" w:rsidRDefault="00095279" w:rsidP="00606CD3">
            <w:pPr>
              <w:numPr>
                <w:ilvl w:val="0"/>
                <w:numId w:val="6"/>
              </w:numPr>
              <w:ind w:left="283" w:hanging="142"/>
              <w:rPr>
                <w:rFonts w:cs="Arial"/>
                <w:sz w:val="28"/>
              </w:rPr>
            </w:pPr>
            <w:r>
              <w:rPr>
                <w:rFonts w:cs="Arial"/>
                <w:sz w:val="28"/>
              </w:rPr>
              <w:t>Schätze Dich selbst ein!</w:t>
            </w:r>
          </w:p>
          <w:p w:rsidR="00095279" w:rsidRPr="002975B6" w:rsidRDefault="00095279" w:rsidP="00606CD3">
            <w:pPr>
              <w:ind w:left="283"/>
              <w:rPr>
                <w:rFonts w:cs="Arial"/>
                <w:sz w:val="28"/>
              </w:rPr>
            </w:pPr>
          </w:p>
        </w:tc>
      </w:tr>
      <w:tr w:rsidR="00095279" w:rsidRPr="002975B6" w:rsidTr="00606CD3">
        <w:trPr>
          <w:trHeight w:val="531"/>
        </w:trPr>
        <w:tc>
          <w:tcPr>
            <w:tcW w:w="836" w:type="dxa"/>
            <w:shd w:val="clear" w:color="auto" w:fill="auto"/>
            <w:vAlign w:val="center"/>
          </w:tcPr>
          <w:p w:rsidR="00095279" w:rsidRPr="002975B6" w:rsidRDefault="00095279" w:rsidP="00606CD3">
            <w:pPr>
              <w:pStyle w:val="Kopfze"/>
              <w:spacing w:line="264" w:lineRule="auto"/>
              <w:jc w:val="center"/>
              <w:rPr>
                <w:rFonts w:ascii="Cambria" w:hAnsi="Cambria"/>
                <w:sz w:val="28"/>
              </w:rPr>
            </w:pPr>
            <w:r>
              <w:rPr>
                <w:rFonts w:ascii="Cambria" w:hAnsi="Cambria"/>
                <w:sz w:val="28"/>
              </w:rPr>
              <w:t>2</w:t>
            </w:r>
          </w:p>
        </w:tc>
        <w:tc>
          <w:tcPr>
            <w:tcW w:w="4394" w:type="dxa"/>
            <w:shd w:val="clear" w:color="auto" w:fill="auto"/>
            <w:vAlign w:val="center"/>
          </w:tcPr>
          <w:p w:rsidR="00095279" w:rsidRDefault="00095279" w:rsidP="00606CD3">
            <w:pPr>
              <w:pStyle w:val="Kopfze"/>
              <w:spacing w:line="264" w:lineRule="auto"/>
              <w:ind w:left="142"/>
              <w:jc w:val="left"/>
              <w:rPr>
                <w:rFonts w:ascii="Cambria" w:hAnsi="Cambria" w:cs="Arial"/>
                <w:sz w:val="28"/>
              </w:rPr>
            </w:pPr>
            <w:r>
              <w:rPr>
                <w:rFonts w:ascii="Cambria" w:hAnsi="Cambria" w:cs="Arial"/>
                <w:sz w:val="28"/>
              </w:rPr>
              <w:t>Wörterturm (1. und 2. Teil)</w:t>
            </w:r>
          </w:p>
        </w:tc>
        <w:tc>
          <w:tcPr>
            <w:tcW w:w="4536" w:type="dxa"/>
            <w:vMerge/>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532"/>
        </w:trPr>
        <w:tc>
          <w:tcPr>
            <w:tcW w:w="836" w:type="dxa"/>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3</w:t>
            </w:r>
          </w:p>
        </w:tc>
        <w:tc>
          <w:tcPr>
            <w:tcW w:w="4394" w:type="dxa"/>
            <w:shd w:val="clear" w:color="auto" w:fill="auto"/>
            <w:vAlign w:val="center"/>
          </w:tcPr>
          <w:p w:rsidR="00095279" w:rsidRDefault="00095279" w:rsidP="00606CD3">
            <w:pPr>
              <w:pStyle w:val="Kopfze"/>
              <w:spacing w:line="264" w:lineRule="auto"/>
              <w:ind w:left="142"/>
              <w:jc w:val="left"/>
              <w:rPr>
                <w:rFonts w:ascii="Cambria" w:hAnsi="Cambria" w:cs="Arial"/>
                <w:sz w:val="28"/>
              </w:rPr>
            </w:pPr>
            <w:r>
              <w:rPr>
                <w:rFonts w:ascii="Cambria" w:hAnsi="Cambria" w:cs="Arial"/>
                <w:sz w:val="28"/>
              </w:rPr>
              <w:t>Logbuch Hören</w:t>
            </w:r>
          </w:p>
        </w:tc>
        <w:tc>
          <w:tcPr>
            <w:tcW w:w="4536" w:type="dxa"/>
            <w:vMerge/>
            <w:shd w:val="clear" w:color="auto" w:fill="auto"/>
            <w:vAlign w:val="center"/>
          </w:tcPr>
          <w:p w:rsidR="00095279" w:rsidRDefault="00095279" w:rsidP="00606CD3">
            <w:pPr>
              <w:pStyle w:val="Kopfze"/>
              <w:ind w:left="141"/>
              <w:jc w:val="left"/>
              <w:rPr>
                <w:rFonts w:ascii="Cambria" w:hAnsi="Cambria" w:cs="Arial"/>
                <w:sz w:val="28"/>
              </w:rPr>
            </w:pPr>
          </w:p>
        </w:tc>
      </w:tr>
      <w:tr w:rsidR="00095279" w:rsidRPr="00B80546" w:rsidTr="00606CD3">
        <w:trPr>
          <w:trHeight w:val="570"/>
        </w:trPr>
        <w:tc>
          <w:tcPr>
            <w:tcW w:w="9766" w:type="dxa"/>
            <w:gridSpan w:val="3"/>
            <w:shd w:val="clear" w:color="auto" w:fill="auto"/>
            <w:vAlign w:val="center"/>
          </w:tcPr>
          <w:p w:rsidR="00095279" w:rsidRPr="004827B3" w:rsidRDefault="00095279" w:rsidP="00606CD3">
            <w:pPr>
              <w:pStyle w:val="Kopfze"/>
              <w:ind w:left="978"/>
              <w:jc w:val="left"/>
              <w:rPr>
                <w:rFonts w:ascii="Cambria" w:hAnsi="Cambria" w:cs="Arial"/>
              </w:rPr>
            </w:pPr>
            <w:r>
              <w:rPr>
                <w:rFonts w:ascii="Cambria" w:hAnsi="Cambria" w:cs="Arial"/>
              </w:rPr>
              <w:t xml:space="preserve"> Du findest alle Materialien für die   Aufgaben 1 - </w:t>
            </w:r>
            <w:proofErr w:type="gramStart"/>
            <w:r>
              <w:rPr>
                <w:rFonts w:ascii="Cambria" w:hAnsi="Cambria" w:cs="Arial"/>
              </w:rPr>
              <w:t>3  im</w:t>
            </w:r>
            <w:proofErr w:type="gramEnd"/>
            <w:r>
              <w:rPr>
                <w:rFonts w:ascii="Cambria" w:hAnsi="Cambria" w:cs="Arial"/>
              </w:rPr>
              <w:t xml:space="preserve"> Ordner </w:t>
            </w:r>
            <w:r w:rsidR="004F0A26" w:rsidRPr="00AC23F1">
              <w:rPr>
                <w:rFonts w:ascii="Cambria" w:hAnsi="Cambria" w:cs="Arial"/>
              </w:rPr>
              <w:t>„</w:t>
            </w:r>
            <w:r>
              <w:rPr>
                <w:rFonts w:ascii="Cambria" w:hAnsi="Cambria" w:cs="Arial"/>
              </w:rPr>
              <w:t>Hören</w:t>
            </w:r>
            <w:r w:rsidR="00551783">
              <w:rPr>
                <w:rFonts w:ascii="Cambria" w:hAnsi="Cambria" w:cs="Arial"/>
              </w:rPr>
              <w:t>“</w:t>
            </w:r>
            <w:r>
              <w:rPr>
                <w:rFonts w:ascii="Cambria" w:hAnsi="Cambria" w:cs="Arial"/>
              </w:rPr>
              <w:t>.</w:t>
            </w:r>
          </w:p>
        </w:tc>
      </w:tr>
      <w:tr w:rsidR="00095279" w:rsidRPr="002975B6" w:rsidTr="00606CD3">
        <w:trPr>
          <w:trHeight w:val="133"/>
        </w:trPr>
        <w:tc>
          <w:tcPr>
            <w:tcW w:w="9766" w:type="dxa"/>
            <w:gridSpan w:val="3"/>
            <w:shd w:val="clear" w:color="auto" w:fill="D9D9D9"/>
            <w:vAlign w:val="center"/>
          </w:tcPr>
          <w:p w:rsidR="00095279" w:rsidRPr="005B3B0E" w:rsidRDefault="00095279" w:rsidP="00606CD3">
            <w:pPr>
              <w:rPr>
                <w:rFonts w:cs="Arial"/>
                <w:sz w:val="32"/>
                <w:szCs w:val="32"/>
              </w:rPr>
            </w:pPr>
            <w:r>
              <w:rPr>
                <w:rFonts w:cs="Arial"/>
                <w:b/>
                <w:noProof/>
                <w:sz w:val="32"/>
                <w:szCs w:val="32"/>
                <w:lang w:val="de-CH"/>
              </w:rPr>
              <w:t>Lesen: Geschichten</w:t>
            </w:r>
            <w:r w:rsidRPr="005B3B0E">
              <w:rPr>
                <w:rFonts w:cs="Arial"/>
                <w:b/>
                <w:noProof/>
                <w:sz w:val="32"/>
                <w:szCs w:val="32"/>
                <w:lang w:val="de-CH"/>
              </w:rPr>
              <w:t xml:space="preserve"> lesen</w:t>
            </w:r>
            <w:r>
              <w:rPr>
                <w:rFonts w:cs="Arial"/>
                <w:b/>
                <w:noProof/>
                <w:sz w:val="32"/>
                <w:szCs w:val="32"/>
                <w:lang w:val="de-CH"/>
              </w:rPr>
              <w:t>, verstehen und reflektieren</w:t>
            </w: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Default="00095279" w:rsidP="00606CD3">
            <w:pPr>
              <w:pStyle w:val="Kopfze"/>
              <w:spacing w:line="264" w:lineRule="auto"/>
              <w:ind w:left="142"/>
              <w:jc w:val="left"/>
              <w:rPr>
                <w:rFonts w:ascii="Cambria" w:hAnsi="Cambria" w:cs="Arial"/>
                <w:sz w:val="28"/>
              </w:rPr>
            </w:pPr>
            <w:r>
              <w:rPr>
                <w:rFonts w:ascii="Cambria" w:hAnsi="Cambria" w:cs="Arial"/>
                <w:sz w:val="28"/>
              </w:rPr>
              <w:t>Beziehungstypen</w:t>
            </w:r>
          </w:p>
        </w:tc>
        <w:tc>
          <w:tcPr>
            <w:tcW w:w="4536" w:type="dxa"/>
            <w:vMerge w:val="restart"/>
            <w:tcBorders>
              <w:top w:val="nil"/>
              <w:left w:val="single" w:sz="4" w:space="0" w:color="auto"/>
            </w:tcBorders>
            <w:shd w:val="clear" w:color="auto" w:fill="auto"/>
            <w:vAlign w:val="center"/>
          </w:tcPr>
          <w:p w:rsidR="00095279" w:rsidRDefault="00095279" w:rsidP="00606CD3">
            <w:pPr>
              <w:numPr>
                <w:ilvl w:val="0"/>
                <w:numId w:val="6"/>
              </w:numPr>
              <w:ind w:left="283" w:hanging="142"/>
              <w:rPr>
                <w:sz w:val="28"/>
                <w:szCs w:val="28"/>
              </w:rPr>
            </w:pPr>
            <w:r>
              <w:rPr>
                <w:sz w:val="28"/>
                <w:szCs w:val="28"/>
              </w:rPr>
              <w:t>Prüfe und verbessere dein Leseverständnis</w:t>
            </w:r>
          </w:p>
          <w:p w:rsidR="00095279" w:rsidRDefault="00095279" w:rsidP="00606CD3">
            <w:pPr>
              <w:numPr>
                <w:ilvl w:val="0"/>
                <w:numId w:val="6"/>
              </w:numPr>
              <w:ind w:left="283" w:hanging="142"/>
              <w:rPr>
                <w:sz w:val="28"/>
                <w:szCs w:val="28"/>
              </w:rPr>
            </w:pPr>
            <w:r>
              <w:rPr>
                <w:sz w:val="28"/>
                <w:szCs w:val="28"/>
              </w:rPr>
              <w:t>Reflektiere die Geschichte</w:t>
            </w:r>
          </w:p>
          <w:p w:rsidR="00095279" w:rsidRDefault="00095279" w:rsidP="00606CD3">
            <w:pPr>
              <w:numPr>
                <w:ilvl w:val="0"/>
                <w:numId w:val="6"/>
              </w:numPr>
              <w:ind w:left="283" w:hanging="142"/>
              <w:rPr>
                <w:sz w:val="28"/>
                <w:szCs w:val="28"/>
              </w:rPr>
            </w:pPr>
            <w:r>
              <w:rPr>
                <w:sz w:val="28"/>
                <w:szCs w:val="28"/>
              </w:rPr>
              <w:t>Bilde Dir eine eigene Meinung und berichte davon</w:t>
            </w:r>
          </w:p>
          <w:p w:rsidR="00095279" w:rsidRDefault="00095279" w:rsidP="00606CD3">
            <w:pPr>
              <w:numPr>
                <w:ilvl w:val="0"/>
                <w:numId w:val="6"/>
              </w:numPr>
              <w:ind w:left="283" w:hanging="142"/>
              <w:rPr>
                <w:sz w:val="28"/>
                <w:szCs w:val="28"/>
              </w:rPr>
            </w:pPr>
            <w:r>
              <w:rPr>
                <w:sz w:val="28"/>
                <w:szCs w:val="28"/>
              </w:rPr>
              <w:t>Erzähle aus Deinem Leben</w:t>
            </w:r>
          </w:p>
          <w:p w:rsidR="00095279" w:rsidRPr="002534F2" w:rsidRDefault="00095279" w:rsidP="00606CD3">
            <w:pPr>
              <w:numPr>
                <w:ilvl w:val="0"/>
                <w:numId w:val="6"/>
              </w:numPr>
              <w:ind w:left="283" w:hanging="142"/>
              <w:rPr>
                <w:sz w:val="28"/>
                <w:szCs w:val="28"/>
              </w:rPr>
            </w:pPr>
            <w:r>
              <w:rPr>
                <w:sz w:val="28"/>
                <w:szCs w:val="28"/>
              </w:rPr>
              <w:t>Schreibe verständlich und in ganzen Sätzen</w:t>
            </w:r>
          </w:p>
          <w:p w:rsidR="00095279" w:rsidRPr="002534F2" w:rsidRDefault="00095279" w:rsidP="00606CD3">
            <w:pPr>
              <w:numPr>
                <w:ilvl w:val="0"/>
                <w:numId w:val="6"/>
              </w:numPr>
              <w:ind w:left="283" w:hanging="142"/>
              <w:rPr>
                <w:sz w:val="28"/>
                <w:szCs w:val="28"/>
              </w:rPr>
            </w:pPr>
            <w:r>
              <w:rPr>
                <w:sz w:val="28"/>
                <w:szCs w:val="28"/>
              </w:rPr>
              <w:t>Trainiere, schneller zu lesen</w:t>
            </w:r>
          </w:p>
          <w:p w:rsidR="00095279" w:rsidRDefault="00095279" w:rsidP="00606CD3">
            <w:pPr>
              <w:numPr>
                <w:ilvl w:val="0"/>
                <w:numId w:val="6"/>
              </w:numPr>
              <w:ind w:left="283" w:hanging="142"/>
            </w:pPr>
            <w:r>
              <w:rPr>
                <w:sz w:val="28"/>
                <w:szCs w:val="28"/>
              </w:rPr>
              <w:t>Schätze Dich selbst ein</w:t>
            </w:r>
          </w:p>
          <w:p w:rsidR="00095279" w:rsidRPr="002534F2" w:rsidRDefault="00095279" w:rsidP="00606CD3">
            <w:pPr>
              <w:numPr>
                <w:ilvl w:val="0"/>
                <w:numId w:val="6"/>
              </w:numPr>
              <w:ind w:left="283" w:hanging="142"/>
              <w:rPr>
                <w:sz w:val="28"/>
                <w:szCs w:val="28"/>
              </w:rPr>
            </w:pPr>
            <w:r>
              <w:rPr>
                <w:sz w:val="28"/>
                <w:szCs w:val="28"/>
              </w:rPr>
              <w:t>Mach Dich</w:t>
            </w:r>
            <w:r w:rsidRPr="002534F2">
              <w:rPr>
                <w:sz w:val="28"/>
                <w:szCs w:val="28"/>
              </w:rPr>
              <w:t xml:space="preserve"> mit </w:t>
            </w:r>
            <w:r>
              <w:rPr>
                <w:sz w:val="28"/>
                <w:szCs w:val="28"/>
              </w:rPr>
              <w:t>Deiner</w:t>
            </w:r>
            <w:r w:rsidRPr="002534F2">
              <w:rPr>
                <w:sz w:val="28"/>
                <w:szCs w:val="28"/>
              </w:rPr>
              <w:t xml:space="preserve"> eigenen Sprechstimme vertraut</w:t>
            </w: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Pr="005932AE" w:rsidRDefault="00095279" w:rsidP="00606CD3">
            <w:pPr>
              <w:pStyle w:val="Kopfze"/>
              <w:spacing w:line="264" w:lineRule="auto"/>
              <w:ind w:left="142"/>
              <w:jc w:val="left"/>
              <w:rPr>
                <w:rFonts w:ascii="Cambria" w:hAnsi="Cambria" w:cs="Arial"/>
                <w:sz w:val="28"/>
                <w:szCs w:val="28"/>
              </w:rPr>
            </w:pPr>
            <w:r>
              <w:rPr>
                <w:rFonts w:ascii="Cambria" w:hAnsi="Cambria" w:cs="Arial"/>
                <w:sz w:val="28"/>
                <w:szCs w:val="28"/>
              </w:rPr>
              <w:t>Bedrohung</w:t>
            </w:r>
          </w:p>
        </w:tc>
        <w:tc>
          <w:tcPr>
            <w:tcW w:w="4536" w:type="dxa"/>
            <w:vMerge/>
            <w:tcBorders>
              <w:left w:val="single" w:sz="4" w:space="0" w:color="auto"/>
            </w:tcBorders>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6</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Pr="005932AE" w:rsidRDefault="00095279" w:rsidP="00606CD3">
            <w:pPr>
              <w:pStyle w:val="Kopfze"/>
              <w:spacing w:line="264" w:lineRule="auto"/>
              <w:ind w:left="142"/>
              <w:jc w:val="left"/>
              <w:rPr>
                <w:rFonts w:ascii="Cambria" w:hAnsi="Cambria" w:cs="Arial"/>
                <w:sz w:val="28"/>
                <w:szCs w:val="28"/>
              </w:rPr>
            </w:pPr>
            <w:r>
              <w:rPr>
                <w:rFonts w:ascii="Cambria" w:hAnsi="Cambria" w:cs="Arial"/>
                <w:sz w:val="28"/>
                <w:szCs w:val="28"/>
              </w:rPr>
              <w:t>Bluffen …</w:t>
            </w:r>
          </w:p>
        </w:tc>
        <w:tc>
          <w:tcPr>
            <w:tcW w:w="4536" w:type="dxa"/>
            <w:vMerge/>
            <w:tcBorders>
              <w:left w:val="single" w:sz="4" w:space="0" w:color="auto"/>
            </w:tcBorders>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7</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Pr="005932AE" w:rsidRDefault="00095279" w:rsidP="00606CD3">
            <w:pPr>
              <w:pStyle w:val="Kopfze"/>
              <w:spacing w:line="264" w:lineRule="auto"/>
              <w:ind w:left="142"/>
              <w:jc w:val="left"/>
              <w:rPr>
                <w:rFonts w:ascii="Cambria" w:hAnsi="Cambria" w:cs="Arial"/>
                <w:sz w:val="28"/>
                <w:szCs w:val="28"/>
              </w:rPr>
            </w:pPr>
            <w:r>
              <w:rPr>
                <w:rFonts w:ascii="Cambria" w:hAnsi="Cambria" w:cs="Arial"/>
                <w:sz w:val="28"/>
                <w:szCs w:val="28"/>
              </w:rPr>
              <w:t>2 x Nesrin</w:t>
            </w:r>
          </w:p>
        </w:tc>
        <w:tc>
          <w:tcPr>
            <w:tcW w:w="4536" w:type="dxa"/>
            <w:vMerge/>
            <w:tcBorders>
              <w:left w:val="single" w:sz="4" w:space="0" w:color="auto"/>
            </w:tcBorders>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8</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Pr="005932AE" w:rsidRDefault="00095279" w:rsidP="00606CD3">
            <w:pPr>
              <w:pStyle w:val="Kopfze"/>
              <w:spacing w:line="264" w:lineRule="auto"/>
              <w:ind w:left="142"/>
              <w:jc w:val="left"/>
              <w:rPr>
                <w:rFonts w:ascii="Cambria" w:hAnsi="Cambria" w:cs="Arial"/>
                <w:sz w:val="28"/>
                <w:szCs w:val="28"/>
              </w:rPr>
            </w:pPr>
            <w:r>
              <w:rPr>
                <w:rFonts w:ascii="Cambria" w:hAnsi="Cambria" w:cs="Arial"/>
                <w:sz w:val="28"/>
                <w:szCs w:val="28"/>
              </w:rPr>
              <w:t>Mutig, mutig, …</w:t>
            </w:r>
          </w:p>
        </w:tc>
        <w:tc>
          <w:tcPr>
            <w:tcW w:w="4536" w:type="dxa"/>
            <w:vMerge/>
            <w:tcBorders>
              <w:left w:val="single" w:sz="4" w:space="0" w:color="auto"/>
            </w:tcBorders>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Pr="005932AE" w:rsidRDefault="00095279" w:rsidP="00606CD3">
            <w:pPr>
              <w:pStyle w:val="Kopfze"/>
              <w:spacing w:line="264" w:lineRule="auto"/>
              <w:ind w:left="142"/>
              <w:jc w:val="left"/>
              <w:rPr>
                <w:rFonts w:ascii="Cambria" w:hAnsi="Cambria" w:cs="Arial"/>
                <w:sz w:val="28"/>
                <w:szCs w:val="28"/>
              </w:rPr>
            </w:pPr>
            <w:r>
              <w:rPr>
                <w:rFonts w:ascii="Cambria" w:hAnsi="Cambria" w:cs="Arial"/>
                <w:sz w:val="28"/>
                <w:szCs w:val="28"/>
              </w:rPr>
              <w:t>Vorher - nachher</w:t>
            </w:r>
          </w:p>
        </w:tc>
        <w:tc>
          <w:tcPr>
            <w:tcW w:w="4536" w:type="dxa"/>
            <w:vMerge/>
            <w:tcBorders>
              <w:left w:val="single" w:sz="4" w:space="0" w:color="auto"/>
            </w:tcBorders>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10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Pr="00321B40" w:rsidRDefault="00095279" w:rsidP="00606CD3">
            <w:pPr>
              <w:pStyle w:val="Kopfze"/>
              <w:spacing w:line="264" w:lineRule="auto"/>
              <w:ind w:left="142"/>
              <w:jc w:val="left"/>
              <w:rPr>
                <w:rFonts w:ascii="Cambria" w:hAnsi="Cambria" w:cs="Arial"/>
                <w:sz w:val="28"/>
                <w:szCs w:val="28"/>
              </w:rPr>
            </w:pPr>
            <w:r w:rsidRPr="003B5B7C">
              <w:rPr>
                <w:rFonts w:ascii="Cambria" w:hAnsi="Cambria" w:cs="Arial"/>
                <w:sz w:val="28"/>
                <w:szCs w:val="28"/>
              </w:rPr>
              <w:t xml:space="preserve">Logbuch </w:t>
            </w:r>
            <w:proofErr w:type="gramStart"/>
            <w:r w:rsidRPr="003B5B7C">
              <w:rPr>
                <w:rFonts w:ascii="Cambria" w:hAnsi="Cambria" w:cs="Arial"/>
                <w:sz w:val="28"/>
                <w:szCs w:val="28"/>
              </w:rPr>
              <w:t>Lesen(</w:t>
            </w:r>
            <w:proofErr w:type="gramEnd"/>
            <w:r w:rsidRPr="003B5B7C">
              <w:rPr>
                <w:rFonts w:ascii="Cambria" w:hAnsi="Cambria" w:cs="Arial"/>
                <w:sz w:val="28"/>
                <w:szCs w:val="28"/>
              </w:rPr>
              <w:t>Leseverständnis)</w:t>
            </w:r>
          </w:p>
        </w:tc>
        <w:tc>
          <w:tcPr>
            <w:tcW w:w="4536" w:type="dxa"/>
            <w:vMerge/>
            <w:tcBorders>
              <w:left w:val="single" w:sz="4" w:space="0" w:color="auto"/>
            </w:tcBorders>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11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Default="00095279" w:rsidP="00606CD3">
            <w:pPr>
              <w:pStyle w:val="Kopfze"/>
              <w:spacing w:line="264" w:lineRule="auto"/>
              <w:ind w:left="142"/>
              <w:jc w:val="left"/>
              <w:rPr>
                <w:rFonts w:ascii="Cambria" w:hAnsi="Cambria" w:cs="Arial"/>
                <w:sz w:val="28"/>
              </w:rPr>
            </w:pPr>
            <w:r>
              <w:rPr>
                <w:rFonts w:ascii="Cambria" w:hAnsi="Cambria" w:cs="Arial"/>
                <w:sz w:val="28"/>
              </w:rPr>
              <w:t>Lesetrainings</w:t>
            </w:r>
          </w:p>
        </w:tc>
        <w:tc>
          <w:tcPr>
            <w:tcW w:w="4536" w:type="dxa"/>
            <w:vMerge/>
            <w:tcBorders>
              <w:left w:val="single" w:sz="4" w:space="0" w:color="auto"/>
            </w:tcBorders>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12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Default="00095279" w:rsidP="00606CD3">
            <w:pPr>
              <w:pStyle w:val="Kopfze"/>
              <w:spacing w:line="264" w:lineRule="auto"/>
              <w:ind w:left="142"/>
              <w:jc w:val="left"/>
              <w:rPr>
                <w:rFonts w:ascii="Cambria" w:hAnsi="Cambria" w:cs="Arial"/>
                <w:sz w:val="28"/>
              </w:rPr>
            </w:pPr>
            <w:r>
              <w:rPr>
                <w:rFonts w:ascii="Cambria" w:hAnsi="Cambria" w:cs="Arial"/>
                <w:sz w:val="28"/>
              </w:rPr>
              <w:t>Tonaufnahme</w:t>
            </w:r>
          </w:p>
        </w:tc>
        <w:tc>
          <w:tcPr>
            <w:tcW w:w="4536" w:type="dxa"/>
            <w:vMerge/>
            <w:tcBorders>
              <w:left w:val="single" w:sz="4" w:space="0" w:color="auto"/>
            </w:tcBorders>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391"/>
        </w:trPr>
        <w:tc>
          <w:tcPr>
            <w:tcW w:w="836" w:type="dxa"/>
            <w:tcBorders>
              <w:right w:val="single" w:sz="4" w:space="0" w:color="auto"/>
            </w:tcBorders>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13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95279" w:rsidRDefault="00095279" w:rsidP="00606CD3">
            <w:pPr>
              <w:pStyle w:val="Kopfze"/>
              <w:spacing w:line="264" w:lineRule="auto"/>
              <w:ind w:left="142"/>
              <w:jc w:val="left"/>
              <w:rPr>
                <w:rFonts w:ascii="Cambria" w:hAnsi="Cambria" w:cs="Arial"/>
                <w:sz w:val="28"/>
              </w:rPr>
            </w:pPr>
            <w:r w:rsidRPr="003B5B7C">
              <w:rPr>
                <w:rFonts w:ascii="Cambria" w:hAnsi="Cambria" w:cs="Arial"/>
                <w:sz w:val="28"/>
              </w:rPr>
              <w:t>Logbuch Lesen</w:t>
            </w:r>
            <w:r>
              <w:rPr>
                <w:rFonts w:ascii="Cambria" w:hAnsi="Cambria" w:cs="Arial"/>
                <w:sz w:val="28"/>
              </w:rPr>
              <w:t xml:space="preserve"> </w:t>
            </w:r>
            <w:r w:rsidRPr="003B5B7C">
              <w:rPr>
                <w:rFonts w:ascii="Cambria" w:hAnsi="Cambria" w:cs="Arial"/>
                <w:sz w:val="28"/>
              </w:rPr>
              <w:t>gestaltendes Vorlesen</w:t>
            </w:r>
          </w:p>
        </w:tc>
        <w:tc>
          <w:tcPr>
            <w:tcW w:w="4536" w:type="dxa"/>
            <w:vMerge/>
            <w:tcBorders>
              <w:left w:val="single" w:sz="4" w:space="0" w:color="auto"/>
              <w:bottom w:val="nil"/>
            </w:tcBorders>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661"/>
        </w:trPr>
        <w:tc>
          <w:tcPr>
            <w:tcW w:w="9766" w:type="dxa"/>
            <w:gridSpan w:val="3"/>
            <w:shd w:val="clear" w:color="auto" w:fill="auto"/>
            <w:vAlign w:val="center"/>
          </w:tcPr>
          <w:p w:rsidR="00AB14BA" w:rsidRDefault="00AB14BA" w:rsidP="00606CD3">
            <w:pPr>
              <w:pStyle w:val="Kopfze"/>
              <w:ind w:left="978"/>
              <w:jc w:val="left"/>
              <w:rPr>
                <w:rFonts w:ascii="Cambria" w:hAnsi="Cambria" w:cs="Arial"/>
              </w:rPr>
            </w:pPr>
          </w:p>
          <w:p w:rsidR="00095279" w:rsidRDefault="00095279" w:rsidP="00606CD3">
            <w:pPr>
              <w:pStyle w:val="Kopfze"/>
              <w:ind w:left="978"/>
              <w:jc w:val="left"/>
              <w:rPr>
                <w:rFonts w:ascii="Cambria" w:hAnsi="Cambria" w:cs="Arial"/>
              </w:rPr>
            </w:pPr>
            <w:r>
              <w:rPr>
                <w:rFonts w:ascii="Cambria" w:hAnsi="Cambria" w:cs="Arial"/>
              </w:rPr>
              <w:t xml:space="preserve">Du findest alle Materialien für die Aufgaben 4 - </w:t>
            </w:r>
            <w:proofErr w:type="gramStart"/>
            <w:r>
              <w:rPr>
                <w:rFonts w:ascii="Cambria" w:hAnsi="Cambria" w:cs="Arial"/>
              </w:rPr>
              <w:t>13  im</w:t>
            </w:r>
            <w:proofErr w:type="gramEnd"/>
            <w:r>
              <w:rPr>
                <w:rFonts w:ascii="Cambria" w:hAnsi="Cambria" w:cs="Arial"/>
              </w:rPr>
              <w:t xml:space="preserve"> Ordner </w:t>
            </w:r>
            <w:r w:rsidR="004F0A26">
              <w:rPr>
                <w:rFonts w:ascii="Cambria" w:hAnsi="Cambria" w:cs="Arial"/>
              </w:rPr>
              <w:t>„</w:t>
            </w:r>
            <w:r>
              <w:rPr>
                <w:rFonts w:ascii="Cambria" w:hAnsi="Cambria" w:cs="Arial"/>
              </w:rPr>
              <w:t>Lesen</w:t>
            </w:r>
            <w:r w:rsidR="00551783">
              <w:rPr>
                <w:rFonts w:ascii="Cambria" w:hAnsi="Cambria" w:cs="Arial"/>
              </w:rPr>
              <w:t>“</w:t>
            </w:r>
            <w:r>
              <w:rPr>
                <w:rFonts w:ascii="Cambria" w:hAnsi="Cambria" w:cs="Arial"/>
              </w:rPr>
              <w:t>.</w:t>
            </w:r>
          </w:p>
          <w:p w:rsidR="00AB14BA" w:rsidRDefault="00AB14BA" w:rsidP="00AB14BA">
            <w:pPr>
              <w:pStyle w:val="Kopfze"/>
              <w:jc w:val="left"/>
              <w:rPr>
                <w:rFonts w:ascii="Cambria" w:hAnsi="Cambria" w:cs="Arial"/>
                <w:sz w:val="28"/>
              </w:rPr>
            </w:pPr>
          </w:p>
        </w:tc>
      </w:tr>
      <w:tr w:rsidR="00095279" w:rsidRPr="002975B6" w:rsidTr="00606CD3">
        <w:trPr>
          <w:trHeight w:val="203"/>
        </w:trPr>
        <w:tc>
          <w:tcPr>
            <w:tcW w:w="9766" w:type="dxa"/>
            <w:gridSpan w:val="3"/>
            <w:shd w:val="clear" w:color="auto" w:fill="D9D9D9"/>
            <w:vAlign w:val="center"/>
          </w:tcPr>
          <w:p w:rsidR="00095279" w:rsidRPr="00BD60F9" w:rsidRDefault="00095279" w:rsidP="00606CD3">
            <w:pPr>
              <w:rPr>
                <w:rFonts w:cs="Arial"/>
                <w:sz w:val="18"/>
              </w:rPr>
            </w:pPr>
            <w:r>
              <w:rPr>
                <w:rFonts w:cs="Arial"/>
                <w:b/>
                <w:noProof/>
                <w:sz w:val="32"/>
                <w:lang w:val="de-CH"/>
              </w:rPr>
              <w:lastRenderedPageBreak/>
              <w:t>Geschichten schreiben</w:t>
            </w:r>
          </w:p>
        </w:tc>
      </w:tr>
      <w:tr w:rsidR="00095279" w:rsidRPr="002975B6" w:rsidTr="00606CD3">
        <w:trPr>
          <w:trHeight w:val="982"/>
        </w:trPr>
        <w:tc>
          <w:tcPr>
            <w:tcW w:w="836" w:type="dxa"/>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14</w:t>
            </w:r>
          </w:p>
        </w:tc>
        <w:tc>
          <w:tcPr>
            <w:tcW w:w="4394" w:type="dxa"/>
            <w:shd w:val="clear" w:color="auto" w:fill="auto"/>
            <w:vAlign w:val="center"/>
          </w:tcPr>
          <w:p w:rsidR="00095279" w:rsidRPr="004A4B88" w:rsidRDefault="00095279" w:rsidP="00606CD3">
            <w:pPr>
              <w:pStyle w:val="Kopfze"/>
              <w:spacing w:line="264" w:lineRule="auto"/>
              <w:jc w:val="left"/>
              <w:rPr>
                <w:rFonts w:ascii="Cambria" w:hAnsi="Cambria" w:cs="Arial"/>
                <w:sz w:val="28"/>
              </w:rPr>
            </w:pPr>
            <w:r>
              <w:rPr>
                <w:rFonts w:ascii="Cambria" w:hAnsi="Cambria" w:cs="Arial"/>
                <w:sz w:val="28"/>
              </w:rPr>
              <w:t xml:space="preserve">  </w:t>
            </w:r>
            <w:r w:rsidRPr="004A4B88">
              <w:rPr>
                <w:rFonts w:ascii="Cambria" w:hAnsi="Cambria" w:cs="Arial"/>
                <w:sz w:val="28"/>
              </w:rPr>
              <w:t xml:space="preserve">Parallel-Geschichte schreiben </w:t>
            </w:r>
          </w:p>
        </w:tc>
        <w:tc>
          <w:tcPr>
            <w:tcW w:w="4536" w:type="dxa"/>
            <w:vMerge w:val="restart"/>
            <w:shd w:val="clear" w:color="auto" w:fill="auto"/>
            <w:vAlign w:val="center"/>
          </w:tcPr>
          <w:p w:rsidR="00095279" w:rsidRPr="005B3B0E" w:rsidRDefault="00095279" w:rsidP="00606CD3">
            <w:pPr>
              <w:numPr>
                <w:ilvl w:val="0"/>
                <w:numId w:val="6"/>
              </w:numPr>
              <w:ind w:left="283" w:hanging="142"/>
              <w:rPr>
                <w:sz w:val="28"/>
                <w:szCs w:val="28"/>
              </w:rPr>
            </w:pPr>
            <w:r w:rsidRPr="005B3B0E">
              <w:rPr>
                <w:sz w:val="28"/>
                <w:szCs w:val="28"/>
              </w:rPr>
              <w:t>Prüfe und verbessere deine Schreibfähigkeiten.</w:t>
            </w:r>
          </w:p>
          <w:p w:rsidR="00095279" w:rsidRPr="005B3B0E" w:rsidRDefault="00095279" w:rsidP="00606CD3">
            <w:pPr>
              <w:numPr>
                <w:ilvl w:val="0"/>
                <w:numId w:val="6"/>
              </w:numPr>
              <w:ind w:left="283" w:hanging="142"/>
              <w:rPr>
                <w:sz w:val="28"/>
                <w:szCs w:val="28"/>
              </w:rPr>
            </w:pPr>
            <w:r w:rsidRPr="005B3B0E">
              <w:rPr>
                <w:sz w:val="28"/>
                <w:szCs w:val="28"/>
              </w:rPr>
              <w:t>Schreibe eine Parallelgeschichte:</w:t>
            </w:r>
            <w:r w:rsidRPr="005B3B0E">
              <w:rPr>
                <w:sz w:val="28"/>
                <w:szCs w:val="28"/>
              </w:rPr>
              <w:br/>
            </w:r>
            <w:r>
              <w:rPr>
                <w:sz w:val="28"/>
                <w:szCs w:val="28"/>
              </w:rPr>
              <w:t>plane und schreibe</w:t>
            </w:r>
            <w:r w:rsidRPr="005B3B0E">
              <w:rPr>
                <w:sz w:val="28"/>
                <w:szCs w:val="28"/>
              </w:rPr>
              <w:t xml:space="preserve"> angelehnt an die Basilisk Geschichte eine Geschichte</w:t>
            </w:r>
            <w:r>
              <w:rPr>
                <w:sz w:val="28"/>
                <w:szCs w:val="28"/>
              </w:rPr>
              <w:t>.</w:t>
            </w:r>
            <w:r w:rsidRPr="005B3B0E">
              <w:rPr>
                <w:sz w:val="28"/>
                <w:szCs w:val="28"/>
              </w:rPr>
              <w:t xml:space="preserve"> </w:t>
            </w:r>
          </w:p>
          <w:p w:rsidR="00095279" w:rsidRPr="005B3B0E" w:rsidRDefault="00095279" w:rsidP="00606CD3">
            <w:pPr>
              <w:numPr>
                <w:ilvl w:val="0"/>
                <w:numId w:val="6"/>
              </w:numPr>
              <w:ind w:left="283" w:hanging="142"/>
              <w:rPr>
                <w:sz w:val="28"/>
                <w:szCs w:val="28"/>
              </w:rPr>
            </w:pPr>
            <w:r w:rsidRPr="005B3B0E">
              <w:rPr>
                <w:sz w:val="28"/>
                <w:szCs w:val="28"/>
              </w:rPr>
              <w:t>Geschichte überarbeiten</w:t>
            </w:r>
            <w:r>
              <w:rPr>
                <w:sz w:val="28"/>
                <w:szCs w:val="28"/>
              </w:rPr>
              <w:t xml:space="preserve"> zu Zweit.</w:t>
            </w:r>
          </w:p>
          <w:p w:rsidR="00095279" w:rsidRDefault="00095279" w:rsidP="00606CD3">
            <w:pPr>
              <w:numPr>
                <w:ilvl w:val="0"/>
                <w:numId w:val="6"/>
              </w:numPr>
              <w:ind w:left="283" w:hanging="142"/>
              <w:rPr>
                <w:rFonts w:cs="Arial"/>
                <w:sz w:val="28"/>
              </w:rPr>
            </w:pPr>
            <w:r w:rsidRPr="005B3B0E">
              <w:rPr>
                <w:sz w:val="28"/>
                <w:szCs w:val="28"/>
              </w:rPr>
              <w:t>Sich selbst einschätzen</w:t>
            </w:r>
          </w:p>
        </w:tc>
      </w:tr>
      <w:tr w:rsidR="00095279" w:rsidRPr="002975B6" w:rsidTr="00606CD3">
        <w:trPr>
          <w:trHeight w:val="982"/>
        </w:trPr>
        <w:tc>
          <w:tcPr>
            <w:tcW w:w="836" w:type="dxa"/>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15</w:t>
            </w:r>
          </w:p>
        </w:tc>
        <w:tc>
          <w:tcPr>
            <w:tcW w:w="4394" w:type="dxa"/>
            <w:shd w:val="clear" w:color="auto" w:fill="auto"/>
            <w:vAlign w:val="center"/>
          </w:tcPr>
          <w:p w:rsidR="00095279" w:rsidRPr="004A4B88" w:rsidRDefault="00095279" w:rsidP="00606CD3">
            <w:pPr>
              <w:pStyle w:val="Kopfze"/>
              <w:spacing w:line="264" w:lineRule="auto"/>
              <w:ind w:left="142"/>
              <w:jc w:val="left"/>
              <w:rPr>
                <w:rFonts w:ascii="Cambria" w:hAnsi="Cambria" w:cs="Arial"/>
                <w:sz w:val="28"/>
              </w:rPr>
            </w:pPr>
            <w:r w:rsidRPr="004A4B88">
              <w:rPr>
                <w:rFonts w:ascii="Cambria" w:hAnsi="Cambria" w:cs="Arial"/>
                <w:sz w:val="28"/>
              </w:rPr>
              <w:t>Text-Check</w:t>
            </w:r>
          </w:p>
        </w:tc>
        <w:tc>
          <w:tcPr>
            <w:tcW w:w="4536" w:type="dxa"/>
            <w:vMerge/>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982"/>
        </w:trPr>
        <w:tc>
          <w:tcPr>
            <w:tcW w:w="836" w:type="dxa"/>
            <w:shd w:val="clear" w:color="auto" w:fill="auto"/>
            <w:vAlign w:val="center"/>
          </w:tcPr>
          <w:p w:rsidR="00095279" w:rsidRDefault="00095279" w:rsidP="00606CD3">
            <w:pPr>
              <w:pStyle w:val="Kopfze"/>
              <w:spacing w:line="264" w:lineRule="auto"/>
              <w:jc w:val="center"/>
              <w:rPr>
                <w:rFonts w:ascii="Cambria" w:hAnsi="Cambria"/>
                <w:sz w:val="28"/>
              </w:rPr>
            </w:pPr>
            <w:r>
              <w:rPr>
                <w:rFonts w:ascii="Cambria" w:hAnsi="Cambria"/>
                <w:sz w:val="28"/>
              </w:rPr>
              <w:t>16</w:t>
            </w:r>
          </w:p>
        </w:tc>
        <w:tc>
          <w:tcPr>
            <w:tcW w:w="4394" w:type="dxa"/>
            <w:shd w:val="clear" w:color="auto" w:fill="auto"/>
            <w:vAlign w:val="center"/>
          </w:tcPr>
          <w:p w:rsidR="00095279" w:rsidRPr="004A4B88" w:rsidRDefault="00095279" w:rsidP="00606CD3">
            <w:pPr>
              <w:pStyle w:val="Kopfze"/>
              <w:spacing w:line="264" w:lineRule="auto"/>
              <w:ind w:left="142"/>
              <w:jc w:val="left"/>
              <w:rPr>
                <w:rFonts w:ascii="Cambria" w:hAnsi="Cambria" w:cs="Arial"/>
                <w:sz w:val="28"/>
              </w:rPr>
            </w:pPr>
            <w:r>
              <w:rPr>
                <w:rFonts w:ascii="Cambria" w:hAnsi="Cambria" w:cs="Arial"/>
                <w:sz w:val="28"/>
              </w:rPr>
              <w:t>Logbuch Schreiben</w:t>
            </w:r>
          </w:p>
        </w:tc>
        <w:tc>
          <w:tcPr>
            <w:tcW w:w="4536" w:type="dxa"/>
            <w:vMerge/>
            <w:shd w:val="clear" w:color="auto" w:fill="auto"/>
            <w:vAlign w:val="center"/>
          </w:tcPr>
          <w:p w:rsidR="00095279" w:rsidRDefault="00095279" w:rsidP="00606CD3">
            <w:pPr>
              <w:pStyle w:val="Kopfze"/>
              <w:ind w:left="141"/>
              <w:jc w:val="left"/>
              <w:rPr>
                <w:rFonts w:ascii="Cambria" w:hAnsi="Cambria" w:cs="Arial"/>
                <w:sz w:val="28"/>
              </w:rPr>
            </w:pPr>
          </w:p>
        </w:tc>
      </w:tr>
      <w:tr w:rsidR="00095279" w:rsidRPr="002975B6" w:rsidTr="00606CD3">
        <w:trPr>
          <w:trHeight w:val="594"/>
        </w:trPr>
        <w:tc>
          <w:tcPr>
            <w:tcW w:w="9766" w:type="dxa"/>
            <w:gridSpan w:val="3"/>
            <w:shd w:val="clear" w:color="auto" w:fill="auto"/>
            <w:vAlign w:val="center"/>
          </w:tcPr>
          <w:p w:rsidR="00095279" w:rsidRDefault="00095279" w:rsidP="00606CD3">
            <w:pPr>
              <w:pStyle w:val="Kopfze"/>
              <w:jc w:val="left"/>
              <w:rPr>
                <w:rFonts w:ascii="Cambria" w:hAnsi="Cambria" w:cs="Arial"/>
                <w:sz w:val="28"/>
              </w:rPr>
            </w:pPr>
            <w:r>
              <w:rPr>
                <w:rFonts w:ascii="Cambria" w:hAnsi="Cambria" w:cs="Arial"/>
              </w:rPr>
              <w:t xml:space="preserve">                   Du findest alle Materialien für die Aufgaben 14 - </w:t>
            </w:r>
            <w:proofErr w:type="gramStart"/>
            <w:r>
              <w:rPr>
                <w:rFonts w:ascii="Cambria" w:hAnsi="Cambria" w:cs="Arial"/>
              </w:rPr>
              <w:t>16  im</w:t>
            </w:r>
            <w:proofErr w:type="gramEnd"/>
            <w:r>
              <w:rPr>
                <w:rFonts w:ascii="Cambria" w:hAnsi="Cambria" w:cs="Arial"/>
              </w:rPr>
              <w:t xml:space="preserve"> Ordner </w:t>
            </w:r>
            <w:r w:rsidR="004F0A26">
              <w:rPr>
                <w:rFonts w:ascii="Cambria" w:hAnsi="Cambria" w:cs="Arial"/>
              </w:rPr>
              <w:t>„</w:t>
            </w:r>
            <w:r>
              <w:rPr>
                <w:rFonts w:ascii="Cambria" w:hAnsi="Cambria" w:cs="Arial"/>
              </w:rPr>
              <w:t>Schreiben</w:t>
            </w:r>
            <w:r w:rsidR="00551783">
              <w:rPr>
                <w:rFonts w:ascii="Cambria" w:hAnsi="Cambria" w:cs="Arial"/>
              </w:rPr>
              <w:t>“</w:t>
            </w:r>
            <w:r>
              <w:rPr>
                <w:rFonts w:ascii="Cambria" w:hAnsi="Cambria" w:cs="Arial"/>
              </w:rPr>
              <w:t>.</w:t>
            </w:r>
          </w:p>
        </w:tc>
      </w:tr>
      <w:tr w:rsidR="00095279" w:rsidRPr="002975B6" w:rsidTr="00606CD3">
        <w:trPr>
          <w:trHeight w:val="594"/>
        </w:trPr>
        <w:tc>
          <w:tcPr>
            <w:tcW w:w="9766" w:type="dxa"/>
            <w:gridSpan w:val="3"/>
            <w:shd w:val="clear" w:color="auto" w:fill="auto"/>
            <w:vAlign w:val="center"/>
          </w:tcPr>
          <w:p w:rsidR="00095279" w:rsidRDefault="00095279" w:rsidP="00606CD3">
            <w:pPr>
              <w:pStyle w:val="Kopfze"/>
              <w:jc w:val="left"/>
              <w:rPr>
                <w:rFonts w:ascii="Cambria" w:hAnsi="Cambria" w:cs="Arial"/>
              </w:rPr>
            </w:pPr>
          </w:p>
          <w:p w:rsidR="00BF1AD9" w:rsidRDefault="00BF1AD9" w:rsidP="00606CD3">
            <w:pPr>
              <w:pStyle w:val="Kopfze"/>
              <w:jc w:val="left"/>
              <w:rPr>
                <w:rFonts w:ascii="Cambria" w:hAnsi="Cambria" w:cs="Arial"/>
              </w:rPr>
            </w:pPr>
          </w:p>
          <w:p w:rsidR="00BF1AD9" w:rsidRDefault="00BF1AD9" w:rsidP="00606CD3">
            <w:pPr>
              <w:pStyle w:val="Kopfze"/>
              <w:jc w:val="left"/>
              <w:rPr>
                <w:rFonts w:ascii="Cambria" w:hAnsi="Cambria" w:cs="Arial"/>
              </w:rPr>
            </w:pPr>
          </w:p>
          <w:p w:rsidR="00BF1AD9" w:rsidRDefault="00BF1AD9" w:rsidP="00606CD3">
            <w:pPr>
              <w:pStyle w:val="Kopfze"/>
              <w:jc w:val="left"/>
              <w:rPr>
                <w:rFonts w:ascii="Cambria" w:hAnsi="Cambria" w:cs="Arial"/>
              </w:rPr>
            </w:pPr>
          </w:p>
          <w:p w:rsidR="00BF1AD9" w:rsidRDefault="00BF1AD9" w:rsidP="00606CD3">
            <w:pPr>
              <w:pStyle w:val="Kopfze"/>
              <w:jc w:val="left"/>
              <w:rPr>
                <w:rFonts w:ascii="Cambria" w:hAnsi="Cambria" w:cs="Arial"/>
              </w:rPr>
            </w:pPr>
          </w:p>
          <w:p w:rsidR="00BF1AD9" w:rsidRDefault="00BF1AD9" w:rsidP="00606CD3">
            <w:pPr>
              <w:pStyle w:val="Kopfze"/>
              <w:jc w:val="left"/>
              <w:rPr>
                <w:rFonts w:ascii="Cambria" w:hAnsi="Cambria" w:cs="Arial"/>
              </w:rPr>
            </w:pPr>
          </w:p>
        </w:tc>
      </w:tr>
    </w:tbl>
    <w:p w:rsidR="00095279" w:rsidRPr="00F176B8" w:rsidRDefault="00095279" w:rsidP="00095279">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3833E7E1" wp14:editId="3A537A7B">
                  <wp:extent cx="1130300" cy="571500"/>
                  <wp:effectExtent l="0" t="0" r="0" b="0"/>
                  <wp:docPr id="1" name="Bild 1"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1</w:t>
            </w:r>
          </w:p>
        </w:tc>
        <w:tc>
          <w:tcPr>
            <w:tcW w:w="3685" w:type="dxa"/>
            <w:shd w:val="clear" w:color="auto" w:fill="auto"/>
            <w:vAlign w:val="center"/>
          </w:tcPr>
          <w:p w:rsidR="00095279" w:rsidRDefault="00095279" w:rsidP="00606CD3">
            <w:pPr>
              <w:pStyle w:val="Kopfze"/>
              <w:ind w:left="142"/>
              <w:jc w:val="left"/>
              <w:rPr>
                <w:rFonts w:ascii="Cambria" w:hAnsi="Cambria" w:cs="Arial"/>
                <w:b/>
                <w:sz w:val="36"/>
              </w:rPr>
            </w:pPr>
            <w:r>
              <w:rPr>
                <w:rFonts w:ascii="Cambria" w:hAnsi="Cambria" w:cs="Arial"/>
                <w:b/>
                <w:sz w:val="36"/>
              </w:rPr>
              <w:t xml:space="preserve">Hörbuch – </w:t>
            </w:r>
          </w:p>
          <w:p w:rsidR="00095279" w:rsidRPr="00F176B8" w:rsidRDefault="00095279" w:rsidP="00606CD3">
            <w:pPr>
              <w:pStyle w:val="Kopfze"/>
              <w:ind w:left="142"/>
              <w:jc w:val="left"/>
              <w:rPr>
                <w:rFonts w:ascii="Cambria" w:hAnsi="Cambria" w:cs="Arial"/>
                <w:sz w:val="36"/>
              </w:rPr>
            </w:pPr>
            <w:r>
              <w:rPr>
                <w:rFonts w:ascii="Cambria" w:hAnsi="Cambria" w:cs="Arial"/>
                <w:b/>
                <w:sz w:val="36"/>
              </w:rPr>
              <w:t>Summertime Blues</w:t>
            </w:r>
          </w:p>
        </w:tc>
      </w:tr>
    </w:tbl>
    <w:p w:rsidR="00095279" w:rsidRDefault="00095279" w:rsidP="00095279">
      <w:pPr>
        <w:pStyle w:val="FarbigeListe-Akzent110"/>
        <w:tabs>
          <w:tab w:val="left" w:pos="1701"/>
        </w:tabs>
        <w:ind w:left="0"/>
        <w:rPr>
          <w:rFonts w:ascii="Cambria" w:eastAsia="Cambria" w:hAnsi="Cambria" w:cs="Arial"/>
        </w:rPr>
      </w:pPr>
    </w:p>
    <w:p w:rsidR="00095279" w:rsidRDefault="00095279" w:rsidP="00095279">
      <w:pPr>
        <w:pStyle w:val="FarbigeListe-Akzent110"/>
        <w:tabs>
          <w:tab w:val="left" w:pos="1701"/>
        </w:tabs>
        <w:ind w:left="1700" w:hanging="1700"/>
        <w:rPr>
          <w:rFonts w:cs="Arial"/>
          <w:sz w:val="28"/>
        </w:rPr>
      </w:pPr>
      <w:r w:rsidRPr="00F176B8">
        <w:rPr>
          <w:rFonts w:cs="Arial"/>
          <w:noProof/>
          <w:lang w:val="en-US"/>
        </w:rPr>
        <w:drawing>
          <wp:inline distT="0" distB="0" distL="0" distR="0" wp14:anchorId="2F8E8F0F" wp14:editId="0B130C24">
            <wp:extent cx="431800" cy="317500"/>
            <wp:effectExtent l="0" t="0" r="0" b="0"/>
            <wp:docPr id="2" name="Bild 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de-CH"/>
        </w:rPr>
        <w:tab/>
      </w:r>
      <w:r>
        <w:rPr>
          <w:rFonts w:cs="Arial"/>
          <w:noProof/>
          <w:lang w:val="de-CH"/>
        </w:rPr>
        <w:tab/>
      </w:r>
      <w:r w:rsidRPr="0033150E">
        <w:rPr>
          <w:rFonts w:cs="Arial"/>
          <w:sz w:val="28"/>
        </w:rPr>
        <w:t>Höre Dir die Geschichte (</w:t>
      </w:r>
      <w:r>
        <w:rPr>
          <w:rFonts w:cs="Arial"/>
          <w:sz w:val="28"/>
        </w:rPr>
        <w:t xml:space="preserve">Hörbuch: </w:t>
      </w:r>
      <w:r w:rsidRPr="0033150E">
        <w:rPr>
          <w:rFonts w:cs="Arial"/>
          <w:sz w:val="28"/>
        </w:rPr>
        <w:t>Audio-Datei</w:t>
      </w:r>
      <w:r>
        <w:rPr>
          <w:rFonts w:cs="Arial"/>
          <w:sz w:val="28"/>
        </w:rPr>
        <w:t xml:space="preserve"> mp3</w:t>
      </w:r>
      <w:r w:rsidRPr="0033150E">
        <w:rPr>
          <w:rFonts w:cs="Arial"/>
          <w:sz w:val="28"/>
        </w:rPr>
        <w:t xml:space="preserve">) an und mach bei den Konzentrations-Übungen mit. Du brauchst dazu etwas Platz, um </w:t>
      </w:r>
    </w:p>
    <w:p w:rsidR="00095279" w:rsidRDefault="00095279" w:rsidP="00095279">
      <w:pPr>
        <w:pStyle w:val="FarbigeListe-Akzent110"/>
        <w:tabs>
          <w:tab w:val="left" w:pos="1701"/>
        </w:tabs>
        <w:ind w:left="1700" w:hanging="1700"/>
        <w:rPr>
          <w:rFonts w:cs="Arial"/>
          <w:sz w:val="28"/>
        </w:rPr>
      </w:pPr>
      <w:r>
        <w:rPr>
          <w:rFonts w:cs="Arial"/>
          <w:sz w:val="28"/>
        </w:rPr>
        <w:tab/>
      </w:r>
      <w:r w:rsidRPr="0033150E">
        <w:rPr>
          <w:rFonts w:cs="Arial"/>
          <w:sz w:val="28"/>
        </w:rPr>
        <w:t>Dich bewegen zu können.</w:t>
      </w:r>
      <w:r>
        <w:rPr>
          <w:rFonts w:cs="Arial"/>
          <w:sz w:val="28"/>
        </w:rPr>
        <w:t xml:space="preserve"> Wie findest Du die Geschichte?</w:t>
      </w:r>
    </w:p>
    <w:p w:rsidR="00095279" w:rsidRPr="00AC23F1" w:rsidRDefault="00095279" w:rsidP="00095279">
      <w:pPr>
        <w:ind w:left="1701" w:right="-283" w:hanging="1985"/>
        <w:rPr>
          <w:rFonts w:cs="Arial"/>
          <w:sz w:val="28"/>
          <w:highlight w:val="yellow"/>
        </w:rPr>
      </w:pPr>
      <w:r>
        <w:rPr>
          <w:rFonts w:cs="Arial"/>
          <w:sz w:val="28"/>
        </w:rPr>
        <w:tab/>
      </w:r>
      <w:r w:rsidRPr="00AC23F1">
        <w:rPr>
          <w:rFonts w:cs="Arial"/>
          <w:sz w:val="28"/>
          <w:highlight w:val="yellow"/>
        </w:rPr>
        <w:t>Schreibe ganze Sätze in Dein Lesetagebuch.</w:t>
      </w:r>
    </w:p>
    <w:p w:rsidR="00095279" w:rsidRPr="00AC23F1" w:rsidRDefault="00AC23F1" w:rsidP="00095279">
      <w:pPr>
        <w:pStyle w:val="FarbigeListe-Akzent110"/>
        <w:tabs>
          <w:tab w:val="left" w:pos="1701"/>
        </w:tabs>
        <w:ind w:left="1700" w:hanging="1700"/>
        <w:rPr>
          <w:rFonts w:ascii="DCHBasisschrift" w:hAnsi="DCHBasisschrift"/>
          <w:sz w:val="28"/>
          <w:highlight w:val="yellow"/>
        </w:rPr>
      </w:pPr>
      <w:r w:rsidRPr="00AC23F1">
        <w:rPr>
          <w:rFonts w:cs="Arial"/>
          <w:i/>
        </w:rPr>
        <w:tab/>
      </w:r>
      <w:r w:rsidR="00095279" w:rsidRPr="00AC23F1">
        <w:rPr>
          <w:rFonts w:cs="Arial"/>
          <w:i/>
          <w:highlight w:val="yellow"/>
        </w:rPr>
        <w:t xml:space="preserve">Ich fand es </w:t>
      </w:r>
      <w:proofErr w:type="gramStart"/>
      <w:r w:rsidR="00095279" w:rsidRPr="00AC23F1">
        <w:rPr>
          <w:rFonts w:cs="Arial"/>
          <w:i/>
          <w:highlight w:val="yellow"/>
        </w:rPr>
        <w:t>lustig,  als….</w:t>
      </w:r>
      <w:proofErr w:type="gramEnd"/>
      <w:r w:rsidR="00095279" w:rsidRPr="00AC23F1">
        <w:rPr>
          <w:rFonts w:cs="Arial"/>
          <w:i/>
          <w:highlight w:val="yellow"/>
        </w:rPr>
        <w:br/>
        <w:t>Am besten hat mir gefallen, dass…</w:t>
      </w:r>
    </w:p>
    <w:p w:rsidR="00095279" w:rsidRPr="00F176B8" w:rsidRDefault="00095279" w:rsidP="00095279">
      <w:pPr>
        <w:ind w:left="1701" w:right="709" w:hanging="2127"/>
        <w:rPr>
          <w:rFonts w:cs="Arial"/>
        </w:rPr>
      </w:pPr>
    </w:p>
    <w:p w:rsidR="00095279" w:rsidRPr="004842CE" w:rsidRDefault="00095279" w:rsidP="00095279">
      <w:pPr>
        <w:ind w:left="1701" w:right="-283" w:hanging="1985"/>
        <w:rPr>
          <w:rFonts w:cs="Arial"/>
          <w:sz w:val="28"/>
        </w:rPr>
      </w:pPr>
      <w:r w:rsidRPr="00C80EF8">
        <w:rPr>
          <w:rFonts w:cs="Arial"/>
          <w:noProof/>
          <w:lang w:val="en-US"/>
        </w:rPr>
        <w:drawing>
          <wp:inline distT="0" distB="0" distL="0" distR="0" wp14:anchorId="74C584CF" wp14:editId="58850131">
            <wp:extent cx="431800" cy="317500"/>
            <wp:effectExtent l="0" t="0" r="0" b="0"/>
            <wp:docPr id="3" name="Bild 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C80EF8">
        <w:rPr>
          <w:rFonts w:cs="Arial"/>
          <w:noProof/>
          <w:lang w:val="en-US"/>
        </w:rPr>
        <w:drawing>
          <wp:inline distT="0" distB="0" distL="0" distR="0" wp14:anchorId="018BA8B8" wp14:editId="65D44E3E">
            <wp:extent cx="431800" cy="317500"/>
            <wp:effectExtent l="0" t="0" r="0" b="0"/>
            <wp:docPr id="4" name="Bild 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rPr>
        <w:tab/>
      </w:r>
      <w:r>
        <w:rPr>
          <w:rFonts w:cs="Arial"/>
          <w:sz w:val="28"/>
        </w:rPr>
        <w:t xml:space="preserve">Während dieser Geschichte hast du </w:t>
      </w:r>
      <w:r w:rsidRPr="00417687">
        <w:rPr>
          <w:rFonts w:cs="Arial"/>
          <w:sz w:val="28"/>
          <w:szCs w:val="28"/>
        </w:rPr>
        <w:t>Konzentrations</w:t>
      </w:r>
      <w:r>
        <w:rPr>
          <w:rFonts w:cs="Arial"/>
          <w:sz w:val="28"/>
        </w:rPr>
        <w:t xml:space="preserve">übungen erlebt. </w:t>
      </w:r>
      <w:proofErr w:type="spellStart"/>
      <w:r w:rsidRPr="00B44789">
        <w:rPr>
          <w:rFonts w:cs="Arial"/>
          <w:sz w:val="28"/>
        </w:rPr>
        <w:t>Weisst</w:t>
      </w:r>
      <w:proofErr w:type="spellEnd"/>
      <w:r w:rsidRPr="00B44789">
        <w:rPr>
          <w:rFonts w:cs="Arial"/>
          <w:sz w:val="28"/>
        </w:rPr>
        <w:t xml:space="preserve"> du noch, wie sie </w:t>
      </w:r>
      <w:proofErr w:type="spellStart"/>
      <w:r w:rsidRPr="00B44789">
        <w:rPr>
          <w:rFonts w:cs="Arial"/>
          <w:sz w:val="28"/>
        </w:rPr>
        <w:t>heissen</w:t>
      </w:r>
      <w:proofErr w:type="spellEnd"/>
      <w:r w:rsidRPr="00B44789">
        <w:rPr>
          <w:rFonts w:cs="Arial"/>
          <w:sz w:val="28"/>
        </w:rPr>
        <w:t>?</w:t>
      </w:r>
      <w:r>
        <w:rPr>
          <w:rFonts w:cs="Arial"/>
          <w:sz w:val="28"/>
        </w:rPr>
        <w:t xml:space="preserve"> </w:t>
      </w:r>
      <w:r>
        <w:rPr>
          <w:rFonts w:cs="Arial"/>
          <w:sz w:val="28"/>
        </w:rPr>
        <w:br/>
      </w:r>
      <w:r w:rsidRPr="00AC23F1">
        <w:rPr>
          <w:rFonts w:cs="Arial"/>
          <w:sz w:val="28"/>
          <w:highlight w:val="yellow"/>
        </w:rPr>
        <w:t>Schreibe ganze Sätze in Dein Lesetagebuch:</w:t>
      </w:r>
      <w:r w:rsidRPr="00AC23F1">
        <w:rPr>
          <w:rFonts w:cs="Arial"/>
          <w:sz w:val="28"/>
          <w:highlight w:val="yellow"/>
        </w:rPr>
        <w:br/>
      </w:r>
      <w:r w:rsidRPr="00AC23F1">
        <w:rPr>
          <w:rFonts w:cs="Arial"/>
          <w:i/>
          <w:highlight w:val="yellow"/>
        </w:rPr>
        <w:t>Fragen: Welche hat dir am besten gefallen? Warum?</w:t>
      </w:r>
      <w:r w:rsidRPr="00AC23F1">
        <w:rPr>
          <w:rFonts w:cs="Arial"/>
          <w:i/>
          <w:highlight w:val="yellow"/>
        </w:rPr>
        <w:br/>
        <w:t>Warum hast Du genau diese Übung gemacht?</w:t>
      </w:r>
    </w:p>
    <w:p w:rsidR="00095279" w:rsidRPr="00B44789" w:rsidRDefault="00095279" w:rsidP="00095279">
      <w:pPr>
        <w:ind w:left="1701" w:right="709" w:hanging="2127"/>
        <w:rPr>
          <w:rFonts w:cs="Arial"/>
        </w:rPr>
      </w:pPr>
    </w:p>
    <w:p w:rsidR="00095279" w:rsidRPr="00F176B8" w:rsidRDefault="00095279" w:rsidP="00095279">
      <w:pPr>
        <w:spacing w:after="120"/>
        <w:ind w:left="1701" w:right="709" w:hanging="2127"/>
        <w:rPr>
          <w:rFonts w:cs="Arial"/>
          <w:sz w:val="28"/>
        </w:rPr>
      </w:pPr>
      <w:r w:rsidRPr="00B44789">
        <w:rPr>
          <w:rFonts w:cs="Arial"/>
          <w:noProof/>
          <w:lang w:val="en-US"/>
        </w:rPr>
        <w:drawing>
          <wp:inline distT="0" distB="0" distL="0" distR="0" wp14:anchorId="1CCA9198" wp14:editId="224036D5">
            <wp:extent cx="431800" cy="317500"/>
            <wp:effectExtent l="0" t="0" r="0" b="0"/>
            <wp:docPr id="5" name="Bild 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B44789">
        <w:rPr>
          <w:rFonts w:cs="Arial"/>
          <w:noProof/>
          <w:lang w:val="en-US"/>
        </w:rPr>
        <w:drawing>
          <wp:inline distT="0" distB="0" distL="0" distR="0" wp14:anchorId="14844F37" wp14:editId="32DFAF8C">
            <wp:extent cx="431800" cy="317500"/>
            <wp:effectExtent l="0" t="0" r="0" b="0"/>
            <wp:docPr id="6" name="Bild 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B44789">
        <w:rPr>
          <w:rFonts w:cs="Arial"/>
          <w:noProof/>
          <w:lang w:val="en-US"/>
        </w:rPr>
        <w:drawing>
          <wp:inline distT="0" distB="0" distL="0" distR="0" wp14:anchorId="4A5E5B09" wp14:editId="20D7458F">
            <wp:extent cx="431800" cy="317500"/>
            <wp:effectExtent l="0" t="0" r="0" b="0"/>
            <wp:docPr id="7" name="Bild 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B44789">
        <w:rPr>
          <w:rFonts w:cs="Arial"/>
          <w:sz w:val="28"/>
        </w:rPr>
        <w:t xml:space="preserve"> </w:t>
      </w:r>
      <w:r w:rsidRPr="0033150E">
        <w:rPr>
          <w:rFonts w:cs="Arial"/>
          <w:sz w:val="28"/>
        </w:rPr>
        <w:t>Schau Dir nun die Erklärungen / Anleitungen zu den Konzentrations-Übungen im Ordner «Beweg</w:t>
      </w:r>
      <w:r>
        <w:rPr>
          <w:rFonts w:cs="Arial"/>
          <w:sz w:val="28"/>
        </w:rPr>
        <w:t>en</w:t>
      </w:r>
      <w:r w:rsidRPr="0033150E">
        <w:rPr>
          <w:rFonts w:cs="Arial"/>
          <w:sz w:val="28"/>
        </w:rPr>
        <w:t xml:space="preserve">» an und versuche sie nochmals zu machen. Mache jede Übung mindestens 2 Minuten. </w:t>
      </w:r>
      <w:r w:rsidRPr="00AC23F1">
        <w:rPr>
          <w:rFonts w:cs="Arial"/>
          <w:sz w:val="28"/>
          <w:highlight w:val="yellow"/>
        </w:rPr>
        <w:t>Erinnere Dich dabei an die Geschichte. Notiere Deine Erfahrungen in ganzen Sätzen.</w:t>
      </w:r>
      <w:r w:rsidRPr="00AC23F1">
        <w:rPr>
          <w:rFonts w:cs="Arial"/>
          <w:sz w:val="28"/>
          <w:highlight w:val="yellow"/>
        </w:rPr>
        <w:br/>
        <w:t xml:space="preserve">Frage: </w:t>
      </w:r>
      <w:r w:rsidRPr="00AC23F1">
        <w:rPr>
          <w:rFonts w:cs="Arial"/>
          <w:i/>
          <w:highlight w:val="yellow"/>
        </w:rPr>
        <w:t>Was kannst du damit trainieren?</w:t>
      </w:r>
    </w:p>
    <w:p w:rsidR="00095279" w:rsidRDefault="00095279" w:rsidP="00095279">
      <w:pPr>
        <w:spacing w:after="120"/>
        <w:ind w:right="709"/>
        <w:rPr>
          <w:rFonts w:cs="Arial"/>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lastRenderedPageBreak/>
              <w:drawing>
                <wp:inline distT="0" distB="0" distL="0" distR="0" wp14:anchorId="7D9437E4" wp14:editId="3A3127D4">
                  <wp:extent cx="1130300" cy="571500"/>
                  <wp:effectExtent l="0" t="0" r="0" b="0"/>
                  <wp:docPr id="8" name="Bild 8"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2</w:t>
            </w:r>
          </w:p>
        </w:tc>
        <w:tc>
          <w:tcPr>
            <w:tcW w:w="3685" w:type="dxa"/>
            <w:shd w:val="clear" w:color="auto" w:fill="auto"/>
            <w:vAlign w:val="center"/>
          </w:tcPr>
          <w:p w:rsidR="00095279" w:rsidRDefault="00095279" w:rsidP="00606CD3">
            <w:pPr>
              <w:pStyle w:val="Kopfze"/>
              <w:ind w:left="142"/>
              <w:jc w:val="left"/>
              <w:rPr>
                <w:rFonts w:ascii="Cambria" w:hAnsi="Cambria" w:cs="Arial"/>
                <w:b/>
                <w:sz w:val="36"/>
              </w:rPr>
            </w:pPr>
            <w:r>
              <w:rPr>
                <w:rFonts w:ascii="Cambria" w:hAnsi="Cambria" w:cs="Arial"/>
                <w:b/>
                <w:sz w:val="36"/>
              </w:rPr>
              <w:t>Wörterturm</w:t>
            </w:r>
          </w:p>
          <w:p w:rsidR="00095279" w:rsidRPr="0096178C" w:rsidRDefault="00095279" w:rsidP="00606CD3">
            <w:pPr>
              <w:pStyle w:val="Kopfze"/>
              <w:ind w:left="142"/>
              <w:jc w:val="left"/>
              <w:rPr>
                <w:rFonts w:ascii="Cambria" w:hAnsi="Cambria" w:cs="Arial"/>
                <w:b/>
                <w:sz w:val="36"/>
              </w:rPr>
            </w:pPr>
            <w:r w:rsidRPr="0096178C">
              <w:rPr>
                <w:rFonts w:ascii="Cambria" w:hAnsi="Cambria" w:cs="Arial"/>
                <w:b/>
                <w:sz w:val="36"/>
              </w:rPr>
              <w:t>Hörverstehen</w:t>
            </w:r>
          </w:p>
        </w:tc>
      </w:tr>
    </w:tbl>
    <w:p w:rsidR="00095279" w:rsidRPr="00F176B8" w:rsidRDefault="00095279" w:rsidP="00095279">
      <w:pPr>
        <w:rPr>
          <w:rFonts w:cs="Arial"/>
        </w:rPr>
      </w:pPr>
    </w:p>
    <w:p w:rsidR="00095279" w:rsidRPr="00E433BF" w:rsidRDefault="00095279" w:rsidP="00095279">
      <w:pPr>
        <w:spacing w:after="120"/>
        <w:ind w:left="1701" w:right="709" w:hanging="2127"/>
        <w:rPr>
          <w:rFonts w:cs="Arial"/>
          <w:sz w:val="28"/>
        </w:rPr>
      </w:pPr>
      <w:r w:rsidRPr="00F84C7C">
        <w:rPr>
          <w:rFonts w:cs="Arial"/>
          <w:noProof/>
          <w:sz w:val="28"/>
        </w:rPr>
        <w:drawing>
          <wp:inline distT="0" distB="0" distL="0" distR="0" wp14:anchorId="0AD1CF8E" wp14:editId="2E141E67">
            <wp:extent cx="431800" cy="317500"/>
            <wp:effectExtent l="0" t="0" r="0" b="0"/>
            <wp:docPr id="9" name="Bild 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903B6D">
        <w:rPr>
          <w:rFonts w:cs="Arial"/>
          <w:sz w:val="28"/>
        </w:rPr>
        <w:tab/>
      </w:r>
      <w:r w:rsidRPr="00E106B9">
        <w:rPr>
          <w:rFonts w:cs="Arial"/>
          <w:sz w:val="28"/>
          <w:highlight w:val="yellow"/>
        </w:rPr>
        <w:t>Öffne nun das PDF-Dokument «</w:t>
      </w:r>
      <w:proofErr w:type="spellStart"/>
      <w:r w:rsidRPr="00E106B9">
        <w:rPr>
          <w:rFonts w:cs="Arial"/>
          <w:sz w:val="28"/>
          <w:highlight w:val="yellow"/>
        </w:rPr>
        <w:t>summertime_blues_text</w:t>
      </w:r>
      <w:proofErr w:type="spellEnd"/>
      <w:r w:rsidRPr="00E106B9">
        <w:rPr>
          <w:rFonts w:cs="Arial"/>
          <w:sz w:val="28"/>
          <w:highlight w:val="yellow"/>
        </w:rPr>
        <w:t xml:space="preserve">». </w:t>
      </w:r>
      <w:r>
        <w:rPr>
          <w:rFonts w:cs="Arial"/>
          <w:sz w:val="28"/>
        </w:rPr>
        <w:br/>
      </w:r>
      <w:r w:rsidRPr="00903B6D">
        <w:rPr>
          <w:rFonts w:cs="Arial"/>
          <w:sz w:val="28"/>
        </w:rPr>
        <w:t>Du wirst den Text für die folgende Aufgabe im Internet brauchen.</w:t>
      </w:r>
      <w:r>
        <w:rPr>
          <w:rFonts w:cs="Arial"/>
          <w:sz w:val="28"/>
        </w:rPr>
        <w:t xml:space="preserve"> </w:t>
      </w:r>
      <w:r>
        <w:rPr>
          <w:rFonts w:cs="Arial"/>
          <w:sz w:val="28"/>
        </w:rPr>
        <w:br/>
        <w:t xml:space="preserve">Du wirst nun den Wörterturm 1. Teil erstellen! Ordne dazu die Bausteine in der richtigen Reihenfolge. Wenn du nicht sicher bist, kannst du im Text der Geschichte nachlesen. Im Text sind die Zeilen nummeriert (5, 10, 15, …). </w:t>
      </w:r>
      <w:r w:rsidRPr="00E106B9">
        <w:rPr>
          <w:rFonts w:cs="Arial"/>
          <w:sz w:val="28"/>
          <w:highlight w:val="yellow"/>
        </w:rPr>
        <w:t xml:space="preserve">Der 1. Teil des Wörterturms gilt für den Text bis Zeile 100. </w:t>
      </w:r>
      <w:r w:rsidRPr="00E106B9">
        <w:rPr>
          <w:rFonts w:cs="Arial"/>
          <w:sz w:val="28"/>
          <w:highlight w:val="yellow"/>
        </w:rPr>
        <w:br/>
        <w:t xml:space="preserve">Klicke auf den folgenden Link für den 1. Teil: </w:t>
      </w:r>
      <w:hyperlink r:id="rId14" w:history="1">
        <w:r w:rsidRPr="00B46C96">
          <w:rPr>
            <w:rStyle w:val="Hyperlink"/>
            <w:rFonts w:cs="Arial"/>
            <w:sz w:val="28"/>
          </w:rPr>
          <w:t>https://learningapps.org/display?v=pnqfbsnuj20</w:t>
        </w:r>
      </w:hyperlink>
    </w:p>
    <w:p w:rsidR="00095279" w:rsidRPr="00F176B8" w:rsidRDefault="00095279" w:rsidP="00095279">
      <w:pPr>
        <w:ind w:right="709"/>
        <w:rPr>
          <w:rFonts w:cs="Arial"/>
        </w:rPr>
      </w:pPr>
    </w:p>
    <w:p w:rsidR="00095279" w:rsidRDefault="00095279" w:rsidP="00095279">
      <w:pPr>
        <w:spacing w:after="120"/>
        <w:ind w:left="1701" w:right="709" w:hanging="2127"/>
        <w:rPr>
          <w:rFonts w:cs="Arial"/>
          <w:sz w:val="28"/>
        </w:rPr>
      </w:pPr>
      <w:r w:rsidRPr="00F84C7C">
        <w:rPr>
          <w:rFonts w:cs="Arial"/>
          <w:noProof/>
          <w:sz w:val="28"/>
        </w:rPr>
        <w:drawing>
          <wp:inline distT="0" distB="0" distL="0" distR="0" wp14:anchorId="54DF2883" wp14:editId="1022144A">
            <wp:extent cx="431800" cy="317500"/>
            <wp:effectExtent l="0" t="0" r="0" b="0"/>
            <wp:docPr id="10" name="Bild 1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sz w:val="28"/>
        </w:rPr>
        <w:drawing>
          <wp:inline distT="0" distB="0" distL="0" distR="0" wp14:anchorId="0671278A" wp14:editId="3E0685A4">
            <wp:extent cx="431800" cy="317500"/>
            <wp:effectExtent l="0" t="0" r="0" b="0"/>
            <wp:docPr id="11" name="Bild 1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845B20">
        <w:rPr>
          <w:rFonts w:cs="Arial"/>
          <w:sz w:val="28"/>
        </w:rPr>
        <w:tab/>
      </w:r>
      <w:r>
        <w:rPr>
          <w:rFonts w:cs="Arial"/>
          <w:sz w:val="28"/>
        </w:rPr>
        <w:t xml:space="preserve">Du wirst nun den Wörterturm 2. Teil erstellen! </w:t>
      </w:r>
      <w:r>
        <w:rPr>
          <w:rFonts w:cs="Arial"/>
          <w:sz w:val="28"/>
        </w:rPr>
        <w:br/>
        <w:t xml:space="preserve">Ordne dazu die Bausteine in der richtigen Reihenfolge. Wenn du nicht sicher bist, kannst du im Text der Geschichte nachlesen. Im Text sind die Zeilen nummeriert (5, 10, 15, …). </w:t>
      </w:r>
      <w:r w:rsidRPr="00E106B9">
        <w:rPr>
          <w:rFonts w:cs="Arial"/>
          <w:sz w:val="28"/>
          <w:highlight w:val="yellow"/>
        </w:rPr>
        <w:t>Der 2. Teil des Wörterturms gilt für den Text von Zeile 100 bis zum Ende der Geschichte.</w:t>
      </w:r>
      <w:r w:rsidRPr="00E106B9">
        <w:rPr>
          <w:rFonts w:cs="Arial"/>
          <w:sz w:val="28"/>
          <w:highlight w:val="yellow"/>
        </w:rPr>
        <w:br/>
        <w:t>Klicke auf den folgenden Link für den 1. Teil:</w:t>
      </w:r>
      <w:r>
        <w:rPr>
          <w:rFonts w:cs="Arial"/>
          <w:sz w:val="28"/>
        </w:rPr>
        <w:br/>
      </w:r>
      <w:hyperlink r:id="rId15" w:history="1">
        <w:r w:rsidRPr="00B46C96">
          <w:rPr>
            <w:rStyle w:val="Hyperlink"/>
            <w:rFonts w:cs="Arial"/>
            <w:sz w:val="28"/>
          </w:rPr>
          <w:t>https://learningapps.org/display?v=p8xgojhck20</w:t>
        </w:r>
      </w:hyperlink>
    </w:p>
    <w:p w:rsidR="00095279" w:rsidRPr="00F176B8" w:rsidRDefault="00095279" w:rsidP="00095279">
      <w:pPr>
        <w:ind w:left="1701" w:right="709" w:hanging="2127"/>
        <w:rPr>
          <w:rFonts w:cs="Arial"/>
          <w:sz w:val="28"/>
        </w:rPr>
      </w:pPr>
    </w:p>
    <w:p w:rsidR="00095279" w:rsidRDefault="00095279" w:rsidP="00095279">
      <w:pPr>
        <w:spacing w:after="120"/>
        <w:ind w:left="1701" w:right="709" w:hanging="2127"/>
        <w:rPr>
          <w:rFonts w:cs="Arial"/>
          <w:sz w:val="28"/>
          <w:highlight w:val="yellow"/>
        </w:rPr>
      </w:pPr>
      <w:r w:rsidRPr="00F176B8">
        <w:rPr>
          <w:rFonts w:cs="Arial"/>
          <w:noProof/>
          <w:lang w:val="en-US"/>
        </w:rPr>
        <w:drawing>
          <wp:inline distT="0" distB="0" distL="0" distR="0" wp14:anchorId="1B41BA60" wp14:editId="4397A787">
            <wp:extent cx="431800" cy="317500"/>
            <wp:effectExtent l="0" t="0" r="0" b="0"/>
            <wp:docPr id="12" name="Bild 1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14:anchorId="2C02B7CB" wp14:editId="7F51A0BD">
            <wp:extent cx="431800" cy="317500"/>
            <wp:effectExtent l="0" t="0" r="0" b="0"/>
            <wp:docPr id="13" name="Bild 1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14:anchorId="79906320" wp14:editId="3337B531">
            <wp:extent cx="431800" cy="317500"/>
            <wp:effectExtent l="0" t="0" r="0" b="0"/>
            <wp:docPr id="14" name="Bild 1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de-CH"/>
        </w:rPr>
        <w:t xml:space="preserve"> </w:t>
      </w:r>
      <w:r>
        <w:rPr>
          <w:rFonts w:cs="Arial"/>
          <w:sz w:val="28"/>
          <w:lang w:val="de-CH"/>
        </w:rPr>
        <w:t>Zusatzaufgabe: Suche</w:t>
      </w:r>
      <w:r w:rsidRPr="00662F11">
        <w:rPr>
          <w:rFonts w:cs="Arial"/>
          <w:sz w:val="28"/>
        </w:rPr>
        <w:t xml:space="preserve"> zu jedem Baustein die passenden Zeilennummern </w:t>
      </w:r>
      <w:r>
        <w:rPr>
          <w:rFonts w:cs="Arial"/>
          <w:sz w:val="28"/>
        </w:rPr>
        <w:t>(</w:t>
      </w:r>
      <w:r w:rsidRPr="00662F11">
        <w:rPr>
          <w:rFonts w:cs="Arial"/>
          <w:sz w:val="28"/>
        </w:rPr>
        <w:t xml:space="preserve">im Text ist jede fünfte </w:t>
      </w:r>
      <w:r>
        <w:rPr>
          <w:rFonts w:cs="Arial"/>
          <w:sz w:val="28"/>
        </w:rPr>
        <w:t xml:space="preserve">Zeile </w:t>
      </w:r>
      <w:r w:rsidRPr="00662F11">
        <w:rPr>
          <w:rFonts w:cs="Arial"/>
          <w:sz w:val="28"/>
        </w:rPr>
        <w:t xml:space="preserve">angegeben: 5, </w:t>
      </w:r>
      <w:r>
        <w:rPr>
          <w:rFonts w:cs="Arial"/>
          <w:sz w:val="28"/>
        </w:rPr>
        <w:t xml:space="preserve">10, 15, …). </w:t>
      </w:r>
      <w:r w:rsidRPr="00E106B9">
        <w:rPr>
          <w:rFonts w:cs="Arial"/>
          <w:sz w:val="28"/>
          <w:highlight w:val="yellow"/>
        </w:rPr>
        <w:t>Schreibe dazu in Dein Lesetagebuch die Zahlen 1 bis 25 (Bausteinnummern) und dahinter die Zeilen</w:t>
      </w:r>
      <w:r w:rsidRPr="00E106B9">
        <w:rPr>
          <w:rFonts w:cs="Arial"/>
          <w:sz w:val="28"/>
          <w:highlight w:val="yellow"/>
        </w:rPr>
        <w:softHyphen/>
        <w:t>nummer im Text.</w:t>
      </w:r>
    </w:p>
    <w:p w:rsidR="00E106B9" w:rsidRDefault="00E106B9" w:rsidP="00095279">
      <w:pPr>
        <w:spacing w:after="120"/>
        <w:ind w:left="1701" w:right="709" w:hanging="2127"/>
        <w:rPr>
          <w:rFonts w:cs="Arial"/>
          <w:sz w:val="28"/>
        </w:rPr>
      </w:pPr>
    </w:p>
    <w:p w:rsidR="00E106B9" w:rsidRDefault="00E106B9" w:rsidP="00E106B9">
      <w:pPr>
        <w:ind w:left="1701" w:right="709"/>
        <w:rPr>
          <w:rFonts w:cs="Arial"/>
          <w:sz w:val="28"/>
          <w:szCs w:val="28"/>
        </w:rPr>
      </w:pPr>
      <w:r w:rsidRPr="00E106B9">
        <w:rPr>
          <w:rFonts w:cs="Arial"/>
          <w:sz w:val="28"/>
          <w:szCs w:val="28"/>
          <w:highlight w:val="yellow"/>
        </w:rPr>
        <w:t>Wörtertürme können im Unterricht auf vielfältige Weise eingesetzt werden (Anweisungen, Arbeitsaufträge, Zusammenfassungen, Notizen, etc.). Mehr dazu:</w:t>
      </w:r>
    </w:p>
    <w:p w:rsidR="00E106B9" w:rsidRPr="00962305" w:rsidRDefault="00E106B9" w:rsidP="00E106B9">
      <w:pPr>
        <w:spacing w:after="120"/>
        <w:ind w:left="1701" w:right="709" w:hanging="2127"/>
        <w:rPr>
          <w:rFonts w:cs="Arial"/>
          <w:sz w:val="28"/>
        </w:rPr>
      </w:pPr>
      <w:r>
        <w:rPr>
          <w:rFonts w:cs="Arial"/>
          <w:sz w:val="28"/>
          <w:szCs w:val="28"/>
        </w:rPr>
        <w:tab/>
      </w:r>
      <w:hyperlink r:id="rId16" w:history="1">
        <w:r w:rsidRPr="00C72E1D">
          <w:rPr>
            <w:rStyle w:val="Hyperlink"/>
            <w:rFonts w:cs="Arial"/>
            <w:sz w:val="28"/>
            <w:szCs w:val="28"/>
          </w:rPr>
          <w:t>https://www.bewegte-geschichten.ch/inhalte/beurteilen/224-planen-verstehen-und-beurteilen-mit-den-woertertuermen</w:t>
        </w:r>
      </w:hyperlink>
    </w:p>
    <w:p w:rsidR="00095279" w:rsidRDefault="00095279" w:rsidP="00095279">
      <w:pPr>
        <w:rPr>
          <w:rFonts w:cs="Arial"/>
        </w:rPr>
      </w:pPr>
    </w:p>
    <w:p w:rsidR="00BF1AD9" w:rsidRDefault="00BF1AD9" w:rsidP="00095279">
      <w:pPr>
        <w:rPr>
          <w:rFonts w:cs="Arial"/>
        </w:rPr>
      </w:pPr>
    </w:p>
    <w:p w:rsidR="00BF1AD9" w:rsidRDefault="00BF1AD9" w:rsidP="00095279">
      <w:pPr>
        <w:rPr>
          <w:rFonts w:cs="Arial"/>
        </w:rPr>
      </w:pPr>
    </w:p>
    <w:p w:rsidR="00BF1AD9" w:rsidRPr="00F176B8" w:rsidRDefault="00BF1AD9" w:rsidP="00095279">
      <w:pPr>
        <w:rPr>
          <w:rFonts w:cs="Arial"/>
        </w:rPr>
      </w:pPr>
    </w:p>
    <w:p w:rsidR="00095279" w:rsidRPr="00F176B8" w:rsidRDefault="00095279" w:rsidP="00095279">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lastRenderedPageBreak/>
              <w:drawing>
                <wp:inline distT="0" distB="0" distL="0" distR="0" wp14:anchorId="7B2EE84C" wp14:editId="5192A119">
                  <wp:extent cx="1130300" cy="571500"/>
                  <wp:effectExtent l="0" t="0" r="0" b="0"/>
                  <wp:docPr id="15" name="Bild 15"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3</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Logbuch Hören</w:t>
            </w:r>
          </w:p>
        </w:tc>
      </w:tr>
    </w:tbl>
    <w:p w:rsidR="00095279" w:rsidRPr="00F176B8" w:rsidRDefault="00095279" w:rsidP="00095279">
      <w:pPr>
        <w:rPr>
          <w:rFonts w:cs="Arial"/>
          <w:sz w:val="10"/>
        </w:rPr>
      </w:pPr>
    </w:p>
    <w:p w:rsidR="00095279" w:rsidRPr="00F176B8" w:rsidRDefault="00095279" w:rsidP="00095279">
      <w:pPr>
        <w:ind w:left="1701" w:right="709" w:hanging="2127"/>
        <w:rPr>
          <w:rFonts w:cs="Arial"/>
          <w:sz w:val="22"/>
        </w:rPr>
      </w:pPr>
      <w:r w:rsidRPr="00F176B8">
        <w:rPr>
          <w:rFonts w:cs="Arial"/>
          <w:noProof/>
          <w:lang w:val="en-US"/>
        </w:rPr>
        <w:drawing>
          <wp:inline distT="0" distB="0" distL="0" distR="0" wp14:anchorId="013B0EBB" wp14:editId="51B0DCD2">
            <wp:extent cx="431800" cy="317500"/>
            <wp:effectExtent l="0" t="0" r="0" b="0"/>
            <wp:docPr id="16" name="Bild 1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de-CH"/>
        </w:rPr>
        <w:tab/>
      </w:r>
      <w:r w:rsidRPr="00571917">
        <w:rPr>
          <w:rFonts w:cs="Arial"/>
          <w:sz w:val="28"/>
          <w:highlight w:val="yellow"/>
        </w:rPr>
        <w:t xml:space="preserve">Öffne das Dokument </w:t>
      </w:r>
      <w:r w:rsidR="004F0A26" w:rsidRPr="00571917">
        <w:rPr>
          <w:rFonts w:cs="Arial"/>
          <w:sz w:val="28"/>
          <w:highlight w:val="yellow"/>
        </w:rPr>
        <w:t>„</w:t>
      </w:r>
      <w:r w:rsidRPr="00571917">
        <w:rPr>
          <w:rFonts w:cs="Arial"/>
          <w:sz w:val="28"/>
          <w:highlight w:val="yellow"/>
        </w:rPr>
        <w:t>Logbuch Hören</w:t>
      </w:r>
      <w:r w:rsidR="00551783" w:rsidRPr="00571917">
        <w:rPr>
          <w:rFonts w:cs="Arial"/>
          <w:sz w:val="28"/>
          <w:highlight w:val="yellow"/>
        </w:rPr>
        <w:t>“</w:t>
      </w:r>
      <w:r w:rsidRPr="00571917">
        <w:rPr>
          <w:rFonts w:cs="Arial"/>
          <w:sz w:val="28"/>
          <w:highlight w:val="yellow"/>
        </w:rPr>
        <w:t xml:space="preserve"> im Ordner </w:t>
      </w:r>
      <w:r w:rsidR="004F0A26" w:rsidRPr="00571917">
        <w:rPr>
          <w:rFonts w:cs="Arial"/>
          <w:sz w:val="28"/>
          <w:highlight w:val="yellow"/>
        </w:rPr>
        <w:t>„</w:t>
      </w:r>
      <w:r w:rsidRPr="00571917">
        <w:rPr>
          <w:rFonts w:cs="Arial"/>
          <w:sz w:val="28"/>
          <w:highlight w:val="yellow"/>
        </w:rPr>
        <w:t>Hören</w:t>
      </w:r>
      <w:r w:rsidR="00551783" w:rsidRPr="00571917">
        <w:rPr>
          <w:rFonts w:cs="Arial"/>
          <w:sz w:val="28"/>
          <w:highlight w:val="yellow"/>
        </w:rPr>
        <w:t>“</w:t>
      </w:r>
      <w:r w:rsidRPr="00571917">
        <w:rPr>
          <w:rFonts w:cs="Arial"/>
          <w:sz w:val="28"/>
          <w:highlight w:val="yellow"/>
        </w:rPr>
        <w:t>.</w:t>
      </w:r>
      <w:r w:rsidRPr="00F176B8">
        <w:rPr>
          <w:rFonts w:cs="Arial"/>
          <w:sz w:val="28"/>
        </w:rPr>
        <w:br/>
      </w:r>
      <w:r>
        <w:rPr>
          <w:rFonts w:cs="Arial"/>
          <w:sz w:val="22"/>
        </w:rPr>
        <w:t>(Das PDF-Dokument ist interaktiv: Du kannst direkt reinschreiben und es dann unter Deinem Namen abspeichern</w:t>
      </w:r>
      <w:r w:rsidRPr="00F176B8">
        <w:rPr>
          <w:rFonts w:cs="Arial"/>
          <w:sz w:val="22"/>
        </w:rPr>
        <w:t>)</w:t>
      </w:r>
    </w:p>
    <w:p w:rsidR="00095279" w:rsidRPr="00F176B8" w:rsidRDefault="00095279" w:rsidP="00095279">
      <w:pPr>
        <w:ind w:left="1701" w:right="709" w:hanging="2127"/>
        <w:rPr>
          <w:rFonts w:cs="Arial"/>
          <w:sz w:val="10"/>
        </w:rPr>
      </w:pPr>
    </w:p>
    <w:p w:rsidR="00095279" w:rsidRPr="00F176B8" w:rsidRDefault="00095279" w:rsidP="00095279">
      <w:pPr>
        <w:ind w:left="1701" w:right="-283" w:hanging="2127"/>
        <w:rPr>
          <w:rFonts w:cs="Arial"/>
          <w:sz w:val="28"/>
        </w:rPr>
      </w:pPr>
      <w:r w:rsidRPr="00F176B8">
        <w:rPr>
          <w:rFonts w:cs="Arial"/>
          <w:noProof/>
          <w:lang w:val="en-US"/>
        </w:rPr>
        <w:drawing>
          <wp:inline distT="0" distB="0" distL="0" distR="0" wp14:anchorId="091449AC" wp14:editId="6A5B0135">
            <wp:extent cx="431800" cy="317500"/>
            <wp:effectExtent l="0" t="0" r="0" b="0"/>
            <wp:docPr id="17" name="Bild 1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14:anchorId="404A3129" wp14:editId="794CC2BD">
            <wp:extent cx="431800" cy="317500"/>
            <wp:effectExtent l="0" t="0" r="0" b="0"/>
            <wp:docPr id="18" name="Bild 1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rPr>
        <w:tab/>
      </w:r>
      <w:r>
        <w:rPr>
          <w:rFonts w:cs="Arial"/>
          <w:sz w:val="28"/>
        </w:rPr>
        <w:t>Trage in der ersten Spalt</w:t>
      </w:r>
      <w:r w:rsidRPr="00F176B8">
        <w:rPr>
          <w:rFonts w:cs="Arial"/>
          <w:sz w:val="28"/>
        </w:rPr>
        <w:t>e</w:t>
      </w:r>
      <w:r>
        <w:rPr>
          <w:rFonts w:cs="Arial"/>
          <w:sz w:val="28"/>
        </w:rPr>
        <w:t xml:space="preserve"> das heutige Datum ein (ins 1. aktive Feld) und schätze Dich selbst entlang der Aufgaben links ein: Wie gut kannst Du gehörte Texte verstehen, ordnen und wiedergeben?</w:t>
      </w:r>
      <w:r w:rsidRPr="00F176B8">
        <w:rPr>
          <w:rFonts w:cs="Arial"/>
          <w:sz w:val="28"/>
        </w:rPr>
        <w:t xml:space="preserve"> </w:t>
      </w:r>
    </w:p>
    <w:p w:rsidR="00095279" w:rsidRPr="00F176B8" w:rsidRDefault="00095279" w:rsidP="00095279">
      <w:pPr>
        <w:ind w:left="1701" w:right="709" w:hanging="2127"/>
        <w:rPr>
          <w:rFonts w:cs="Arial"/>
          <w:sz w:val="12"/>
        </w:rPr>
      </w:pPr>
    </w:p>
    <w:p w:rsidR="00095279" w:rsidRDefault="00095279" w:rsidP="00095279">
      <w:pPr>
        <w:ind w:left="1701" w:right="-283" w:hanging="2127"/>
        <w:rPr>
          <w:rFonts w:cs="Arial"/>
          <w:sz w:val="28"/>
        </w:rPr>
      </w:pPr>
      <w:r w:rsidRPr="00F176B8">
        <w:rPr>
          <w:rFonts w:cs="Arial"/>
          <w:noProof/>
          <w:lang w:val="en-US"/>
        </w:rPr>
        <w:drawing>
          <wp:inline distT="0" distB="0" distL="0" distR="0" wp14:anchorId="10D7CC7E" wp14:editId="41CCACC1">
            <wp:extent cx="431800" cy="317500"/>
            <wp:effectExtent l="0" t="0" r="0" b="0"/>
            <wp:docPr id="19" name="Bild 1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14:anchorId="640C3DAE" wp14:editId="44A726AF">
            <wp:extent cx="431800" cy="317500"/>
            <wp:effectExtent l="0" t="0" r="0" b="0"/>
            <wp:docPr id="20" name="Bild 2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14:anchorId="5B83E5AF" wp14:editId="6E0F49CE">
            <wp:extent cx="431800" cy="317500"/>
            <wp:effectExtent l="0" t="0" r="0" b="0"/>
            <wp:docPr id="21" name="Bild 2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de-CH"/>
        </w:rPr>
        <w:t xml:space="preserve"> </w:t>
      </w:r>
      <w:r>
        <w:rPr>
          <w:rFonts w:cs="Arial"/>
          <w:noProof/>
          <w:sz w:val="28"/>
          <w:lang w:val="de-CH"/>
        </w:rPr>
        <w:t>Notiere ins Feld in der Mitte 1-2 Ziele, die du dir setzen magst. S</w:t>
      </w:r>
      <w:r w:rsidRPr="00571917">
        <w:rPr>
          <w:rFonts w:cs="Arial"/>
          <w:noProof/>
          <w:sz w:val="28"/>
          <w:highlight w:val="yellow"/>
          <w:lang w:val="de-CH"/>
        </w:rPr>
        <w:t>ende das Dokument deiner Lehrperson.</w:t>
      </w:r>
    </w:p>
    <w:p w:rsidR="00095279" w:rsidRPr="005233F3" w:rsidRDefault="00095279" w:rsidP="00095279">
      <w:pPr>
        <w:ind w:left="1701" w:right="-283" w:hanging="2127"/>
        <w:rPr>
          <w:rFonts w:cs="Arial"/>
          <w:sz w:val="28"/>
        </w:rPr>
      </w:pPr>
    </w:p>
    <w:p w:rsidR="00095279" w:rsidRPr="00F176B8" w:rsidRDefault="00095279" w:rsidP="00095279">
      <w:pPr>
        <w:spacing w:after="120"/>
        <w:ind w:left="1985" w:right="709" w:hanging="1985"/>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5B8F5EDE" wp14:editId="26374E61">
                  <wp:extent cx="1130300" cy="571500"/>
                  <wp:effectExtent l="0" t="0" r="0" b="0"/>
                  <wp:docPr id="22" name="Bild 22"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4</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Beziehungstypen</w:t>
            </w:r>
          </w:p>
        </w:tc>
      </w:tr>
    </w:tbl>
    <w:p w:rsidR="00095279" w:rsidRPr="00F176B8" w:rsidRDefault="00095279" w:rsidP="00095279">
      <w:pPr>
        <w:rPr>
          <w:rFonts w:cs="Arial"/>
          <w:sz w:val="16"/>
        </w:rPr>
      </w:pPr>
    </w:p>
    <w:p w:rsidR="00095279" w:rsidRDefault="00095279" w:rsidP="00095279">
      <w:pPr>
        <w:ind w:left="1701" w:right="709" w:hanging="2127"/>
        <w:rPr>
          <w:rFonts w:cs="Arial"/>
          <w:sz w:val="28"/>
        </w:rPr>
      </w:pPr>
      <w:r w:rsidRPr="00F84C7C">
        <w:rPr>
          <w:rFonts w:cs="Arial"/>
          <w:noProof/>
          <w:lang w:eastAsia="de-DE"/>
        </w:rPr>
        <w:drawing>
          <wp:inline distT="0" distB="0" distL="0" distR="0" wp14:anchorId="32C6B003" wp14:editId="0B5B3597">
            <wp:extent cx="431800" cy="317500"/>
            <wp:effectExtent l="0" t="0" r="0" b="0"/>
            <wp:docPr id="23" name="Bild 1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1"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noProof/>
          <w:lang w:val="de-CH"/>
        </w:rPr>
        <w:tab/>
      </w:r>
      <w:r w:rsidRPr="002D45E1">
        <w:rPr>
          <w:rFonts w:cs="Arial"/>
          <w:sz w:val="28"/>
        </w:rPr>
        <w:t>Lies den Text nochma</w:t>
      </w:r>
      <w:r>
        <w:rPr>
          <w:rFonts w:cs="Arial"/>
          <w:sz w:val="28"/>
        </w:rPr>
        <w:t>ls durch!</w:t>
      </w:r>
    </w:p>
    <w:p w:rsidR="00095279" w:rsidRDefault="00095279" w:rsidP="00095279">
      <w:pPr>
        <w:ind w:left="1701" w:right="709"/>
        <w:rPr>
          <w:rFonts w:cs="Arial"/>
          <w:sz w:val="28"/>
        </w:rPr>
      </w:pPr>
      <w:r>
        <w:rPr>
          <w:rFonts w:cs="Arial"/>
          <w:sz w:val="28"/>
        </w:rPr>
        <w:t>Welche Personen</w:t>
      </w:r>
      <w:r w:rsidRPr="002D45E1">
        <w:rPr>
          <w:rFonts w:cs="Arial"/>
          <w:sz w:val="28"/>
        </w:rPr>
        <w:t xml:space="preserve"> </w:t>
      </w:r>
      <w:r>
        <w:rPr>
          <w:rFonts w:cs="Arial"/>
          <w:sz w:val="28"/>
        </w:rPr>
        <w:t>kommen in der Geschichte vor?</w:t>
      </w:r>
    </w:p>
    <w:p w:rsidR="00095279" w:rsidRPr="00571917" w:rsidRDefault="00095279" w:rsidP="00095279">
      <w:pPr>
        <w:ind w:left="1701" w:right="709"/>
        <w:rPr>
          <w:rFonts w:cs="Arial"/>
          <w:sz w:val="28"/>
          <w:highlight w:val="yellow"/>
        </w:rPr>
      </w:pPr>
      <w:r w:rsidRPr="00571917">
        <w:rPr>
          <w:rFonts w:cs="Arial"/>
          <w:sz w:val="28"/>
          <w:highlight w:val="yellow"/>
        </w:rPr>
        <w:t>Liste alle auf und halte auch einige Merkmale der Personen fest.</w:t>
      </w:r>
    </w:p>
    <w:p w:rsidR="00095279" w:rsidRPr="002D45E1" w:rsidRDefault="00095279" w:rsidP="00095279">
      <w:pPr>
        <w:ind w:left="1701" w:right="709" w:hanging="2127"/>
        <w:rPr>
          <w:rFonts w:cs="Arial"/>
          <w:sz w:val="14"/>
        </w:rPr>
      </w:pPr>
    </w:p>
    <w:p w:rsidR="00095279" w:rsidRDefault="00095279" w:rsidP="00095279">
      <w:pPr>
        <w:ind w:left="1701" w:right="709" w:hanging="2127"/>
        <w:rPr>
          <w:rFonts w:cs="Arial"/>
          <w:sz w:val="28"/>
        </w:rPr>
      </w:pPr>
      <w:r w:rsidRPr="00F84C7C">
        <w:rPr>
          <w:rFonts w:cs="Arial"/>
          <w:noProof/>
          <w:lang w:eastAsia="de-DE"/>
        </w:rPr>
        <w:drawing>
          <wp:inline distT="0" distB="0" distL="0" distR="0" wp14:anchorId="452394CF" wp14:editId="01109076">
            <wp:extent cx="431800" cy="317500"/>
            <wp:effectExtent l="0" t="0" r="0" b="0"/>
            <wp:docPr id="24" name="Bild 1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2"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7382A860" wp14:editId="76825CD7">
            <wp:extent cx="431800" cy="317500"/>
            <wp:effectExtent l="0" t="0" r="0" b="0"/>
            <wp:docPr id="25" name="Bild 1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3"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2D45E1">
        <w:rPr>
          <w:rFonts w:cs="Arial"/>
        </w:rPr>
        <w:tab/>
      </w:r>
      <w:r>
        <w:rPr>
          <w:rFonts w:cs="Arial"/>
          <w:sz w:val="28"/>
        </w:rPr>
        <w:t>Erstelle nun ein Personen-Beziehungs-Mindmap:</w:t>
      </w:r>
    </w:p>
    <w:p w:rsidR="00095279" w:rsidRDefault="00095279" w:rsidP="00095279">
      <w:pPr>
        <w:ind w:left="1701" w:right="709" w:hanging="2127"/>
        <w:rPr>
          <w:rFonts w:cs="Arial"/>
          <w:sz w:val="28"/>
        </w:rPr>
      </w:pPr>
      <w:r>
        <w:rPr>
          <w:noProof/>
        </w:rPr>
        <mc:AlternateContent>
          <mc:Choice Requires="wps">
            <w:drawing>
              <wp:anchor distT="0" distB="0" distL="114300" distR="114300" simplePos="0" relativeHeight="251668480" behindDoc="0" locked="0" layoutInCell="1" allowOverlap="1" wp14:anchorId="02309421" wp14:editId="1CAF5862">
                <wp:simplePos x="0" y="0"/>
                <wp:positionH relativeFrom="column">
                  <wp:posOffset>3773170</wp:posOffset>
                </wp:positionH>
                <wp:positionV relativeFrom="paragraph">
                  <wp:posOffset>584200</wp:posOffset>
                </wp:positionV>
                <wp:extent cx="843915" cy="271145"/>
                <wp:effectExtent l="0" t="0" r="0" b="0"/>
                <wp:wrapNone/>
                <wp:docPr id="10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3915" cy="271145"/>
                        </a:xfrm>
                        <a:prstGeom prst="roundRect">
                          <a:avLst>
                            <a:gd name="adj" fmla="val 16667"/>
                          </a:avLst>
                        </a:prstGeom>
                        <a:solidFill>
                          <a:srgbClr val="FFFFFF"/>
                        </a:solidFill>
                        <a:ln w="9525">
                          <a:solidFill>
                            <a:srgbClr val="000000"/>
                          </a:solidFill>
                          <a:miter lim="800000"/>
                          <a:headEnd/>
                          <a:tailEnd/>
                        </a:ln>
                      </wps:spPr>
                      <wps:txbx>
                        <w:txbxContent>
                          <w:p w:rsidR="00095279" w:rsidRPr="00875F0F" w:rsidRDefault="00095279" w:rsidP="00095279">
                            <w:pPr>
                              <w:rPr>
                                <w:lang w:val="de-CH"/>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2309421" id="AutoShape 12" o:spid="_x0000_s1026" style="position:absolute;left:0;text-align:left;margin-left:297.1pt;margin-top:46pt;width:66.45pt;height:2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">
                <v:stroke joinstyle="miter"/>
                <v:path arrowok="t"/>
                <v:textbox>
                  <w:txbxContent>
                    <w:p w:rsidR="00095279" w:rsidRPr="00875F0F" w:rsidRDefault="00095279" w:rsidP="00095279">
                      <w:pPr>
                        <w:rPr>
                          <w:lang w:val="de-CH"/>
                        </w:rPr>
                      </w:pPr>
                    </w:p>
                  </w:txbxContent>
                </v:textbox>
              </v:roundrect>
            </w:pict>
          </mc:Fallback>
        </mc:AlternateContent>
      </w:r>
      <w:r>
        <w:rPr>
          <w:rFonts w:cs="Arial"/>
          <w:sz w:val="28"/>
        </w:rPr>
        <w:tab/>
      </w:r>
      <w:r w:rsidRPr="00571917">
        <w:rPr>
          <w:rFonts w:cs="Arial"/>
          <w:sz w:val="28"/>
          <w:highlight w:val="yellow"/>
        </w:rPr>
        <w:t>Schreibe den Ich-Erzähler in die Mitte des Blattes und die anderen rund herum. Beschrifte jeweils die Beziehungspfeile:</w:t>
      </w:r>
    </w:p>
    <w:p w:rsidR="00095279" w:rsidRDefault="00095279" w:rsidP="00095279">
      <w:pPr>
        <w:ind w:left="1701" w:right="709" w:hanging="2127"/>
        <w:rPr>
          <w:rFonts w:cs="Arial"/>
          <w:sz w:val="28"/>
        </w:rPr>
      </w:pPr>
      <w:r>
        <w:rPr>
          <w:noProof/>
        </w:rPr>
        <mc:AlternateContent>
          <mc:Choice Requires="wps">
            <w:drawing>
              <wp:anchor distT="0" distB="0" distL="114300" distR="114300" simplePos="0" relativeHeight="251669504" behindDoc="0" locked="0" layoutInCell="1" allowOverlap="1" wp14:anchorId="0DDE6965" wp14:editId="287DFE3E">
                <wp:simplePos x="0" y="0"/>
                <wp:positionH relativeFrom="column">
                  <wp:posOffset>1243330</wp:posOffset>
                </wp:positionH>
                <wp:positionV relativeFrom="paragraph">
                  <wp:posOffset>80010</wp:posOffset>
                </wp:positionV>
                <wp:extent cx="843915" cy="271145"/>
                <wp:effectExtent l="0" t="0" r="0" b="0"/>
                <wp:wrapNone/>
                <wp:docPr id="10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3915" cy="271145"/>
                        </a:xfrm>
                        <a:prstGeom prst="roundRect">
                          <a:avLst>
                            <a:gd name="adj" fmla="val 16667"/>
                          </a:avLst>
                        </a:prstGeom>
                        <a:solidFill>
                          <a:srgbClr val="FFFFFF"/>
                        </a:solidFill>
                        <a:ln w="9525">
                          <a:solidFill>
                            <a:srgbClr val="000000"/>
                          </a:solidFill>
                          <a:miter lim="800000"/>
                          <a:headEnd/>
                          <a:tailEnd/>
                        </a:ln>
                      </wps:spPr>
                      <wps:txbx>
                        <w:txbxContent>
                          <w:p w:rsidR="00095279" w:rsidRPr="00875F0F" w:rsidRDefault="00095279" w:rsidP="00095279">
                            <w:pPr>
                              <w:rPr>
                                <w:lang w:val="de-CH"/>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DDE6965" id="AutoShape 13" o:spid="_x0000_s1027" style="position:absolute;left:0;text-align:left;margin-left:97.9pt;margin-top:6.3pt;width:66.45pt;height:2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">
                <v:stroke joinstyle="miter"/>
                <v:path arrowok="t"/>
                <v:textbox>
                  <w:txbxContent>
                    <w:p w:rsidR="00095279" w:rsidRPr="00875F0F" w:rsidRDefault="00095279" w:rsidP="00095279">
                      <w:pPr>
                        <w:rPr>
                          <w:lang w:val="de-CH"/>
                        </w:rPr>
                      </w:pPr>
                    </w:p>
                  </w:txbxContent>
                </v:textbox>
              </v:roundrect>
            </w:pict>
          </mc:Fallback>
        </mc:AlternateContent>
      </w:r>
    </w:p>
    <w:p w:rsidR="00095279" w:rsidRDefault="00095279" w:rsidP="00095279">
      <w:pPr>
        <w:ind w:left="1701" w:right="709" w:hanging="2127"/>
        <w:rPr>
          <w:rFonts w:cs="Arial"/>
          <w:sz w:val="28"/>
        </w:rPr>
      </w:pPr>
      <w:r>
        <w:rPr>
          <w:noProof/>
        </w:rPr>
        <mc:AlternateContent>
          <mc:Choice Requires="wps">
            <w:drawing>
              <wp:anchor distT="0" distB="0" distL="114300" distR="114300" simplePos="0" relativeHeight="251673600" behindDoc="0" locked="0" layoutInCell="1" allowOverlap="1" wp14:anchorId="048F4CFF" wp14:editId="08897628">
                <wp:simplePos x="0" y="0"/>
                <wp:positionH relativeFrom="column">
                  <wp:posOffset>3489325</wp:posOffset>
                </wp:positionH>
                <wp:positionV relativeFrom="paragraph">
                  <wp:posOffset>178435</wp:posOffset>
                </wp:positionV>
                <wp:extent cx="878205" cy="372110"/>
                <wp:effectExtent l="25400" t="38100" r="0" b="8890"/>
                <wp:wrapNone/>
                <wp:docPr id="10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878205" cy="37211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D7DE0D" id="_x0000_t32" coordsize="21600,21600" o:spt="32" o:oned="t" path="m,l21600,21600e" filled="f">
                <v:path arrowok="t" fillok="f" o:connecttype="none"/>
                <o:lock v:ext="edit" shapetype="t"/>
              </v:shapetype>
              <v:shape id="AutoShape 17" o:spid="_x0000_s1026" type="#_x0000_t32" style="position:absolute;margin-left:274.75pt;margin-top:14.05pt;width:69.15pt;height:29.3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" strokeweight="2.25pt">
                <v:stroke endarrow="block"/>
                <o:lock v:ext="edit" shapetype="f"/>
              </v:shape>
            </w:pict>
          </mc:Fallback>
        </mc:AlternateContent>
      </w:r>
      <w:r>
        <w:rPr>
          <w:noProof/>
        </w:rPr>
        <mc:AlternateContent>
          <mc:Choice Requires="wps">
            <w:drawing>
              <wp:anchor distT="0" distB="0" distL="114300" distR="114300" simplePos="0" relativeHeight="251671552" behindDoc="0" locked="0" layoutInCell="1" allowOverlap="1" wp14:anchorId="1C8693C2" wp14:editId="71DF27EE">
                <wp:simplePos x="0" y="0"/>
                <wp:positionH relativeFrom="column">
                  <wp:posOffset>4367530</wp:posOffset>
                </wp:positionH>
                <wp:positionV relativeFrom="paragraph">
                  <wp:posOffset>21590</wp:posOffset>
                </wp:positionV>
                <wp:extent cx="413385" cy="422275"/>
                <wp:effectExtent l="12700" t="12700" r="31115" b="22225"/>
                <wp:wrapNone/>
                <wp:docPr id="106"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3385" cy="42227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50E9F" id="AutoShape 15" o:spid="_x0000_s1026" type="#_x0000_t32" style="position:absolute;margin-left:343.9pt;margin-top:1.7pt;width:32.55pt;height:3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" strokeweight="2.25pt">
                <v:stroke endarrow="block"/>
                <o:lock v:ext="edit" shapetype="f"/>
              </v:shape>
            </w:pict>
          </mc:Fallback>
        </mc:AlternateContent>
      </w:r>
      <w:r>
        <w:rPr>
          <w:noProof/>
        </w:rPr>
        <mc:AlternateContent>
          <mc:Choice Requires="wps">
            <w:drawing>
              <wp:anchor distT="0" distB="0" distL="114300" distR="114300" simplePos="0" relativeHeight="251672576" behindDoc="0" locked="0" layoutInCell="1" allowOverlap="1" wp14:anchorId="190BC6FB" wp14:editId="73DD45DA">
                <wp:simplePos x="0" y="0"/>
                <wp:positionH relativeFrom="column">
                  <wp:posOffset>4114165</wp:posOffset>
                </wp:positionH>
                <wp:positionV relativeFrom="paragraph">
                  <wp:posOffset>21590</wp:posOffset>
                </wp:positionV>
                <wp:extent cx="441960" cy="440690"/>
                <wp:effectExtent l="25400" t="25400" r="2540" b="3810"/>
                <wp:wrapNone/>
                <wp:docPr id="10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41960" cy="44069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2C69B8" id="AutoShape 16" o:spid="_x0000_s1026" type="#_x0000_t32" style="position:absolute;margin-left:323.95pt;margin-top:1.7pt;width:34.8pt;height:34.7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" strokeweight="2.25pt">
                <v:stroke endarrow="block"/>
                <o:lock v:ext="edit" shapetype="f"/>
              </v:shape>
            </w:pict>
          </mc:Fallback>
        </mc:AlternateContent>
      </w:r>
      <w:r>
        <w:rPr>
          <w:noProof/>
        </w:rPr>
        <mc:AlternateContent>
          <mc:Choice Requires="wps">
            <w:drawing>
              <wp:anchor distT="0" distB="0" distL="114300" distR="114300" simplePos="0" relativeHeight="251661312" behindDoc="0" locked="0" layoutInCell="1" allowOverlap="1" wp14:anchorId="0ACD9EA8" wp14:editId="0D4C3A39">
                <wp:simplePos x="0" y="0"/>
                <wp:positionH relativeFrom="column">
                  <wp:posOffset>2462530</wp:posOffset>
                </wp:positionH>
                <wp:positionV relativeFrom="paragraph">
                  <wp:posOffset>142240</wp:posOffset>
                </wp:positionV>
                <wp:extent cx="1026795" cy="271145"/>
                <wp:effectExtent l="0" t="0" r="1905" b="0"/>
                <wp:wrapNone/>
                <wp:docPr id="10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6795" cy="271145"/>
                        </a:xfrm>
                        <a:prstGeom prst="roundRect">
                          <a:avLst>
                            <a:gd name="adj" fmla="val 16667"/>
                          </a:avLst>
                        </a:prstGeom>
                        <a:solidFill>
                          <a:srgbClr val="FFFFFF"/>
                        </a:solidFill>
                        <a:ln w="9525">
                          <a:solidFill>
                            <a:srgbClr val="000000"/>
                          </a:solidFill>
                          <a:miter lim="800000"/>
                          <a:headEnd/>
                          <a:tailEnd/>
                        </a:ln>
                      </wps:spPr>
                      <wps:txbx>
                        <w:txbxContent>
                          <w:p w:rsidR="00095279" w:rsidRDefault="00095279" w:rsidP="00095279">
                            <w:r>
                              <w:t>Ich-Erzähler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ACD9EA8" id="Textfeld 2" o:spid="_x0000_s1028" style="position:absolute;left:0;text-align:left;margin-left:193.9pt;margin-top:11.2pt;width:80.85pt;height:2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">
                <v:stroke joinstyle="miter"/>
                <v:path arrowok="t"/>
                <v:textbox>
                  <w:txbxContent>
                    <w:p w:rsidR="00095279" w:rsidRDefault="00095279" w:rsidP="00095279">
                      <w:r>
                        <w:t>Ich-Erzähler</w:t>
                      </w:r>
                    </w:p>
                  </w:txbxContent>
                </v:textbox>
              </v:roundrect>
            </w:pict>
          </mc:Fallback>
        </mc:AlternateContent>
      </w:r>
    </w:p>
    <w:p w:rsidR="00095279" w:rsidRDefault="00095279" w:rsidP="00095279">
      <w:pPr>
        <w:ind w:left="1701" w:right="709" w:hanging="2127"/>
        <w:rPr>
          <w:rFonts w:cs="Arial"/>
          <w:sz w:val="28"/>
        </w:rPr>
      </w:pPr>
      <w:r>
        <w:rPr>
          <w:noProof/>
        </w:rPr>
        <mc:AlternateContent>
          <mc:Choice Requires="wps">
            <w:drawing>
              <wp:anchor distT="0" distB="0" distL="114300" distR="114300" simplePos="0" relativeHeight="251670528" behindDoc="0" locked="0" layoutInCell="1" allowOverlap="1" wp14:anchorId="4062501C" wp14:editId="16A80CE1">
                <wp:simplePos x="0" y="0"/>
                <wp:positionH relativeFrom="column">
                  <wp:posOffset>3527425</wp:posOffset>
                </wp:positionH>
                <wp:positionV relativeFrom="paragraph">
                  <wp:posOffset>151765</wp:posOffset>
                </wp:positionV>
                <wp:extent cx="878205" cy="342900"/>
                <wp:effectExtent l="12700" t="12700" r="23495" b="25400"/>
                <wp:wrapNone/>
                <wp:docPr id="10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78205" cy="342900"/>
                        </a:xfrm>
                        <a:prstGeom prst="straightConnector1">
                          <a:avLst/>
                        </a:prstGeom>
                        <a:noFill/>
                        <a:ln w="28575">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4F9AAA" id="AutoShape 14" o:spid="_x0000_s1026" type="#_x0000_t32" style="position:absolute;margin-left:277.75pt;margin-top:11.95pt;width:69.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" strokecolor="#00b050" strokeweight="2.25pt">
                <v:stroke endarrow="block"/>
                <o:lock v:ext="edit" shapetype="f"/>
              </v:shape>
            </w:pict>
          </mc:Fallback>
        </mc:AlternateContent>
      </w:r>
      <w:r>
        <w:rPr>
          <w:noProof/>
        </w:rPr>
        <mc:AlternateContent>
          <mc:Choice Requires="wps">
            <w:drawing>
              <wp:anchor distT="0" distB="0" distL="114300" distR="114300" simplePos="0" relativeHeight="251665408" behindDoc="0" locked="0" layoutInCell="1" allowOverlap="1" wp14:anchorId="4802CAE3" wp14:editId="2E2E3451">
                <wp:simplePos x="0" y="0"/>
                <wp:positionH relativeFrom="column">
                  <wp:posOffset>1805305</wp:posOffset>
                </wp:positionH>
                <wp:positionV relativeFrom="paragraph">
                  <wp:posOffset>67945</wp:posOffset>
                </wp:positionV>
                <wp:extent cx="657225" cy="495300"/>
                <wp:effectExtent l="25400" t="12700" r="3175" b="12700"/>
                <wp:wrapNone/>
                <wp:docPr id="1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657225" cy="495300"/>
                        </a:xfrm>
                        <a:prstGeom prst="straightConnector1">
                          <a:avLst/>
                        </a:prstGeom>
                        <a:noFill/>
                        <a:ln w="28575">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ACD866" id="AutoShape 7" o:spid="_x0000_s1026" type="#_x0000_t32" style="position:absolute;margin-left:142.15pt;margin-top:5.35pt;width:51.75pt;height:39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" strokecolor="#00b050" strokeweight="2.25pt">
                <v:stroke endarrow="block"/>
                <o:lock v:ext="edit" shapetype="f"/>
              </v:shape>
            </w:pict>
          </mc:Fallback>
        </mc:AlternateContent>
      </w:r>
    </w:p>
    <w:p w:rsidR="00095279" w:rsidRDefault="00095279" w:rsidP="00095279">
      <w:pPr>
        <w:ind w:left="1701" w:right="709" w:hanging="2127"/>
        <w:rPr>
          <w:rFonts w:cs="Arial"/>
          <w:sz w:val="28"/>
        </w:rPr>
      </w:pPr>
      <w:r>
        <w:rPr>
          <w:noProof/>
        </w:rPr>
        <mc:AlternateContent>
          <mc:Choice Requires="wps">
            <w:drawing>
              <wp:anchor distT="0" distB="0" distL="114300" distR="114300" simplePos="0" relativeHeight="251666432" behindDoc="0" locked="0" layoutInCell="1" allowOverlap="1" wp14:anchorId="3D99D6B3" wp14:editId="51CE719C">
                <wp:simplePos x="0" y="0"/>
                <wp:positionH relativeFrom="column">
                  <wp:posOffset>4367530</wp:posOffset>
                </wp:positionH>
                <wp:positionV relativeFrom="paragraph">
                  <wp:posOffset>45720</wp:posOffset>
                </wp:positionV>
                <wp:extent cx="767715" cy="316865"/>
                <wp:effectExtent l="0" t="0" r="0" b="635"/>
                <wp:wrapNone/>
                <wp:docPr id="11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7715" cy="316865"/>
                        </a:xfrm>
                        <a:prstGeom prst="roundRect">
                          <a:avLst>
                            <a:gd name="adj" fmla="val 16667"/>
                          </a:avLst>
                        </a:prstGeom>
                        <a:solidFill>
                          <a:srgbClr val="FFFFFF"/>
                        </a:solidFill>
                        <a:ln w="9525">
                          <a:solidFill>
                            <a:srgbClr val="000000"/>
                          </a:solidFill>
                          <a:miter lim="800000"/>
                          <a:headEnd/>
                          <a:tailEnd/>
                        </a:ln>
                      </wps:spPr>
                      <wps:txbx>
                        <w:txbxContent>
                          <w:p w:rsidR="00095279" w:rsidRPr="00875F0F" w:rsidRDefault="00095279" w:rsidP="00095279">
                            <w:pPr>
                              <w:rPr>
                                <w:lang w:val="de-CH"/>
                              </w:rPr>
                            </w:pPr>
                            <w:r>
                              <w:rPr>
                                <w:lang w:val="de-CH"/>
                              </w:rPr>
                              <w:t>Nesrin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D99D6B3" id="AutoShape 10" o:spid="_x0000_s1029" style="position:absolute;left:0;text-align:left;margin-left:343.9pt;margin-top:3.6pt;width:60.45pt;height:2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">
                <v:stroke joinstyle="miter"/>
                <v:path arrowok="t"/>
                <v:textbox>
                  <w:txbxContent>
                    <w:p w:rsidR="00095279" w:rsidRPr="00875F0F" w:rsidRDefault="00095279" w:rsidP="00095279">
                      <w:pPr>
                        <w:rPr>
                          <w:lang w:val="de-CH"/>
                        </w:rPr>
                      </w:pPr>
                      <w:r>
                        <w:rPr>
                          <w:lang w:val="de-CH"/>
                        </w:rPr>
                        <w:t>Nesrin</w:t>
                      </w:r>
                    </w:p>
                  </w:txbxContent>
                </v:textbox>
              </v:roundrect>
            </w:pict>
          </mc:Fallback>
        </mc:AlternateContent>
      </w:r>
      <w:r>
        <w:rPr>
          <w:noProof/>
        </w:rPr>
        <mc:AlternateContent>
          <mc:Choice Requires="wps">
            <w:drawing>
              <wp:anchor distT="0" distB="0" distL="114300" distR="114300" simplePos="0" relativeHeight="251663360" behindDoc="0" locked="0" layoutInCell="1" allowOverlap="1" wp14:anchorId="77E94CAE" wp14:editId="4C2F9556">
                <wp:simplePos x="0" y="0"/>
                <wp:positionH relativeFrom="column">
                  <wp:posOffset>2049145</wp:posOffset>
                </wp:positionH>
                <wp:positionV relativeFrom="paragraph">
                  <wp:posOffset>27305</wp:posOffset>
                </wp:positionV>
                <wp:extent cx="716280" cy="335280"/>
                <wp:effectExtent l="0" t="0" r="0" b="0"/>
                <wp:wrapNone/>
                <wp:docPr id="1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1628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5279" w:rsidRPr="00875F0F" w:rsidRDefault="00095279" w:rsidP="00095279">
                            <w:pPr>
                              <w:rPr>
                                <w:sz w:val="16"/>
                                <w:lang w:val="de-CH"/>
                              </w:rPr>
                            </w:pPr>
                            <w:r w:rsidRPr="00875F0F">
                              <w:rPr>
                                <w:sz w:val="16"/>
                                <w:lang w:val="de-CH"/>
                              </w:rPr>
                              <w:t>beste Freunde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E94CAE" id="_x0000_t202" coordsize="21600,21600" o:spt="202" path="m,l,21600r21600,l21600,xe">
                <v:stroke joinstyle="miter"/>
                <v:path gradientshapeok="t" o:connecttype="rect"/>
              </v:shapetype>
              <v:shape id="Text Box 9" o:spid="_x0000_s1030" type="#_x0000_t202" style="position:absolute;left:0;text-align:left;margin-left:161.35pt;margin-top:2.15pt;width:56.4pt;height:2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" stroked="f">
                <v:path arrowok="t"/>
                <v:textbox>
                  <w:txbxContent>
                    <w:p w:rsidR="00095279" w:rsidRPr="00875F0F" w:rsidRDefault="00095279" w:rsidP="00095279">
                      <w:pPr>
                        <w:rPr>
                          <w:sz w:val="16"/>
                          <w:lang w:val="de-CH"/>
                        </w:rPr>
                      </w:pPr>
                      <w:r w:rsidRPr="00875F0F">
                        <w:rPr>
                          <w:sz w:val="16"/>
                          <w:lang w:val="de-CH"/>
                        </w:rPr>
                        <w:t>beste Freunde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5880F442" wp14:editId="66277705">
                <wp:simplePos x="0" y="0"/>
                <wp:positionH relativeFrom="column">
                  <wp:posOffset>2033905</wp:posOffset>
                </wp:positionH>
                <wp:positionV relativeFrom="paragraph">
                  <wp:posOffset>80645</wp:posOffset>
                </wp:positionV>
                <wp:extent cx="762000" cy="510540"/>
                <wp:effectExtent l="12700" t="25400" r="12700" b="10160"/>
                <wp:wrapNone/>
                <wp:docPr id="1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762000" cy="510540"/>
                        </a:xfrm>
                        <a:prstGeom prst="straightConnector1">
                          <a:avLst/>
                        </a:prstGeom>
                        <a:noFill/>
                        <a:ln w="28575">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1D99DA" id="AutoShape 6" o:spid="_x0000_s1026" type="#_x0000_t32" style="position:absolute;margin-left:160.15pt;margin-top:6.35pt;width:60pt;height:40.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" strokecolor="#00b050" strokeweight="2.25pt">
                <v:stroke endarrow="block"/>
                <o:lock v:ext="edit" shapetype="f"/>
              </v:shape>
            </w:pict>
          </mc:Fallback>
        </mc:AlternateContent>
      </w:r>
    </w:p>
    <w:p w:rsidR="00095279" w:rsidRDefault="00095279" w:rsidP="00095279">
      <w:pPr>
        <w:ind w:left="1701" w:right="709" w:hanging="2127"/>
        <w:rPr>
          <w:rFonts w:cs="Arial"/>
          <w:sz w:val="28"/>
        </w:rPr>
      </w:pPr>
      <w:r>
        <w:rPr>
          <w:noProof/>
        </w:rPr>
        <mc:AlternateContent>
          <mc:Choice Requires="wps">
            <w:drawing>
              <wp:anchor distT="0" distB="0" distL="114300" distR="114300" simplePos="0" relativeHeight="251662336" behindDoc="0" locked="0" layoutInCell="1" allowOverlap="1" wp14:anchorId="130DDC00" wp14:editId="15BDB608">
                <wp:simplePos x="0" y="0"/>
                <wp:positionH relativeFrom="column">
                  <wp:posOffset>1449070</wp:posOffset>
                </wp:positionH>
                <wp:positionV relativeFrom="paragraph">
                  <wp:posOffset>199390</wp:posOffset>
                </wp:positionV>
                <wp:extent cx="584835" cy="271145"/>
                <wp:effectExtent l="0" t="0" r="0" b="0"/>
                <wp:wrapNone/>
                <wp:docPr id="11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835" cy="271145"/>
                        </a:xfrm>
                        <a:prstGeom prst="roundRect">
                          <a:avLst>
                            <a:gd name="adj" fmla="val 16667"/>
                          </a:avLst>
                        </a:prstGeom>
                        <a:solidFill>
                          <a:srgbClr val="FFFFFF"/>
                        </a:solidFill>
                        <a:ln w="9525">
                          <a:solidFill>
                            <a:srgbClr val="000000"/>
                          </a:solidFill>
                          <a:miter lim="800000"/>
                          <a:headEnd/>
                          <a:tailEnd/>
                        </a:ln>
                      </wps:spPr>
                      <wps:txbx>
                        <w:txbxContent>
                          <w:p w:rsidR="00095279" w:rsidRPr="00875F0F" w:rsidRDefault="00095279" w:rsidP="00095279">
                            <w:pPr>
                              <w:rPr>
                                <w:lang w:val="de-CH"/>
                              </w:rPr>
                            </w:pPr>
                            <w:r>
                              <w:rPr>
                                <w:lang w:val="de-CH"/>
                              </w:rPr>
                              <w:t>Arni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30DDC00" id="AutoShape 5" o:spid="_x0000_s1031" style="position:absolute;left:0;text-align:left;margin-left:114.1pt;margin-top:15.7pt;width:46.05pt;height:2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">
                <v:stroke joinstyle="miter"/>
                <v:path arrowok="t"/>
                <v:textbox>
                  <w:txbxContent>
                    <w:p w:rsidR="00095279" w:rsidRPr="00875F0F" w:rsidRDefault="00095279" w:rsidP="00095279">
                      <w:pPr>
                        <w:rPr>
                          <w:lang w:val="de-CH"/>
                        </w:rPr>
                      </w:pPr>
                      <w:r>
                        <w:rPr>
                          <w:lang w:val="de-CH"/>
                        </w:rPr>
                        <w:t>Arni</w:t>
                      </w:r>
                    </w:p>
                  </w:txbxContent>
                </v:textbox>
              </v:roundrect>
            </w:pict>
          </mc:Fallback>
        </mc:AlternateContent>
      </w:r>
    </w:p>
    <w:p w:rsidR="00095279" w:rsidRDefault="00095279" w:rsidP="00095279">
      <w:pPr>
        <w:ind w:left="1701" w:right="709" w:hanging="2127"/>
        <w:rPr>
          <w:rFonts w:cs="Arial"/>
          <w:sz w:val="28"/>
        </w:rPr>
      </w:pPr>
      <w:r>
        <w:rPr>
          <w:noProof/>
        </w:rPr>
        <mc:AlternateContent>
          <mc:Choice Requires="wps">
            <w:drawing>
              <wp:anchor distT="0" distB="0" distL="114300" distR="114300" simplePos="0" relativeHeight="251667456" behindDoc="0" locked="0" layoutInCell="1" allowOverlap="1" wp14:anchorId="29FD1611" wp14:editId="6D4456C0">
                <wp:simplePos x="0" y="0"/>
                <wp:positionH relativeFrom="column">
                  <wp:posOffset>2950210</wp:posOffset>
                </wp:positionH>
                <wp:positionV relativeFrom="paragraph">
                  <wp:posOffset>67310</wp:posOffset>
                </wp:positionV>
                <wp:extent cx="1057275" cy="271145"/>
                <wp:effectExtent l="0" t="0" r="0" b="0"/>
                <wp:wrapNone/>
                <wp:docPr id="11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7275" cy="271145"/>
                        </a:xfrm>
                        <a:prstGeom prst="roundRect">
                          <a:avLst>
                            <a:gd name="adj" fmla="val 16667"/>
                          </a:avLst>
                        </a:prstGeom>
                        <a:solidFill>
                          <a:srgbClr val="FFFFFF"/>
                        </a:solidFill>
                        <a:ln w="9525">
                          <a:solidFill>
                            <a:srgbClr val="000000"/>
                          </a:solidFill>
                          <a:miter lim="800000"/>
                          <a:headEnd/>
                          <a:tailEnd/>
                        </a:ln>
                      </wps:spPr>
                      <wps:txbx>
                        <w:txbxContent>
                          <w:p w:rsidR="00095279" w:rsidRPr="00875F0F" w:rsidRDefault="00095279" w:rsidP="00095279">
                            <w:pPr>
                              <w:rPr>
                                <w:lang w:val="de-CH"/>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9FD1611" id="AutoShape 11" o:spid="_x0000_s1032" style="position:absolute;left:0;text-align:left;margin-left:232.3pt;margin-top:5.3pt;width:83.25pt;height:2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">
                <v:stroke joinstyle="miter"/>
                <v:path arrowok="t"/>
                <v:textbox>
                  <w:txbxContent>
                    <w:p w:rsidR="00095279" w:rsidRPr="00875F0F" w:rsidRDefault="00095279" w:rsidP="00095279">
                      <w:pPr>
                        <w:rPr>
                          <w:lang w:val="de-CH"/>
                        </w:rPr>
                      </w:pPr>
                    </w:p>
                  </w:txbxContent>
                </v:textbox>
              </v:roundrect>
            </w:pict>
          </mc:Fallback>
        </mc:AlternateContent>
      </w:r>
    </w:p>
    <w:p w:rsidR="00095279" w:rsidRPr="00F876BA" w:rsidRDefault="00095279" w:rsidP="00095279">
      <w:pPr>
        <w:ind w:left="1701" w:hanging="2411"/>
        <w:rPr>
          <w:rFonts w:cs="Arial"/>
          <w:noProof/>
          <w:lang w:val="de-CH"/>
        </w:rPr>
      </w:pPr>
    </w:p>
    <w:p w:rsidR="00095279" w:rsidRDefault="00095279" w:rsidP="00095279">
      <w:pPr>
        <w:ind w:left="1701" w:hanging="2411"/>
        <w:rPr>
          <w:rFonts w:cs="Arial"/>
          <w:sz w:val="28"/>
        </w:rPr>
      </w:pPr>
      <w:r w:rsidRPr="00F84C7C">
        <w:rPr>
          <w:rFonts w:cs="Arial"/>
          <w:noProof/>
          <w:lang w:eastAsia="de-DE"/>
        </w:rPr>
        <w:drawing>
          <wp:inline distT="0" distB="0" distL="0" distR="0" wp14:anchorId="71C0F603" wp14:editId="12AAD172">
            <wp:extent cx="431800" cy="317500"/>
            <wp:effectExtent l="0" t="0" r="0" b="0"/>
            <wp:docPr id="26" name="Bild 1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4"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3E31BBBC" wp14:editId="14FBF36A">
            <wp:extent cx="431800" cy="317500"/>
            <wp:effectExtent l="0" t="0" r="0" b="0"/>
            <wp:docPr id="27" name="Bild 1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5"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20B5F45D" wp14:editId="7F6C58DE">
            <wp:extent cx="431800" cy="317500"/>
            <wp:effectExtent l="0" t="0" r="0" b="0"/>
            <wp:docPr id="28" name="Bild 1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6"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964DE2">
        <w:rPr>
          <w:rFonts w:cs="Arial"/>
          <w:noProof/>
          <w:lang w:val="de-CH"/>
        </w:rPr>
        <w:tab/>
      </w:r>
      <w:r>
        <w:rPr>
          <w:rFonts w:cs="Arial"/>
          <w:sz w:val="28"/>
        </w:rPr>
        <w:t>Der Ich-Erzähler wird im Text nicht beschrieben.</w:t>
      </w:r>
    </w:p>
    <w:p w:rsidR="00095279" w:rsidRDefault="00095279" w:rsidP="00095279">
      <w:pPr>
        <w:ind w:left="1701" w:hanging="2411"/>
        <w:rPr>
          <w:rFonts w:cs="Arial"/>
          <w:sz w:val="28"/>
        </w:rPr>
      </w:pPr>
      <w:r>
        <w:rPr>
          <w:rFonts w:cs="Arial"/>
          <w:sz w:val="28"/>
        </w:rPr>
        <w:tab/>
        <w:t xml:space="preserve">Wie stellst du ihn dir vor? (Aussehen, Charakter, </w:t>
      </w:r>
      <w:proofErr w:type="gramStart"/>
      <w:r>
        <w:rPr>
          <w:rFonts w:cs="Arial"/>
          <w:sz w:val="28"/>
        </w:rPr>
        <w:t>Hobbies,…</w:t>
      </w:r>
      <w:proofErr w:type="gramEnd"/>
      <w:r>
        <w:rPr>
          <w:rFonts w:cs="Arial"/>
          <w:sz w:val="28"/>
        </w:rPr>
        <w:t xml:space="preserve"> )</w:t>
      </w:r>
    </w:p>
    <w:p w:rsidR="00095279" w:rsidRPr="00571917" w:rsidRDefault="00095279" w:rsidP="00095279">
      <w:pPr>
        <w:ind w:left="1701" w:right="-283" w:hanging="1985"/>
        <w:rPr>
          <w:rFonts w:cs="Arial"/>
          <w:sz w:val="28"/>
          <w:highlight w:val="yellow"/>
        </w:rPr>
      </w:pPr>
      <w:r>
        <w:rPr>
          <w:rFonts w:cs="Arial"/>
          <w:sz w:val="28"/>
        </w:rPr>
        <w:tab/>
      </w:r>
      <w:r w:rsidRPr="00571917">
        <w:rPr>
          <w:rFonts w:cs="Arial"/>
          <w:sz w:val="28"/>
          <w:highlight w:val="yellow"/>
        </w:rPr>
        <w:t>Schreibe Deine Ideen in ganze Sätze in Dein Lesetagebuch.</w:t>
      </w:r>
    </w:p>
    <w:p w:rsidR="00095279" w:rsidRDefault="00095279" w:rsidP="00095279">
      <w:pPr>
        <w:spacing w:after="120" w:line="360" w:lineRule="auto"/>
        <w:ind w:right="-283"/>
        <w:rPr>
          <w:rFonts w:cs="Arial"/>
        </w:rPr>
      </w:pPr>
    </w:p>
    <w:p w:rsidR="00BF1AD9" w:rsidRDefault="00BF1AD9" w:rsidP="00095279">
      <w:pPr>
        <w:spacing w:after="120" w:line="360" w:lineRule="auto"/>
        <w:ind w:right="-283"/>
        <w:rPr>
          <w:rFonts w:cs="Arial"/>
        </w:rPr>
      </w:pPr>
    </w:p>
    <w:p w:rsidR="00BF1AD9" w:rsidRPr="00F176B8" w:rsidRDefault="00BF1AD9" w:rsidP="00095279">
      <w:pPr>
        <w:spacing w:after="120" w:line="360" w:lineRule="auto"/>
        <w:ind w:right="-283"/>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lastRenderedPageBreak/>
              <w:drawing>
                <wp:inline distT="0" distB="0" distL="0" distR="0" wp14:anchorId="7A9A289E" wp14:editId="07152BDD">
                  <wp:extent cx="1130300" cy="571500"/>
                  <wp:effectExtent l="0" t="0" r="0" b="0"/>
                  <wp:docPr id="29" name="Bild 29"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5</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Bedrohung</w:t>
            </w:r>
          </w:p>
        </w:tc>
      </w:tr>
    </w:tbl>
    <w:p w:rsidR="00095279" w:rsidRPr="00F176B8" w:rsidRDefault="00095279" w:rsidP="00095279">
      <w:pPr>
        <w:rPr>
          <w:rFonts w:cs="Arial"/>
        </w:rPr>
      </w:pPr>
    </w:p>
    <w:p w:rsidR="00095279" w:rsidRDefault="00095279" w:rsidP="00095279">
      <w:pPr>
        <w:ind w:left="1701" w:right="709" w:hanging="1985"/>
        <w:rPr>
          <w:rFonts w:cs="Arial"/>
          <w:sz w:val="28"/>
        </w:rPr>
      </w:pPr>
      <w:r w:rsidRPr="00F84C7C">
        <w:rPr>
          <w:rFonts w:cs="Arial"/>
          <w:noProof/>
          <w:lang w:eastAsia="de-DE"/>
        </w:rPr>
        <w:drawing>
          <wp:inline distT="0" distB="0" distL="0" distR="0" wp14:anchorId="52407781" wp14:editId="0E356EE0">
            <wp:extent cx="431800" cy="317500"/>
            <wp:effectExtent l="0" t="0" r="0" b="0"/>
            <wp:docPr id="30" name="Bild 1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8"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noProof/>
          <w:lang w:val="de-CH"/>
        </w:rPr>
        <w:tab/>
      </w:r>
      <w:r>
        <w:rPr>
          <w:rFonts w:cs="Arial"/>
          <w:sz w:val="28"/>
        </w:rPr>
        <w:t>Der Ich-Erzähler denkt während der Mathe-Stunde an den letzten Freitag zurück.</w:t>
      </w:r>
    </w:p>
    <w:p w:rsidR="00095279" w:rsidRDefault="00095279" w:rsidP="00095279">
      <w:pPr>
        <w:ind w:left="1701" w:right="709" w:hanging="1985"/>
        <w:rPr>
          <w:rFonts w:cs="Arial"/>
          <w:sz w:val="28"/>
        </w:rPr>
      </w:pPr>
      <w:r>
        <w:rPr>
          <w:rFonts w:cs="Arial"/>
          <w:sz w:val="28"/>
        </w:rPr>
        <w:tab/>
        <w:t>Was passierte dort?</w:t>
      </w:r>
    </w:p>
    <w:p w:rsidR="00095279" w:rsidRDefault="00095279" w:rsidP="00095279">
      <w:pPr>
        <w:ind w:left="1701" w:right="709"/>
        <w:rPr>
          <w:rFonts w:cs="Arial"/>
          <w:sz w:val="28"/>
        </w:rPr>
      </w:pPr>
      <w:r>
        <w:rPr>
          <w:rFonts w:cs="Arial"/>
          <w:sz w:val="28"/>
        </w:rPr>
        <w:t xml:space="preserve">Ordne die Stichworte in der richtigen Reihenfolge! </w:t>
      </w:r>
      <w:r w:rsidRPr="00571917">
        <w:rPr>
          <w:rFonts w:cs="Arial"/>
          <w:sz w:val="28"/>
          <w:highlight w:val="yellow"/>
        </w:rPr>
        <w:t>Du kannst das auch online mit folgendem Link machen:</w:t>
      </w:r>
      <w:r w:rsidRPr="00571917">
        <w:rPr>
          <w:rFonts w:cs="Arial"/>
          <w:sz w:val="28"/>
          <w:highlight w:val="yellow"/>
        </w:rPr>
        <w:br/>
      </w:r>
      <w:hyperlink r:id="rId17" w:history="1">
        <w:r w:rsidRPr="00571917">
          <w:rPr>
            <w:rStyle w:val="Hyperlink"/>
            <w:rFonts w:cs="Arial"/>
            <w:sz w:val="28"/>
            <w:highlight w:val="yellow"/>
          </w:rPr>
          <w:t>https://learningapps.org/display?v=p2cead0p520</w:t>
        </w:r>
      </w:hyperlink>
      <w:r w:rsidRPr="00571917">
        <w:rPr>
          <w:rFonts w:cs="Arial"/>
          <w:sz w:val="28"/>
          <w:highlight w:val="yellow"/>
        </w:rPr>
        <w:br/>
        <w:t>Schreibe sie danach in der richtigen Reihenfolge in Dein Lesetagebuch.</w:t>
      </w:r>
    </w:p>
    <w:p w:rsidR="00095279" w:rsidRDefault="00095279" w:rsidP="00095279">
      <w:pPr>
        <w:ind w:left="1701" w:right="709"/>
        <w:rPr>
          <w:rFonts w:cs="Arial"/>
          <w:sz w:val="28"/>
        </w:rPr>
      </w:pPr>
    </w:p>
    <w:p w:rsidR="00095279" w:rsidRDefault="00095279" w:rsidP="00095279">
      <w:pPr>
        <w:numPr>
          <w:ilvl w:val="0"/>
          <w:numId w:val="15"/>
        </w:numPr>
        <w:ind w:right="709"/>
        <w:rPr>
          <w:rFonts w:cs="Arial"/>
          <w:sz w:val="28"/>
        </w:rPr>
      </w:pPr>
      <w:r>
        <w:rPr>
          <w:rFonts w:cs="Arial"/>
          <w:sz w:val="28"/>
        </w:rPr>
        <w:t>Klimmzug mit dem Handy im Mund</w:t>
      </w:r>
    </w:p>
    <w:p w:rsidR="00095279" w:rsidRDefault="00095279" w:rsidP="00095279">
      <w:pPr>
        <w:numPr>
          <w:ilvl w:val="0"/>
          <w:numId w:val="15"/>
        </w:numPr>
        <w:ind w:right="709"/>
        <w:rPr>
          <w:rFonts w:cs="Arial"/>
          <w:sz w:val="28"/>
        </w:rPr>
      </w:pPr>
      <w:r>
        <w:rPr>
          <w:rFonts w:cs="Arial"/>
          <w:sz w:val="28"/>
        </w:rPr>
        <w:t>nur ein Bluff</w:t>
      </w:r>
    </w:p>
    <w:p w:rsidR="00095279" w:rsidRDefault="00095279" w:rsidP="00095279">
      <w:pPr>
        <w:numPr>
          <w:ilvl w:val="0"/>
          <w:numId w:val="15"/>
        </w:numPr>
        <w:ind w:right="709"/>
        <w:rPr>
          <w:rFonts w:cs="Arial"/>
          <w:sz w:val="28"/>
        </w:rPr>
      </w:pPr>
      <w:r>
        <w:rPr>
          <w:rFonts w:cs="Arial"/>
          <w:sz w:val="28"/>
        </w:rPr>
        <w:t>mit dem Rücken an der Wand</w:t>
      </w:r>
    </w:p>
    <w:p w:rsidR="00095279" w:rsidRPr="00D93307" w:rsidRDefault="00095279" w:rsidP="00095279">
      <w:pPr>
        <w:numPr>
          <w:ilvl w:val="0"/>
          <w:numId w:val="15"/>
        </w:numPr>
        <w:ind w:right="709"/>
        <w:rPr>
          <w:rFonts w:cs="Arial"/>
          <w:sz w:val="28"/>
        </w:rPr>
      </w:pPr>
      <w:r>
        <w:rPr>
          <w:rFonts w:cs="Arial"/>
          <w:sz w:val="28"/>
        </w:rPr>
        <w:t>Chance verpasst!</w:t>
      </w:r>
    </w:p>
    <w:p w:rsidR="00095279" w:rsidRDefault="00095279" w:rsidP="00095279">
      <w:pPr>
        <w:numPr>
          <w:ilvl w:val="0"/>
          <w:numId w:val="15"/>
        </w:numPr>
        <w:ind w:right="709"/>
        <w:rPr>
          <w:rFonts w:cs="Arial"/>
          <w:sz w:val="28"/>
        </w:rPr>
      </w:pPr>
      <w:r>
        <w:rPr>
          <w:rFonts w:cs="Arial"/>
          <w:sz w:val="28"/>
        </w:rPr>
        <w:t>ein anderes Angebot</w:t>
      </w:r>
    </w:p>
    <w:p w:rsidR="00095279" w:rsidRDefault="00095279" w:rsidP="00095279">
      <w:pPr>
        <w:numPr>
          <w:ilvl w:val="0"/>
          <w:numId w:val="15"/>
        </w:numPr>
        <w:ind w:right="709"/>
        <w:rPr>
          <w:rFonts w:cs="Arial"/>
          <w:sz w:val="28"/>
        </w:rPr>
      </w:pPr>
      <w:r>
        <w:rPr>
          <w:rFonts w:cs="Arial"/>
          <w:sz w:val="28"/>
        </w:rPr>
        <w:t>Max und Zoé auf der Mädchentoilette</w:t>
      </w:r>
    </w:p>
    <w:p w:rsidR="00095279" w:rsidRDefault="00095279" w:rsidP="00095279">
      <w:pPr>
        <w:numPr>
          <w:ilvl w:val="0"/>
          <w:numId w:val="15"/>
        </w:numPr>
        <w:ind w:right="709"/>
        <w:rPr>
          <w:rFonts w:cs="Arial"/>
          <w:sz w:val="28"/>
        </w:rPr>
      </w:pPr>
      <w:r>
        <w:rPr>
          <w:rFonts w:cs="Arial"/>
          <w:sz w:val="28"/>
        </w:rPr>
        <w:t>Jenny ist wütend</w:t>
      </w:r>
    </w:p>
    <w:p w:rsidR="00095279" w:rsidRPr="00D93307" w:rsidRDefault="00095279" w:rsidP="00095279">
      <w:pPr>
        <w:numPr>
          <w:ilvl w:val="0"/>
          <w:numId w:val="15"/>
        </w:numPr>
        <w:ind w:right="709"/>
        <w:rPr>
          <w:rFonts w:cs="Arial"/>
          <w:sz w:val="28"/>
        </w:rPr>
      </w:pPr>
      <w:r>
        <w:rPr>
          <w:rFonts w:cs="Arial"/>
          <w:sz w:val="28"/>
        </w:rPr>
        <w:t>Ich-Erzähler schwitzt</w:t>
      </w:r>
    </w:p>
    <w:p w:rsidR="00095279" w:rsidRPr="002B460F" w:rsidRDefault="00095279" w:rsidP="00095279">
      <w:pPr>
        <w:numPr>
          <w:ilvl w:val="0"/>
          <w:numId w:val="15"/>
        </w:numPr>
        <w:ind w:right="709"/>
        <w:rPr>
          <w:rFonts w:cs="Arial"/>
          <w:sz w:val="28"/>
        </w:rPr>
      </w:pPr>
      <w:r>
        <w:rPr>
          <w:rFonts w:cs="Arial"/>
          <w:sz w:val="28"/>
        </w:rPr>
        <w:t>Fotos von Nesrin aus der Umkleide</w:t>
      </w:r>
    </w:p>
    <w:p w:rsidR="00095279" w:rsidRDefault="00095279" w:rsidP="00095279">
      <w:pPr>
        <w:numPr>
          <w:ilvl w:val="0"/>
          <w:numId w:val="15"/>
        </w:numPr>
        <w:ind w:right="709"/>
        <w:rPr>
          <w:rFonts w:cs="Arial"/>
          <w:sz w:val="28"/>
        </w:rPr>
      </w:pPr>
      <w:r>
        <w:rPr>
          <w:rFonts w:cs="Arial"/>
          <w:sz w:val="28"/>
        </w:rPr>
        <w:t>Patt (Unentschieden)</w:t>
      </w:r>
    </w:p>
    <w:p w:rsidR="00095279" w:rsidRDefault="00095279" w:rsidP="00095279">
      <w:pPr>
        <w:numPr>
          <w:ilvl w:val="0"/>
          <w:numId w:val="15"/>
        </w:numPr>
        <w:ind w:right="709"/>
        <w:rPr>
          <w:rFonts w:cs="Arial"/>
          <w:sz w:val="28"/>
        </w:rPr>
      </w:pPr>
      <w:r>
        <w:rPr>
          <w:rFonts w:cs="Arial"/>
          <w:sz w:val="28"/>
        </w:rPr>
        <w:t>niemand postet ein Foto, sonst …</w:t>
      </w:r>
    </w:p>
    <w:p w:rsidR="00095279" w:rsidRDefault="00095279" w:rsidP="00095279">
      <w:pPr>
        <w:numPr>
          <w:ilvl w:val="0"/>
          <w:numId w:val="15"/>
        </w:numPr>
        <w:ind w:right="709"/>
        <w:rPr>
          <w:rFonts w:cs="Arial"/>
          <w:sz w:val="28"/>
        </w:rPr>
      </w:pPr>
      <w:r>
        <w:rPr>
          <w:rFonts w:cs="Arial"/>
          <w:sz w:val="28"/>
        </w:rPr>
        <w:t xml:space="preserve">Deal </w:t>
      </w:r>
      <w:proofErr w:type="spellStart"/>
      <w:r>
        <w:rPr>
          <w:rFonts w:cs="Arial"/>
          <w:sz w:val="28"/>
        </w:rPr>
        <w:t>or</w:t>
      </w:r>
      <w:proofErr w:type="spellEnd"/>
      <w:r>
        <w:rPr>
          <w:rFonts w:cs="Arial"/>
          <w:sz w:val="28"/>
        </w:rPr>
        <w:t xml:space="preserve"> </w:t>
      </w:r>
      <w:proofErr w:type="spellStart"/>
      <w:r>
        <w:rPr>
          <w:rFonts w:cs="Arial"/>
          <w:sz w:val="28"/>
        </w:rPr>
        <w:t>no</w:t>
      </w:r>
      <w:proofErr w:type="spellEnd"/>
      <w:r w:rsidRPr="00C33F51">
        <w:rPr>
          <w:rFonts w:cs="Arial"/>
          <w:sz w:val="28"/>
        </w:rPr>
        <w:t xml:space="preserve"> </w:t>
      </w:r>
      <w:proofErr w:type="spellStart"/>
      <w:r w:rsidRPr="00C33F51">
        <w:rPr>
          <w:rFonts w:cs="Arial"/>
          <w:sz w:val="28"/>
        </w:rPr>
        <w:t>deal</w:t>
      </w:r>
      <w:proofErr w:type="spellEnd"/>
      <w:r>
        <w:rPr>
          <w:rFonts w:cs="Arial"/>
          <w:sz w:val="28"/>
        </w:rPr>
        <w:t>?</w:t>
      </w:r>
    </w:p>
    <w:p w:rsidR="00095279" w:rsidRPr="00D93307" w:rsidRDefault="00095279" w:rsidP="00095279">
      <w:pPr>
        <w:numPr>
          <w:ilvl w:val="0"/>
          <w:numId w:val="15"/>
        </w:numPr>
        <w:ind w:right="709"/>
        <w:rPr>
          <w:rFonts w:cs="Arial"/>
          <w:sz w:val="28"/>
        </w:rPr>
      </w:pPr>
      <w:r>
        <w:rPr>
          <w:rFonts w:cs="Arial"/>
          <w:sz w:val="28"/>
        </w:rPr>
        <w:t>wolle sie auf Facebook stellen</w:t>
      </w:r>
    </w:p>
    <w:p w:rsidR="00095279" w:rsidRDefault="00095279" w:rsidP="00095279">
      <w:pPr>
        <w:numPr>
          <w:ilvl w:val="0"/>
          <w:numId w:val="15"/>
        </w:numPr>
        <w:ind w:right="709"/>
        <w:rPr>
          <w:rFonts w:cs="Arial"/>
          <w:sz w:val="28"/>
        </w:rPr>
      </w:pPr>
      <w:r>
        <w:rPr>
          <w:rFonts w:cs="Arial"/>
          <w:sz w:val="28"/>
        </w:rPr>
        <w:t>Danke!</w:t>
      </w:r>
    </w:p>
    <w:p w:rsidR="00095279" w:rsidRPr="00D93307" w:rsidRDefault="00095279" w:rsidP="00095279">
      <w:pPr>
        <w:numPr>
          <w:ilvl w:val="0"/>
          <w:numId w:val="15"/>
        </w:numPr>
        <w:ind w:right="709"/>
        <w:rPr>
          <w:rFonts w:cs="Arial"/>
          <w:sz w:val="28"/>
        </w:rPr>
      </w:pPr>
      <w:r>
        <w:rPr>
          <w:rFonts w:cs="Arial"/>
          <w:sz w:val="28"/>
        </w:rPr>
        <w:t>abgelenkt</w:t>
      </w:r>
    </w:p>
    <w:p w:rsidR="00095279" w:rsidRDefault="00095279" w:rsidP="00095279">
      <w:pPr>
        <w:numPr>
          <w:ilvl w:val="0"/>
          <w:numId w:val="15"/>
        </w:numPr>
        <w:ind w:right="709"/>
        <w:rPr>
          <w:rFonts w:cs="Arial"/>
          <w:sz w:val="28"/>
        </w:rPr>
      </w:pPr>
      <w:r w:rsidRPr="00DE583B">
        <w:rPr>
          <w:rFonts w:cs="Arial"/>
          <w:sz w:val="28"/>
        </w:rPr>
        <w:t>Max, Jochen und Jenny bedrohen Nesrin</w:t>
      </w:r>
    </w:p>
    <w:p w:rsidR="00095279" w:rsidRPr="00D93307" w:rsidRDefault="00095279" w:rsidP="00095279">
      <w:pPr>
        <w:numPr>
          <w:ilvl w:val="0"/>
          <w:numId w:val="15"/>
        </w:numPr>
        <w:ind w:right="709"/>
        <w:rPr>
          <w:rFonts w:cs="Arial"/>
          <w:sz w:val="28"/>
        </w:rPr>
      </w:pPr>
      <w:r>
        <w:rPr>
          <w:rFonts w:cs="Arial"/>
          <w:sz w:val="28"/>
        </w:rPr>
        <w:t>gehen zusammen zum Fahrradständer</w:t>
      </w:r>
    </w:p>
    <w:p w:rsidR="00095279" w:rsidRPr="00BB20EF" w:rsidRDefault="00095279" w:rsidP="00095279">
      <w:pPr>
        <w:ind w:right="709"/>
        <w:rPr>
          <w:rFonts w:cs="Arial"/>
          <w:sz w:val="28"/>
        </w:rPr>
      </w:pPr>
    </w:p>
    <w:p w:rsidR="00095279" w:rsidRPr="00FC5D8B" w:rsidRDefault="00095279" w:rsidP="00095279">
      <w:pPr>
        <w:ind w:left="1701" w:right="709" w:hanging="1985"/>
        <w:rPr>
          <w:rFonts w:cs="Arial"/>
          <w:sz w:val="10"/>
          <w:highlight w:val="yellow"/>
        </w:rPr>
      </w:pPr>
    </w:p>
    <w:p w:rsidR="00095279" w:rsidRDefault="00095279" w:rsidP="00095279">
      <w:pPr>
        <w:ind w:left="1701" w:right="-283" w:hanging="1985"/>
        <w:rPr>
          <w:rFonts w:cs="Arial"/>
          <w:sz w:val="28"/>
        </w:rPr>
      </w:pPr>
      <w:r w:rsidRPr="00F84C7C">
        <w:rPr>
          <w:rFonts w:cs="Arial"/>
          <w:noProof/>
          <w:lang w:eastAsia="de-DE"/>
        </w:rPr>
        <w:drawing>
          <wp:inline distT="0" distB="0" distL="0" distR="0" wp14:anchorId="32EB4724" wp14:editId="0714F9A9">
            <wp:extent cx="431800" cy="317500"/>
            <wp:effectExtent l="0" t="0" r="0" b="0"/>
            <wp:docPr id="31" name="Bild 1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9"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4ABA8A1B" wp14:editId="7151131C">
            <wp:extent cx="431800" cy="317500"/>
            <wp:effectExtent l="0" t="0" r="0" b="0"/>
            <wp:docPr id="32" name="Bild 2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0"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964DE2">
        <w:rPr>
          <w:rFonts w:cs="Arial"/>
        </w:rPr>
        <w:tab/>
      </w:r>
      <w:r>
        <w:rPr>
          <w:rFonts w:cs="Arial"/>
          <w:sz w:val="28"/>
        </w:rPr>
        <w:t>Kennst du diese Situation, in der Nesrin steckte?</w:t>
      </w:r>
    </w:p>
    <w:p w:rsidR="00095279" w:rsidRDefault="00095279" w:rsidP="00095279">
      <w:pPr>
        <w:ind w:left="1701" w:right="-283" w:hanging="1985"/>
        <w:rPr>
          <w:rFonts w:cs="Arial"/>
          <w:sz w:val="28"/>
        </w:rPr>
      </w:pPr>
      <w:r>
        <w:rPr>
          <w:rFonts w:cs="Arial"/>
          <w:sz w:val="28"/>
        </w:rPr>
        <w:tab/>
        <w:t>Wurdest du auch schon bedroht? Wie und von wem?</w:t>
      </w:r>
    </w:p>
    <w:p w:rsidR="00095279" w:rsidRDefault="00095279" w:rsidP="00095279">
      <w:pPr>
        <w:ind w:left="1701" w:right="-283" w:hanging="1985"/>
        <w:rPr>
          <w:rFonts w:cs="Arial"/>
          <w:sz w:val="28"/>
        </w:rPr>
      </w:pPr>
      <w:r>
        <w:rPr>
          <w:rFonts w:cs="Arial"/>
          <w:sz w:val="28"/>
        </w:rPr>
        <w:tab/>
        <w:t>Hast du auch schon mal jemandem in so einer Situation geholfen?</w:t>
      </w:r>
    </w:p>
    <w:p w:rsidR="00095279" w:rsidRPr="00571917" w:rsidRDefault="00095279" w:rsidP="00095279">
      <w:pPr>
        <w:ind w:left="1701" w:right="-283" w:hanging="1985"/>
        <w:rPr>
          <w:rFonts w:cs="Arial"/>
          <w:sz w:val="28"/>
          <w:highlight w:val="yellow"/>
        </w:rPr>
      </w:pPr>
      <w:r>
        <w:rPr>
          <w:rFonts w:cs="Arial"/>
          <w:sz w:val="28"/>
        </w:rPr>
        <w:tab/>
      </w:r>
      <w:r w:rsidRPr="00571917">
        <w:rPr>
          <w:rFonts w:cs="Arial"/>
          <w:sz w:val="28"/>
          <w:highlight w:val="yellow"/>
        </w:rPr>
        <w:t>Berichte davon! Schreibe ganze Sätze in Dein Lesetagebuch.</w:t>
      </w:r>
    </w:p>
    <w:p w:rsidR="00095279" w:rsidRPr="00964DE2" w:rsidRDefault="00095279" w:rsidP="00095279">
      <w:pPr>
        <w:ind w:left="1701" w:right="-283"/>
        <w:rPr>
          <w:rFonts w:cs="Arial"/>
          <w:sz w:val="28"/>
        </w:rPr>
      </w:pPr>
    </w:p>
    <w:p w:rsidR="00095279" w:rsidRPr="00964DE2" w:rsidRDefault="00095279" w:rsidP="00095279">
      <w:pPr>
        <w:ind w:left="1701" w:right="709" w:hanging="1985"/>
        <w:rPr>
          <w:rFonts w:cs="Arial"/>
          <w:sz w:val="12"/>
        </w:rPr>
      </w:pPr>
    </w:p>
    <w:p w:rsidR="00095279" w:rsidRDefault="00095279" w:rsidP="00095279">
      <w:pPr>
        <w:ind w:left="1701" w:hanging="2411"/>
        <w:rPr>
          <w:rFonts w:cs="Arial"/>
          <w:sz w:val="28"/>
        </w:rPr>
      </w:pPr>
      <w:r w:rsidRPr="00F84C7C">
        <w:rPr>
          <w:rFonts w:cs="Arial"/>
          <w:noProof/>
          <w:lang w:eastAsia="de-DE"/>
        </w:rPr>
        <w:drawing>
          <wp:inline distT="0" distB="0" distL="0" distR="0" wp14:anchorId="4E570930" wp14:editId="7C08658E">
            <wp:extent cx="431800" cy="317500"/>
            <wp:effectExtent l="0" t="0" r="0" b="0"/>
            <wp:docPr id="33" name="Bild 2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1"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692CE0BC" wp14:editId="79B678B7">
            <wp:extent cx="431800" cy="317500"/>
            <wp:effectExtent l="0" t="0" r="0" b="0"/>
            <wp:docPr id="34" name="Bild 2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2"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6841FE50" wp14:editId="46C62A63">
            <wp:extent cx="431800" cy="317500"/>
            <wp:effectExtent l="0" t="0" r="0" b="0"/>
            <wp:docPr id="35" name="Bild 2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3"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964DE2">
        <w:rPr>
          <w:rFonts w:cs="Arial"/>
          <w:noProof/>
          <w:lang w:val="de-CH"/>
        </w:rPr>
        <w:tab/>
      </w:r>
      <w:r>
        <w:rPr>
          <w:rFonts w:cs="Arial"/>
          <w:sz w:val="28"/>
        </w:rPr>
        <w:t xml:space="preserve">Facebook, WhatsApp, </w:t>
      </w:r>
      <w:proofErr w:type="gramStart"/>
      <w:r>
        <w:rPr>
          <w:rFonts w:cs="Arial"/>
          <w:sz w:val="28"/>
        </w:rPr>
        <w:t>Instagram,…</w:t>
      </w:r>
      <w:proofErr w:type="gramEnd"/>
      <w:r>
        <w:rPr>
          <w:rFonts w:cs="Arial"/>
          <w:sz w:val="28"/>
        </w:rPr>
        <w:t xml:space="preserve"> Die «</w:t>
      </w:r>
      <w:proofErr w:type="spellStart"/>
      <w:r>
        <w:rPr>
          <w:rFonts w:cs="Arial"/>
          <w:sz w:val="28"/>
        </w:rPr>
        <w:t>social</w:t>
      </w:r>
      <w:proofErr w:type="spellEnd"/>
      <w:r>
        <w:rPr>
          <w:rFonts w:cs="Arial"/>
          <w:sz w:val="28"/>
        </w:rPr>
        <w:t xml:space="preserve"> </w:t>
      </w:r>
      <w:proofErr w:type="spellStart"/>
      <w:r>
        <w:rPr>
          <w:rFonts w:cs="Arial"/>
          <w:sz w:val="28"/>
        </w:rPr>
        <w:t>medias</w:t>
      </w:r>
      <w:proofErr w:type="spellEnd"/>
      <w:r>
        <w:rPr>
          <w:rFonts w:cs="Arial"/>
          <w:sz w:val="28"/>
        </w:rPr>
        <w:t>» sind ein Teil unserer Gesellschaft.</w:t>
      </w:r>
    </w:p>
    <w:p w:rsidR="00095279" w:rsidRDefault="00095279" w:rsidP="00095279">
      <w:pPr>
        <w:ind w:left="1701" w:hanging="2411"/>
        <w:rPr>
          <w:rFonts w:cs="Arial"/>
          <w:sz w:val="28"/>
        </w:rPr>
      </w:pPr>
      <w:r>
        <w:rPr>
          <w:rFonts w:cs="Arial"/>
          <w:sz w:val="28"/>
        </w:rPr>
        <w:tab/>
        <w:t>Wie gehst du damit um? Was veröffentlichst du von dir?</w:t>
      </w:r>
    </w:p>
    <w:p w:rsidR="00095279" w:rsidRDefault="00095279" w:rsidP="00095279">
      <w:pPr>
        <w:ind w:left="1701" w:hanging="2411"/>
        <w:rPr>
          <w:rFonts w:cs="Arial"/>
          <w:sz w:val="28"/>
        </w:rPr>
      </w:pPr>
      <w:r>
        <w:rPr>
          <w:rFonts w:cs="Arial"/>
          <w:sz w:val="28"/>
        </w:rPr>
        <w:tab/>
      </w:r>
      <w:r w:rsidRPr="00571917">
        <w:rPr>
          <w:rFonts w:cs="Arial"/>
          <w:sz w:val="28"/>
          <w:highlight w:val="yellow"/>
        </w:rPr>
        <w:t>Was sind deine positiven oder negativen Erfahrungen damit?</w:t>
      </w:r>
      <w:r w:rsidRPr="00571917">
        <w:rPr>
          <w:rFonts w:cs="Arial"/>
          <w:sz w:val="28"/>
          <w:highlight w:val="yellow"/>
        </w:rPr>
        <w:br/>
        <w:t>Schreibe ganze Sätze in Dein Lesetagebuch.</w:t>
      </w:r>
    </w:p>
    <w:p w:rsidR="00095279" w:rsidRPr="00F176B8" w:rsidRDefault="00095279" w:rsidP="00095279">
      <w:pPr>
        <w:spacing w:after="120" w:line="360" w:lineRule="auto"/>
        <w:ind w:left="1985" w:right="709" w:hanging="1985"/>
        <w:rPr>
          <w:rFonts w:cs="Arial"/>
          <w:sz w:val="10"/>
        </w:rPr>
      </w:pPr>
      <w:r w:rsidRPr="00F176B8">
        <w:rPr>
          <w:rFonts w:cs="Arial"/>
          <w:sz w:val="10"/>
        </w:rPr>
        <w:tab/>
      </w:r>
    </w:p>
    <w:p w:rsidR="00095279" w:rsidRPr="00F176B8" w:rsidRDefault="00095279" w:rsidP="00095279">
      <w:pPr>
        <w:spacing w:line="360" w:lineRule="auto"/>
        <w:ind w:left="-426" w:right="-283"/>
        <w:rPr>
          <w:i/>
          <w:color w:val="FF0000"/>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lastRenderedPageBreak/>
              <w:drawing>
                <wp:inline distT="0" distB="0" distL="0" distR="0" wp14:anchorId="3B550450" wp14:editId="47933D90">
                  <wp:extent cx="1130300" cy="571500"/>
                  <wp:effectExtent l="0" t="0" r="0" b="0"/>
                  <wp:docPr id="36" name="Bild 36"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6</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Bluffen …</w:t>
            </w:r>
          </w:p>
        </w:tc>
      </w:tr>
    </w:tbl>
    <w:p w:rsidR="00095279" w:rsidRPr="00F176B8" w:rsidRDefault="00095279" w:rsidP="00095279">
      <w:pPr>
        <w:rPr>
          <w:rFonts w:cs="Arial"/>
        </w:rPr>
      </w:pPr>
    </w:p>
    <w:p w:rsidR="00095279" w:rsidRDefault="00095279" w:rsidP="00095279">
      <w:pPr>
        <w:ind w:left="1701" w:right="709" w:hanging="2127"/>
        <w:rPr>
          <w:rFonts w:cs="Arial"/>
          <w:sz w:val="28"/>
        </w:rPr>
      </w:pPr>
      <w:r w:rsidRPr="00F84C7C">
        <w:rPr>
          <w:rFonts w:cs="Arial"/>
          <w:noProof/>
          <w:lang w:eastAsia="de-DE"/>
        </w:rPr>
        <w:drawing>
          <wp:inline distT="0" distB="0" distL="0" distR="0" wp14:anchorId="76ADA89B" wp14:editId="7F2A46B4">
            <wp:extent cx="431800" cy="317500"/>
            <wp:effectExtent l="0" t="0" r="0" b="0"/>
            <wp:docPr id="37" name="Bild 2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5"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noProof/>
          <w:lang w:val="de-CH"/>
        </w:rPr>
        <w:tab/>
      </w:r>
      <w:r>
        <w:rPr>
          <w:rFonts w:cs="Arial"/>
          <w:sz w:val="28"/>
        </w:rPr>
        <w:t>Der Ich-Erzähler lügt, um Nesrin zu retten. Er hat geblufft.</w:t>
      </w:r>
    </w:p>
    <w:p w:rsidR="00095279" w:rsidRDefault="00095279" w:rsidP="00095279">
      <w:pPr>
        <w:ind w:left="1701" w:right="709" w:hanging="2127"/>
        <w:rPr>
          <w:rFonts w:cs="Arial"/>
          <w:sz w:val="28"/>
        </w:rPr>
      </w:pPr>
      <w:r>
        <w:rPr>
          <w:rFonts w:cs="Arial"/>
          <w:sz w:val="28"/>
        </w:rPr>
        <w:tab/>
        <w:t>Kannst du auch gut bluffen?</w:t>
      </w:r>
    </w:p>
    <w:p w:rsidR="00095279" w:rsidRDefault="00095279" w:rsidP="00095279">
      <w:pPr>
        <w:ind w:left="1701" w:right="709" w:hanging="2127"/>
        <w:rPr>
          <w:rFonts w:cs="Arial"/>
          <w:sz w:val="28"/>
        </w:rPr>
      </w:pPr>
      <w:r>
        <w:rPr>
          <w:rFonts w:cs="Arial"/>
          <w:sz w:val="28"/>
        </w:rPr>
        <w:tab/>
        <w:t>Schreibe zwei Behauptungen über dich auf: eine die stimmt, die andere geblufft.</w:t>
      </w:r>
    </w:p>
    <w:p w:rsidR="00095279" w:rsidRPr="00571917" w:rsidRDefault="00095279" w:rsidP="00095279">
      <w:pPr>
        <w:ind w:left="1701" w:right="709" w:hanging="2127"/>
        <w:rPr>
          <w:rFonts w:cs="Arial"/>
          <w:sz w:val="28"/>
          <w:highlight w:val="yellow"/>
        </w:rPr>
      </w:pPr>
      <w:r>
        <w:rPr>
          <w:rFonts w:cs="Arial"/>
          <w:sz w:val="28"/>
        </w:rPr>
        <w:tab/>
      </w:r>
      <w:r w:rsidRPr="00571917">
        <w:rPr>
          <w:rFonts w:cs="Arial"/>
          <w:sz w:val="28"/>
          <w:highlight w:val="yellow"/>
        </w:rPr>
        <w:t>Kannst du andere reinlegen?</w:t>
      </w:r>
    </w:p>
    <w:p w:rsidR="00095279" w:rsidRPr="002211B7" w:rsidRDefault="00095279" w:rsidP="00095279">
      <w:pPr>
        <w:ind w:left="1701" w:right="709" w:hanging="2127"/>
        <w:rPr>
          <w:rFonts w:cs="Arial"/>
          <w:sz w:val="28"/>
        </w:rPr>
      </w:pPr>
      <w:r>
        <w:rPr>
          <w:rFonts w:cs="Arial"/>
          <w:sz w:val="28"/>
        </w:rPr>
        <w:tab/>
      </w:r>
    </w:p>
    <w:p w:rsidR="00095279" w:rsidRDefault="00095279" w:rsidP="00095279">
      <w:pPr>
        <w:ind w:left="1701" w:right="709" w:hanging="2127"/>
        <w:rPr>
          <w:rFonts w:cs="Arial"/>
          <w:sz w:val="28"/>
        </w:rPr>
      </w:pPr>
      <w:r w:rsidRPr="00F84C7C">
        <w:rPr>
          <w:rFonts w:cs="Arial"/>
          <w:noProof/>
          <w:lang w:eastAsia="de-DE"/>
        </w:rPr>
        <w:drawing>
          <wp:inline distT="0" distB="0" distL="0" distR="0" wp14:anchorId="13E76619" wp14:editId="2F44868E">
            <wp:extent cx="431800" cy="317500"/>
            <wp:effectExtent l="0" t="0" r="0" b="0"/>
            <wp:docPr id="38" name="Bild 2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6"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72EAB546" wp14:editId="31392768">
            <wp:extent cx="431800" cy="317500"/>
            <wp:effectExtent l="0" t="0" r="0" b="0"/>
            <wp:docPr id="39" name="Bild 2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7"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rPr>
        <w:tab/>
      </w:r>
      <w:r>
        <w:rPr>
          <w:rFonts w:cs="Arial"/>
          <w:sz w:val="28"/>
        </w:rPr>
        <w:t>Kannst du dich erinnern, dass du auch mal in der Not lügen musstest, um jemanden zu beschützen?</w:t>
      </w:r>
    </w:p>
    <w:p w:rsidR="00095279" w:rsidRPr="00571917" w:rsidRDefault="00095279" w:rsidP="00095279">
      <w:pPr>
        <w:ind w:left="1701" w:right="709" w:hanging="2127"/>
        <w:rPr>
          <w:rFonts w:cs="Arial"/>
          <w:sz w:val="28"/>
          <w:highlight w:val="yellow"/>
        </w:rPr>
      </w:pPr>
      <w:r>
        <w:rPr>
          <w:rFonts w:cs="Arial"/>
          <w:sz w:val="28"/>
        </w:rPr>
        <w:tab/>
      </w:r>
      <w:r w:rsidRPr="00571917">
        <w:rPr>
          <w:rFonts w:cs="Arial"/>
          <w:sz w:val="28"/>
          <w:highlight w:val="yellow"/>
        </w:rPr>
        <w:t>Wie war das? Schreibe ganze Sätze in Dein Lesetagebuch.</w:t>
      </w:r>
    </w:p>
    <w:p w:rsidR="00095279" w:rsidRPr="0065121A" w:rsidRDefault="00095279" w:rsidP="00095279">
      <w:pPr>
        <w:ind w:left="1701" w:right="709" w:hanging="2127"/>
        <w:rPr>
          <w:rFonts w:cs="Arial"/>
        </w:rPr>
      </w:pPr>
    </w:p>
    <w:p w:rsidR="00095279" w:rsidRDefault="00095279" w:rsidP="00095279">
      <w:pPr>
        <w:ind w:left="1701" w:right="709" w:hanging="2127"/>
        <w:rPr>
          <w:rFonts w:cs="Arial"/>
          <w:sz w:val="28"/>
        </w:rPr>
      </w:pPr>
      <w:r w:rsidRPr="00F84C7C">
        <w:rPr>
          <w:rFonts w:cs="Arial"/>
          <w:noProof/>
          <w:lang w:eastAsia="de-DE"/>
        </w:rPr>
        <w:drawing>
          <wp:inline distT="0" distB="0" distL="0" distR="0" wp14:anchorId="78A986B0" wp14:editId="1AA0F9D6">
            <wp:extent cx="431800" cy="317500"/>
            <wp:effectExtent l="0" t="0" r="0" b="0"/>
            <wp:docPr id="40" name="Bild 2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8"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2C9D4FCC" wp14:editId="2A0B22C5">
            <wp:extent cx="431800" cy="317500"/>
            <wp:effectExtent l="0" t="0" r="0" b="0"/>
            <wp:docPr id="41" name="Bild 2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9"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0841BB5B" wp14:editId="5CBD5917">
            <wp:extent cx="431800" cy="317500"/>
            <wp:effectExtent l="0" t="0" r="0" b="0"/>
            <wp:docPr id="42" name="Bild 3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0"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265F7B">
        <w:rPr>
          <w:rFonts w:cs="Arial"/>
          <w:noProof/>
          <w:lang w:val="de-CH"/>
        </w:rPr>
        <w:tab/>
      </w:r>
      <w:r>
        <w:rPr>
          <w:rFonts w:cs="Arial"/>
          <w:sz w:val="28"/>
        </w:rPr>
        <w:t>Wurdest du auch schon belogen?</w:t>
      </w:r>
    </w:p>
    <w:p w:rsidR="00095279" w:rsidRDefault="00095279" w:rsidP="00B73669">
      <w:pPr>
        <w:ind w:left="1701" w:right="709" w:hanging="2127"/>
        <w:rPr>
          <w:rFonts w:cs="Arial"/>
          <w:sz w:val="28"/>
          <w:highlight w:val="yellow"/>
        </w:rPr>
      </w:pPr>
      <w:r>
        <w:rPr>
          <w:rFonts w:cs="Arial"/>
          <w:sz w:val="28"/>
        </w:rPr>
        <w:tab/>
      </w:r>
      <w:r w:rsidRPr="00571917">
        <w:rPr>
          <w:rFonts w:cs="Arial"/>
          <w:sz w:val="28"/>
          <w:highlight w:val="yellow"/>
        </w:rPr>
        <w:t>Wie war deine Beziehung zu dieser Person, als du es herausgefunden hast? Und wie ist die Beziehung jetzt?</w:t>
      </w:r>
      <w:r w:rsidRPr="00571917">
        <w:rPr>
          <w:rFonts w:cs="Arial"/>
          <w:sz w:val="28"/>
          <w:highlight w:val="yellow"/>
        </w:rPr>
        <w:br/>
        <w:t>Schreibe ganze Sätze in Dein Lesetagebuch.</w:t>
      </w:r>
    </w:p>
    <w:p w:rsidR="00B73669" w:rsidRPr="00B73669" w:rsidRDefault="00B73669" w:rsidP="00B73669">
      <w:pPr>
        <w:ind w:left="1701" w:right="709" w:hanging="2127"/>
        <w:rPr>
          <w:rFonts w:cs="Arial"/>
          <w:sz w:val="28"/>
          <w:highlight w:val="yellow"/>
        </w:rPr>
      </w:pPr>
    </w:p>
    <w:p w:rsidR="00095279" w:rsidRPr="00F176B8" w:rsidRDefault="00095279" w:rsidP="00095279">
      <w:pPr>
        <w:spacing w:after="120" w:line="360" w:lineRule="auto"/>
        <w:ind w:right="709"/>
        <w:rPr>
          <w:rFonts w:cs="Arial"/>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670FA8AF" wp14:editId="5EC73FE7">
                  <wp:extent cx="1130300" cy="571500"/>
                  <wp:effectExtent l="0" t="0" r="0" b="0"/>
                  <wp:docPr id="43" name="Bild 43"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7</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2 x Nesrin!</w:t>
            </w:r>
          </w:p>
        </w:tc>
      </w:tr>
    </w:tbl>
    <w:p w:rsidR="00095279" w:rsidRPr="00F176B8" w:rsidRDefault="00095279" w:rsidP="00095279">
      <w:pPr>
        <w:rPr>
          <w:rFonts w:cs="Arial"/>
        </w:rPr>
      </w:pPr>
    </w:p>
    <w:p w:rsidR="00095279" w:rsidRDefault="00095279" w:rsidP="00095279">
      <w:pPr>
        <w:ind w:left="1701" w:right="709" w:hanging="2127"/>
        <w:rPr>
          <w:rFonts w:cs="Arial"/>
          <w:sz w:val="28"/>
        </w:rPr>
      </w:pPr>
      <w:r w:rsidRPr="00F84C7C">
        <w:rPr>
          <w:rFonts w:cs="Arial"/>
          <w:noProof/>
          <w:lang w:eastAsia="de-DE"/>
        </w:rPr>
        <w:drawing>
          <wp:inline distT="0" distB="0" distL="0" distR="0" wp14:anchorId="1CEB6433" wp14:editId="0D6FC5DB">
            <wp:extent cx="431800" cy="317500"/>
            <wp:effectExtent l="0" t="0" r="0" b="0"/>
            <wp:docPr id="44" name="Bild 3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2"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noProof/>
          <w:lang w:val="de-CH"/>
        </w:rPr>
        <w:tab/>
      </w:r>
      <w:r>
        <w:rPr>
          <w:rFonts w:cs="Arial"/>
          <w:sz w:val="28"/>
        </w:rPr>
        <w:t>Während der Geschichte verändert sich Nesrin.</w:t>
      </w:r>
    </w:p>
    <w:p w:rsidR="00095279" w:rsidRDefault="00095279" w:rsidP="00095279">
      <w:pPr>
        <w:ind w:left="1701" w:right="709" w:hanging="2127"/>
        <w:rPr>
          <w:rFonts w:cs="Arial"/>
          <w:sz w:val="28"/>
        </w:rPr>
      </w:pPr>
      <w:r>
        <w:rPr>
          <w:rFonts w:cs="Arial"/>
          <w:sz w:val="28"/>
        </w:rPr>
        <w:tab/>
        <w:t xml:space="preserve">Schreibe je sechs Wörter aus dem Text heraus, die zu den verschiedenen Momenten passen. </w:t>
      </w:r>
      <w:r w:rsidRPr="0061192F">
        <w:rPr>
          <w:rFonts w:cs="Arial"/>
          <w:sz w:val="28"/>
          <w:highlight w:val="yellow"/>
        </w:rPr>
        <w:t>Schreibe sie in Dein Lesetagebuch:</w:t>
      </w:r>
    </w:p>
    <w:p w:rsidR="00095279" w:rsidRPr="009B4D83" w:rsidRDefault="00095279" w:rsidP="00095279">
      <w:pPr>
        <w:ind w:right="709"/>
        <w:rPr>
          <w:rFonts w:cs="Arial"/>
          <w:sz w:val="28"/>
        </w:rPr>
      </w:pPr>
    </w:p>
    <w:tbl>
      <w:tblPr>
        <w:tblW w:w="7762" w:type="dxa"/>
        <w:tblInd w:w="1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1"/>
        <w:gridCol w:w="3881"/>
      </w:tblGrid>
      <w:tr w:rsidR="00095279" w:rsidRPr="004F6BF5" w:rsidTr="00606CD3">
        <w:tc>
          <w:tcPr>
            <w:tcW w:w="3881" w:type="dxa"/>
            <w:shd w:val="clear" w:color="auto" w:fill="auto"/>
            <w:vAlign w:val="center"/>
          </w:tcPr>
          <w:p w:rsidR="00095279" w:rsidRPr="004F6BF5" w:rsidRDefault="00095279" w:rsidP="00606CD3">
            <w:pPr>
              <w:ind w:right="709"/>
              <w:jc w:val="center"/>
              <w:rPr>
                <w:rFonts w:cs="Arial"/>
                <w:sz w:val="28"/>
              </w:rPr>
            </w:pPr>
            <w:r>
              <w:rPr>
                <w:rFonts w:cs="Arial"/>
                <w:sz w:val="28"/>
              </w:rPr>
              <w:t>Nesrin in der Schule</w:t>
            </w:r>
          </w:p>
        </w:tc>
        <w:tc>
          <w:tcPr>
            <w:tcW w:w="3881" w:type="dxa"/>
            <w:shd w:val="clear" w:color="auto" w:fill="auto"/>
            <w:vAlign w:val="center"/>
          </w:tcPr>
          <w:p w:rsidR="00095279" w:rsidRPr="004F6BF5" w:rsidRDefault="00095279" w:rsidP="00606CD3">
            <w:pPr>
              <w:ind w:right="709"/>
              <w:jc w:val="center"/>
              <w:rPr>
                <w:rFonts w:cs="Arial"/>
                <w:sz w:val="28"/>
              </w:rPr>
            </w:pPr>
            <w:r>
              <w:rPr>
                <w:rFonts w:cs="Arial"/>
                <w:sz w:val="28"/>
              </w:rPr>
              <w:t>Nesrin im Bootshaus</w:t>
            </w:r>
          </w:p>
        </w:tc>
      </w:tr>
      <w:tr w:rsidR="00095279" w:rsidRPr="004F6BF5" w:rsidTr="00606CD3">
        <w:tc>
          <w:tcPr>
            <w:tcW w:w="3881" w:type="dxa"/>
            <w:shd w:val="clear" w:color="auto" w:fill="auto"/>
            <w:vAlign w:val="center"/>
          </w:tcPr>
          <w:p w:rsidR="00095279" w:rsidRPr="004F6BF5" w:rsidRDefault="00095279" w:rsidP="00606CD3">
            <w:pPr>
              <w:ind w:right="709"/>
              <w:jc w:val="center"/>
              <w:rPr>
                <w:rFonts w:cs="Arial"/>
                <w:sz w:val="28"/>
              </w:rPr>
            </w:pPr>
          </w:p>
        </w:tc>
        <w:tc>
          <w:tcPr>
            <w:tcW w:w="3881" w:type="dxa"/>
            <w:shd w:val="clear" w:color="auto" w:fill="auto"/>
            <w:vAlign w:val="center"/>
          </w:tcPr>
          <w:p w:rsidR="00095279" w:rsidRPr="004F6BF5" w:rsidRDefault="00095279" w:rsidP="00606CD3">
            <w:pPr>
              <w:ind w:right="709"/>
              <w:jc w:val="center"/>
              <w:rPr>
                <w:rFonts w:cs="Arial"/>
                <w:sz w:val="28"/>
              </w:rPr>
            </w:pPr>
          </w:p>
        </w:tc>
      </w:tr>
      <w:tr w:rsidR="00095279" w:rsidRPr="004F6BF5" w:rsidTr="00606CD3">
        <w:tc>
          <w:tcPr>
            <w:tcW w:w="3881" w:type="dxa"/>
            <w:shd w:val="clear" w:color="auto" w:fill="auto"/>
            <w:vAlign w:val="center"/>
          </w:tcPr>
          <w:p w:rsidR="00095279" w:rsidRPr="004F6BF5" w:rsidRDefault="00095279" w:rsidP="00606CD3">
            <w:pPr>
              <w:ind w:right="709"/>
              <w:jc w:val="center"/>
              <w:rPr>
                <w:rFonts w:cs="Arial"/>
                <w:sz w:val="28"/>
              </w:rPr>
            </w:pPr>
          </w:p>
        </w:tc>
        <w:tc>
          <w:tcPr>
            <w:tcW w:w="3881" w:type="dxa"/>
            <w:shd w:val="clear" w:color="auto" w:fill="auto"/>
            <w:vAlign w:val="center"/>
          </w:tcPr>
          <w:p w:rsidR="00095279" w:rsidRPr="004F6BF5" w:rsidRDefault="00095279" w:rsidP="00606CD3">
            <w:pPr>
              <w:ind w:right="709"/>
              <w:jc w:val="center"/>
              <w:rPr>
                <w:rFonts w:cs="Arial"/>
                <w:sz w:val="28"/>
              </w:rPr>
            </w:pPr>
          </w:p>
        </w:tc>
      </w:tr>
      <w:tr w:rsidR="00095279" w:rsidRPr="004F6BF5" w:rsidTr="00606CD3">
        <w:tc>
          <w:tcPr>
            <w:tcW w:w="3881" w:type="dxa"/>
            <w:shd w:val="clear" w:color="auto" w:fill="auto"/>
            <w:vAlign w:val="center"/>
          </w:tcPr>
          <w:p w:rsidR="00095279" w:rsidRPr="004F6BF5" w:rsidRDefault="00095279" w:rsidP="00606CD3">
            <w:pPr>
              <w:ind w:right="709"/>
              <w:jc w:val="center"/>
              <w:rPr>
                <w:rFonts w:cs="Arial"/>
                <w:sz w:val="28"/>
              </w:rPr>
            </w:pPr>
          </w:p>
        </w:tc>
        <w:tc>
          <w:tcPr>
            <w:tcW w:w="3881" w:type="dxa"/>
            <w:shd w:val="clear" w:color="auto" w:fill="auto"/>
            <w:vAlign w:val="center"/>
          </w:tcPr>
          <w:p w:rsidR="00095279" w:rsidRPr="004F6BF5" w:rsidRDefault="00095279" w:rsidP="00606CD3">
            <w:pPr>
              <w:ind w:right="709"/>
              <w:jc w:val="center"/>
              <w:rPr>
                <w:rFonts w:cs="Arial"/>
                <w:sz w:val="28"/>
              </w:rPr>
            </w:pPr>
          </w:p>
        </w:tc>
      </w:tr>
      <w:tr w:rsidR="00095279" w:rsidRPr="004F6BF5" w:rsidTr="00606CD3">
        <w:tc>
          <w:tcPr>
            <w:tcW w:w="3881" w:type="dxa"/>
            <w:shd w:val="clear" w:color="auto" w:fill="auto"/>
            <w:vAlign w:val="center"/>
          </w:tcPr>
          <w:p w:rsidR="00095279" w:rsidRPr="004F6BF5" w:rsidRDefault="00095279" w:rsidP="00606CD3">
            <w:pPr>
              <w:ind w:right="709"/>
              <w:jc w:val="center"/>
              <w:rPr>
                <w:rFonts w:cs="Arial"/>
                <w:sz w:val="28"/>
              </w:rPr>
            </w:pPr>
          </w:p>
        </w:tc>
        <w:tc>
          <w:tcPr>
            <w:tcW w:w="3881" w:type="dxa"/>
            <w:shd w:val="clear" w:color="auto" w:fill="auto"/>
            <w:vAlign w:val="center"/>
          </w:tcPr>
          <w:p w:rsidR="00095279" w:rsidRPr="004F6BF5" w:rsidRDefault="00095279" w:rsidP="00606CD3">
            <w:pPr>
              <w:ind w:right="709"/>
              <w:jc w:val="center"/>
              <w:rPr>
                <w:rFonts w:cs="Arial"/>
                <w:sz w:val="28"/>
              </w:rPr>
            </w:pPr>
          </w:p>
        </w:tc>
      </w:tr>
      <w:tr w:rsidR="00095279" w:rsidRPr="004F6BF5" w:rsidTr="00606CD3">
        <w:tc>
          <w:tcPr>
            <w:tcW w:w="3881" w:type="dxa"/>
            <w:shd w:val="clear" w:color="auto" w:fill="auto"/>
            <w:vAlign w:val="center"/>
          </w:tcPr>
          <w:p w:rsidR="00095279" w:rsidRPr="004F6BF5" w:rsidRDefault="00095279" w:rsidP="00606CD3">
            <w:pPr>
              <w:ind w:right="709"/>
              <w:jc w:val="center"/>
              <w:rPr>
                <w:rFonts w:cs="Arial"/>
                <w:sz w:val="28"/>
              </w:rPr>
            </w:pPr>
          </w:p>
        </w:tc>
        <w:tc>
          <w:tcPr>
            <w:tcW w:w="3881" w:type="dxa"/>
            <w:shd w:val="clear" w:color="auto" w:fill="auto"/>
            <w:vAlign w:val="center"/>
          </w:tcPr>
          <w:p w:rsidR="00095279" w:rsidRPr="004F6BF5" w:rsidRDefault="00095279" w:rsidP="00606CD3">
            <w:pPr>
              <w:ind w:right="709"/>
              <w:jc w:val="center"/>
              <w:rPr>
                <w:rFonts w:cs="Arial"/>
                <w:sz w:val="28"/>
              </w:rPr>
            </w:pPr>
          </w:p>
        </w:tc>
      </w:tr>
      <w:tr w:rsidR="00095279" w:rsidRPr="004F6BF5" w:rsidTr="00606CD3">
        <w:tc>
          <w:tcPr>
            <w:tcW w:w="3881" w:type="dxa"/>
            <w:shd w:val="clear" w:color="auto" w:fill="auto"/>
            <w:vAlign w:val="center"/>
          </w:tcPr>
          <w:p w:rsidR="00095279" w:rsidRPr="004F6BF5" w:rsidRDefault="00095279" w:rsidP="00606CD3">
            <w:pPr>
              <w:ind w:right="709"/>
              <w:jc w:val="center"/>
              <w:rPr>
                <w:rFonts w:cs="Arial"/>
                <w:sz w:val="28"/>
              </w:rPr>
            </w:pPr>
          </w:p>
        </w:tc>
        <w:tc>
          <w:tcPr>
            <w:tcW w:w="3881" w:type="dxa"/>
            <w:shd w:val="clear" w:color="auto" w:fill="auto"/>
            <w:vAlign w:val="center"/>
          </w:tcPr>
          <w:p w:rsidR="00095279" w:rsidRPr="004F6BF5" w:rsidRDefault="00095279" w:rsidP="00606CD3">
            <w:pPr>
              <w:ind w:right="709"/>
              <w:jc w:val="center"/>
              <w:rPr>
                <w:rFonts w:cs="Arial"/>
                <w:sz w:val="28"/>
              </w:rPr>
            </w:pPr>
          </w:p>
        </w:tc>
      </w:tr>
    </w:tbl>
    <w:p w:rsidR="00095279" w:rsidRPr="0065121A" w:rsidRDefault="00095279" w:rsidP="00095279">
      <w:pPr>
        <w:ind w:right="709"/>
        <w:rPr>
          <w:rFonts w:cs="Arial"/>
        </w:rPr>
      </w:pPr>
    </w:p>
    <w:p w:rsidR="00095279" w:rsidRDefault="00095279" w:rsidP="00095279">
      <w:pPr>
        <w:ind w:left="1701" w:right="709" w:hanging="2127"/>
        <w:rPr>
          <w:rFonts w:cs="Arial"/>
          <w:sz w:val="28"/>
        </w:rPr>
      </w:pPr>
      <w:r w:rsidRPr="00F84C7C">
        <w:rPr>
          <w:rFonts w:cs="Arial"/>
          <w:noProof/>
          <w:lang w:eastAsia="de-DE"/>
        </w:rPr>
        <w:drawing>
          <wp:inline distT="0" distB="0" distL="0" distR="0" wp14:anchorId="1406276C" wp14:editId="4B230AF0">
            <wp:extent cx="431800" cy="317500"/>
            <wp:effectExtent l="0" t="0" r="0" b="0"/>
            <wp:docPr id="45" name="Bild 3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3"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1A677594" wp14:editId="0E1660D2">
            <wp:extent cx="431800" cy="317500"/>
            <wp:effectExtent l="0" t="0" r="0" b="0"/>
            <wp:docPr id="46" name="Bild 3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4"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rPr>
        <w:tab/>
      </w:r>
      <w:r>
        <w:rPr>
          <w:rFonts w:cs="Arial"/>
          <w:sz w:val="28"/>
        </w:rPr>
        <w:t>Nesrin will abhauen. Der Ich-Erzähler fragt nicht, warum sie das tun will.</w:t>
      </w:r>
    </w:p>
    <w:p w:rsidR="00095279" w:rsidRDefault="00095279" w:rsidP="00095279">
      <w:pPr>
        <w:ind w:left="1701" w:right="709" w:hanging="2127"/>
        <w:rPr>
          <w:rFonts w:cs="Arial"/>
          <w:sz w:val="28"/>
        </w:rPr>
      </w:pPr>
      <w:r>
        <w:rPr>
          <w:rFonts w:cs="Arial"/>
          <w:sz w:val="28"/>
        </w:rPr>
        <w:tab/>
        <w:t>Hast du Ideen dazu?</w:t>
      </w:r>
    </w:p>
    <w:p w:rsidR="00095279" w:rsidRPr="00E72323" w:rsidRDefault="00095279" w:rsidP="00095279">
      <w:pPr>
        <w:ind w:left="1701" w:right="709" w:hanging="2127"/>
        <w:rPr>
          <w:rFonts w:cs="Arial"/>
          <w:sz w:val="28"/>
        </w:rPr>
      </w:pPr>
      <w:r>
        <w:rPr>
          <w:rFonts w:cs="Arial"/>
          <w:sz w:val="28"/>
        </w:rPr>
        <w:tab/>
      </w:r>
      <w:r w:rsidRPr="0061192F">
        <w:rPr>
          <w:rFonts w:cs="Arial"/>
          <w:sz w:val="28"/>
          <w:highlight w:val="yellow"/>
        </w:rPr>
        <w:t>Schreibe deine Vermutungen auf!</w:t>
      </w:r>
    </w:p>
    <w:p w:rsidR="00095279" w:rsidRPr="0065121A" w:rsidRDefault="00095279" w:rsidP="00095279">
      <w:pPr>
        <w:ind w:left="1701" w:right="709" w:hanging="2127"/>
        <w:rPr>
          <w:rFonts w:cs="Arial"/>
        </w:rPr>
      </w:pPr>
    </w:p>
    <w:p w:rsidR="00095279" w:rsidRDefault="00095279" w:rsidP="00095279">
      <w:pPr>
        <w:ind w:left="1701" w:right="709" w:hanging="2127"/>
        <w:rPr>
          <w:rFonts w:cs="Arial"/>
          <w:sz w:val="28"/>
        </w:rPr>
      </w:pPr>
      <w:r w:rsidRPr="00F84C7C">
        <w:rPr>
          <w:rFonts w:cs="Arial"/>
          <w:noProof/>
          <w:lang w:eastAsia="de-DE"/>
        </w:rPr>
        <w:lastRenderedPageBreak/>
        <w:drawing>
          <wp:inline distT="0" distB="0" distL="0" distR="0" wp14:anchorId="0B8D18A8" wp14:editId="3EF799A2">
            <wp:extent cx="431800" cy="317500"/>
            <wp:effectExtent l="0" t="0" r="0" b="0"/>
            <wp:docPr id="47" name="Bild 3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5"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3BCDA2F6" wp14:editId="5AF1794E">
            <wp:extent cx="431800" cy="317500"/>
            <wp:effectExtent l="0" t="0" r="0" b="0"/>
            <wp:docPr id="48" name="Bild 3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6"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7CC7792D" wp14:editId="0B80BD5E">
            <wp:extent cx="431800" cy="317500"/>
            <wp:effectExtent l="0" t="0" r="0" b="0"/>
            <wp:docPr id="49" name="Bild 3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7"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Pr>
          <w:rFonts w:cs="Arial"/>
          <w:noProof/>
          <w:sz w:val="28"/>
          <w:lang w:val="de-CH"/>
        </w:rPr>
        <w:t>Ab</w:t>
      </w:r>
      <w:r w:rsidRPr="00AB3014">
        <w:rPr>
          <w:rFonts w:cs="Arial"/>
          <w:noProof/>
          <w:sz w:val="28"/>
          <w:lang w:val="de-CH"/>
        </w:rPr>
        <w:t xml:space="preserve"> nach</w:t>
      </w:r>
      <w:r>
        <w:rPr>
          <w:rFonts w:cs="Arial"/>
          <w:noProof/>
          <w:lang w:val="de-CH"/>
        </w:rPr>
        <w:t xml:space="preserve"> </w:t>
      </w:r>
      <w:r>
        <w:rPr>
          <w:rFonts w:cs="Arial"/>
          <w:sz w:val="28"/>
        </w:rPr>
        <w:t>Amsterdam!</w:t>
      </w:r>
    </w:p>
    <w:p w:rsidR="00095279" w:rsidRDefault="00095279" w:rsidP="00095279">
      <w:pPr>
        <w:ind w:left="1701" w:right="709" w:hanging="2127"/>
        <w:rPr>
          <w:rFonts w:cs="Arial"/>
          <w:sz w:val="28"/>
        </w:rPr>
      </w:pPr>
      <w:r>
        <w:rPr>
          <w:rFonts w:cs="Arial"/>
          <w:sz w:val="28"/>
        </w:rPr>
        <w:tab/>
        <w:t>Der Ich-Erzähler will Nesrin nach Amsterdam nachreisen.</w:t>
      </w:r>
    </w:p>
    <w:p w:rsidR="00095279" w:rsidRDefault="00095279" w:rsidP="00095279">
      <w:pPr>
        <w:ind w:left="1701" w:right="709" w:hanging="2127"/>
        <w:rPr>
          <w:rFonts w:cs="Arial"/>
          <w:sz w:val="28"/>
        </w:rPr>
      </w:pPr>
      <w:r>
        <w:rPr>
          <w:rFonts w:cs="Arial"/>
          <w:sz w:val="28"/>
        </w:rPr>
        <w:tab/>
        <w:t>Würdest du so etwas auch wagen?</w:t>
      </w:r>
    </w:p>
    <w:p w:rsidR="00095279" w:rsidRPr="0061192F" w:rsidRDefault="00095279" w:rsidP="00095279">
      <w:pPr>
        <w:ind w:left="1701" w:right="709" w:hanging="2127"/>
        <w:rPr>
          <w:rFonts w:cs="Arial"/>
          <w:sz w:val="28"/>
          <w:highlight w:val="yellow"/>
        </w:rPr>
      </w:pPr>
      <w:r>
        <w:rPr>
          <w:rFonts w:cs="Arial"/>
          <w:sz w:val="28"/>
        </w:rPr>
        <w:tab/>
        <w:t>Was würdest du deinen Eltern sagen?</w:t>
      </w:r>
      <w:r>
        <w:rPr>
          <w:rFonts w:cs="Arial"/>
          <w:sz w:val="28"/>
        </w:rPr>
        <w:br/>
      </w:r>
      <w:r w:rsidRPr="0061192F">
        <w:rPr>
          <w:rFonts w:cs="Arial"/>
          <w:sz w:val="28"/>
          <w:highlight w:val="yellow"/>
        </w:rPr>
        <w:t>Schreibe ganze Sätze in Dein Lesetagebuch.</w:t>
      </w:r>
    </w:p>
    <w:p w:rsidR="00095279" w:rsidRPr="00F176B8" w:rsidRDefault="00095279" w:rsidP="00095279">
      <w:pPr>
        <w:spacing w:after="120"/>
        <w:ind w:left="1701" w:right="709" w:hanging="2127"/>
        <w:rPr>
          <w:rFonts w:cs="Arial"/>
          <w:sz w:val="28"/>
        </w:rPr>
      </w:pPr>
      <w:r w:rsidRPr="00F176B8">
        <w:rPr>
          <w:rFonts w:cs="Arial"/>
          <w:sz w:val="28"/>
        </w:rPr>
        <w:t xml:space="preserve"> </w:t>
      </w:r>
    </w:p>
    <w:p w:rsidR="00095279" w:rsidRPr="00F176B8" w:rsidRDefault="00095279" w:rsidP="00095279">
      <w:pPr>
        <w:rPr>
          <w:rFonts w:cs="Arial"/>
        </w:rPr>
      </w:pPr>
    </w:p>
    <w:p w:rsidR="00095279" w:rsidRDefault="00095279" w:rsidP="00095279">
      <w:pPr>
        <w:rPr>
          <w:rFonts w:cs="Arial"/>
        </w:rPr>
      </w:pPr>
    </w:p>
    <w:p w:rsidR="00095279" w:rsidRPr="0065121A" w:rsidRDefault="00095279" w:rsidP="00095279">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64ED891A" wp14:editId="07B18F01">
                  <wp:extent cx="1130300" cy="571500"/>
                  <wp:effectExtent l="0" t="0" r="0" b="0"/>
                  <wp:docPr id="50" name="Bild 50"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8</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Mutig, mutig …</w:t>
            </w:r>
          </w:p>
        </w:tc>
      </w:tr>
    </w:tbl>
    <w:p w:rsidR="00095279" w:rsidRPr="00655FAE" w:rsidRDefault="00095279" w:rsidP="00095279">
      <w:pPr>
        <w:rPr>
          <w:rFonts w:cs="Arial"/>
        </w:rPr>
      </w:pPr>
    </w:p>
    <w:p w:rsidR="00095279" w:rsidRDefault="00095279" w:rsidP="00095279">
      <w:pPr>
        <w:ind w:left="1701" w:hanging="1416"/>
        <w:rPr>
          <w:rFonts w:cs="Arial"/>
          <w:sz w:val="28"/>
        </w:rPr>
      </w:pPr>
      <w:r w:rsidRPr="00F84C7C">
        <w:rPr>
          <w:rFonts w:cs="Arial"/>
          <w:noProof/>
          <w:lang w:eastAsia="de-DE"/>
        </w:rPr>
        <w:drawing>
          <wp:inline distT="0" distB="0" distL="0" distR="0" wp14:anchorId="41C7C3B3" wp14:editId="27AB758F">
            <wp:extent cx="431800" cy="317500"/>
            <wp:effectExtent l="0" t="0" r="0" b="0"/>
            <wp:docPr id="51" name="Bild 3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9"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0E06F6">
        <w:rPr>
          <w:rFonts w:cs="Arial"/>
          <w:noProof/>
          <w:lang w:val="de-CH"/>
        </w:rPr>
        <w:tab/>
      </w:r>
      <w:r>
        <w:rPr>
          <w:rFonts w:cs="Arial"/>
          <w:sz w:val="28"/>
        </w:rPr>
        <w:t>Nesrin ist sehr mutig und setzt ihren Plan in die Wirklichkeit um.</w:t>
      </w:r>
    </w:p>
    <w:p w:rsidR="00095279" w:rsidRDefault="00095279" w:rsidP="00095279">
      <w:pPr>
        <w:ind w:left="1701" w:hanging="1416"/>
        <w:rPr>
          <w:rFonts w:cs="Arial"/>
          <w:sz w:val="28"/>
        </w:rPr>
      </w:pPr>
      <w:r>
        <w:rPr>
          <w:rFonts w:cs="Arial"/>
          <w:sz w:val="28"/>
        </w:rPr>
        <w:tab/>
        <w:t>Denkst du, dass sie den richtigen Weg gegangen ist?</w:t>
      </w:r>
    </w:p>
    <w:p w:rsidR="00095279" w:rsidRDefault="00095279" w:rsidP="00095279">
      <w:pPr>
        <w:ind w:left="1701" w:hanging="1416"/>
        <w:rPr>
          <w:rFonts w:cs="Arial"/>
          <w:sz w:val="28"/>
        </w:rPr>
      </w:pPr>
      <w:r>
        <w:rPr>
          <w:rFonts w:cs="Arial"/>
          <w:sz w:val="28"/>
        </w:rPr>
        <w:tab/>
        <w:t>Hättest du etwas anderes gemacht?</w:t>
      </w:r>
    </w:p>
    <w:p w:rsidR="00095279" w:rsidRDefault="00095279" w:rsidP="00095279">
      <w:pPr>
        <w:ind w:left="1701" w:hanging="1416"/>
        <w:rPr>
          <w:rFonts w:cs="Arial"/>
          <w:sz w:val="28"/>
        </w:rPr>
      </w:pPr>
      <w:r>
        <w:rPr>
          <w:rFonts w:cs="Arial"/>
          <w:sz w:val="28"/>
        </w:rPr>
        <w:tab/>
        <w:t>Mit wem hättest du gesprochen?</w:t>
      </w:r>
    </w:p>
    <w:p w:rsidR="00496D57" w:rsidRPr="00B577FD" w:rsidRDefault="00496D57" w:rsidP="00496D57">
      <w:pPr>
        <w:ind w:left="1701"/>
        <w:rPr>
          <w:rFonts w:cs="Arial"/>
          <w:sz w:val="28"/>
        </w:rPr>
      </w:pPr>
      <w:r w:rsidRPr="0061192F">
        <w:rPr>
          <w:rFonts w:cs="Arial"/>
          <w:sz w:val="28"/>
          <w:highlight w:val="yellow"/>
        </w:rPr>
        <w:t>Schreibe ganze Sätze in Dein Lesetagebuch.</w:t>
      </w:r>
    </w:p>
    <w:p w:rsidR="00095279" w:rsidRDefault="00095279" w:rsidP="00095279">
      <w:pPr>
        <w:ind w:left="1701" w:hanging="1701"/>
        <w:rPr>
          <w:rFonts w:cs="Arial"/>
          <w:sz w:val="28"/>
        </w:rPr>
      </w:pPr>
      <w:r w:rsidRPr="00F84C7C">
        <w:rPr>
          <w:rFonts w:cs="Arial"/>
          <w:noProof/>
          <w:sz w:val="28"/>
          <w:lang w:eastAsia="de-DE"/>
        </w:rPr>
        <w:drawing>
          <wp:inline distT="0" distB="0" distL="0" distR="0" wp14:anchorId="77C9A605" wp14:editId="0DF2FB11">
            <wp:extent cx="431800" cy="317500"/>
            <wp:effectExtent l="0" t="0" r="0" b="0"/>
            <wp:docPr id="52" name="Bild 4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40"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sz w:val="28"/>
          <w:lang w:eastAsia="de-DE"/>
        </w:rPr>
        <w:drawing>
          <wp:inline distT="0" distB="0" distL="0" distR="0" wp14:anchorId="3D96685C" wp14:editId="4E2E5934">
            <wp:extent cx="431800" cy="317500"/>
            <wp:effectExtent l="0" t="0" r="0" b="0"/>
            <wp:docPr id="53" name="Bild 4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41"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Pr>
          <w:rFonts w:cs="Arial"/>
          <w:sz w:val="28"/>
        </w:rPr>
        <w:tab/>
        <w:t>Was war das Mutigste, was du jemals getan hast?</w:t>
      </w:r>
    </w:p>
    <w:p w:rsidR="00496D57" w:rsidRDefault="00496D57" w:rsidP="00095279">
      <w:pPr>
        <w:ind w:left="1701" w:hanging="1701"/>
        <w:rPr>
          <w:rFonts w:cs="Arial"/>
          <w:sz w:val="28"/>
        </w:rPr>
      </w:pPr>
      <w:r>
        <w:rPr>
          <w:rFonts w:cs="Arial"/>
          <w:sz w:val="28"/>
        </w:rPr>
        <w:tab/>
      </w:r>
      <w:r w:rsidRPr="0061192F">
        <w:rPr>
          <w:rFonts w:cs="Arial"/>
          <w:sz w:val="28"/>
          <w:highlight w:val="yellow"/>
        </w:rPr>
        <w:t>Schreibe ganze Sätze in Dein Lesetagebuch.</w:t>
      </w:r>
    </w:p>
    <w:p w:rsidR="00095279" w:rsidRPr="00655FAE" w:rsidRDefault="00095279" w:rsidP="00095279">
      <w:pPr>
        <w:tabs>
          <w:tab w:val="left" w:pos="10065"/>
        </w:tabs>
        <w:spacing w:line="360" w:lineRule="auto"/>
        <w:ind w:right="-283"/>
        <w:rPr>
          <w:b/>
          <w:sz w:val="28"/>
        </w:rPr>
      </w:pPr>
    </w:p>
    <w:p w:rsidR="00095279" w:rsidRPr="00655FAE" w:rsidRDefault="00095279" w:rsidP="00095279">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6320FA2D" wp14:editId="032A8BD5">
                  <wp:extent cx="1130300" cy="571500"/>
                  <wp:effectExtent l="0" t="0" r="0" b="0"/>
                  <wp:docPr id="54" name="Bild 54"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9</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Vorher - nachher</w:t>
            </w:r>
          </w:p>
        </w:tc>
      </w:tr>
    </w:tbl>
    <w:p w:rsidR="00095279" w:rsidRPr="00655FAE" w:rsidRDefault="00095279" w:rsidP="00095279">
      <w:pPr>
        <w:rPr>
          <w:rFonts w:cs="Arial"/>
        </w:rPr>
      </w:pPr>
    </w:p>
    <w:p w:rsidR="00095279" w:rsidRDefault="00095279" w:rsidP="00095279">
      <w:pPr>
        <w:ind w:left="1701" w:right="709" w:hanging="2127"/>
        <w:rPr>
          <w:rFonts w:cs="Arial"/>
          <w:sz w:val="28"/>
          <w:lang w:val="de-CH"/>
        </w:rPr>
      </w:pPr>
      <w:r w:rsidRPr="00F84C7C">
        <w:rPr>
          <w:rFonts w:cs="Arial"/>
          <w:noProof/>
          <w:lang w:eastAsia="de-DE"/>
        </w:rPr>
        <w:drawing>
          <wp:inline distT="0" distB="0" distL="0" distR="0" wp14:anchorId="12432B0C" wp14:editId="35D71579">
            <wp:extent cx="431800" cy="317500"/>
            <wp:effectExtent l="0" t="0" r="0" b="0"/>
            <wp:docPr id="55" name="Bild 4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43"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F6274">
        <w:rPr>
          <w:rFonts w:cs="Arial"/>
          <w:noProof/>
          <w:lang w:val="de-CH"/>
        </w:rPr>
        <w:tab/>
      </w:r>
      <w:r>
        <w:rPr>
          <w:rFonts w:cs="Arial"/>
          <w:sz w:val="28"/>
          <w:lang w:val="de-CH"/>
        </w:rPr>
        <w:t>Was würdest du an dir ändern, damit dich niemand erkennen würde?</w:t>
      </w:r>
    </w:p>
    <w:p w:rsidR="00095279" w:rsidRDefault="00095279" w:rsidP="00095279">
      <w:pPr>
        <w:ind w:left="1701" w:right="709" w:hanging="2127"/>
        <w:rPr>
          <w:rFonts w:cs="Arial"/>
          <w:sz w:val="28"/>
          <w:lang w:val="de-CH"/>
        </w:rPr>
      </w:pPr>
      <w:r>
        <w:rPr>
          <w:rFonts w:cs="Arial"/>
          <w:sz w:val="28"/>
          <w:lang w:val="de-CH"/>
        </w:rPr>
        <w:tab/>
        <w:t>Mache ein «vorher – nachher Foto»</w:t>
      </w:r>
    </w:p>
    <w:p w:rsidR="00095279" w:rsidRDefault="00095279" w:rsidP="00095279">
      <w:pPr>
        <w:ind w:left="1701" w:right="709"/>
        <w:rPr>
          <w:rFonts w:cs="Arial"/>
          <w:sz w:val="28"/>
          <w:lang w:val="de-CH"/>
        </w:rPr>
      </w:pPr>
      <w:r>
        <w:rPr>
          <w:rFonts w:cs="Arial"/>
          <w:sz w:val="28"/>
          <w:lang w:val="de-CH"/>
        </w:rPr>
        <w:t>Foto 1: du, wie du normalerweise bist</w:t>
      </w:r>
    </w:p>
    <w:p w:rsidR="00095279" w:rsidRPr="006F6274" w:rsidRDefault="00095279" w:rsidP="00095279">
      <w:pPr>
        <w:ind w:left="1701" w:right="709"/>
        <w:rPr>
          <w:rFonts w:cs="Arial"/>
        </w:rPr>
      </w:pPr>
      <w:r>
        <w:rPr>
          <w:rFonts w:cs="Arial"/>
          <w:sz w:val="28"/>
          <w:lang w:val="de-CH"/>
        </w:rPr>
        <w:t>Foto 2: du, verkleidet und verändert</w:t>
      </w:r>
      <w:r w:rsidRPr="006F6274">
        <w:rPr>
          <w:rFonts w:cs="Arial"/>
          <w:sz w:val="28"/>
        </w:rPr>
        <w:t xml:space="preserve"> </w:t>
      </w:r>
      <w:r>
        <w:rPr>
          <w:rFonts w:cs="Arial"/>
          <w:sz w:val="28"/>
        </w:rPr>
        <w:br/>
      </w:r>
      <w:r>
        <w:rPr>
          <w:rFonts w:cs="Arial"/>
          <w:sz w:val="28"/>
        </w:rPr>
        <w:br/>
      </w:r>
      <w:r w:rsidRPr="0075776C">
        <w:rPr>
          <w:rFonts w:cs="Arial"/>
          <w:noProof/>
          <w:sz w:val="28"/>
          <w:highlight w:val="yellow"/>
          <w:lang w:val="de-CH"/>
        </w:rPr>
        <w:t>Sende deine Fotos deiner Lehrperson.</w:t>
      </w:r>
    </w:p>
    <w:p w:rsidR="00095279" w:rsidRPr="006F6274" w:rsidRDefault="00095279" w:rsidP="00095279">
      <w:pPr>
        <w:ind w:left="1701" w:right="709" w:hanging="2127"/>
        <w:rPr>
          <w:rFonts w:cs="Arial"/>
          <w:sz w:val="18"/>
        </w:rPr>
      </w:pPr>
    </w:p>
    <w:p w:rsidR="00095279" w:rsidRPr="00655FAE" w:rsidRDefault="00095279" w:rsidP="00095279">
      <w:pPr>
        <w:widowControl w:val="0"/>
        <w:suppressAutoHyphens/>
        <w:ind w:left="720"/>
      </w:pPr>
    </w:p>
    <w:p w:rsidR="00095279" w:rsidRDefault="00095279" w:rsidP="00095279">
      <w:pPr>
        <w:spacing w:line="360" w:lineRule="auto"/>
        <w:rPr>
          <w:sz w:val="28"/>
        </w:rPr>
      </w:pPr>
    </w:p>
    <w:p w:rsidR="00B73669" w:rsidRDefault="00B73669" w:rsidP="00095279">
      <w:pPr>
        <w:spacing w:line="360" w:lineRule="auto"/>
        <w:rPr>
          <w:sz w:val="28"/>
        </w:rPr>
      </w:pPr>
    </w:p>
    <w:p w:rsidR="00B73669" w:rsidRDefault="00B73669" w:rsidP="00095279">
      <w:pPr>
        <w:spacing w:line="360" w:lineRule="auto"/>
        <w:rPr>
          <w:sz w:val="28"/>
        </w:rPr>
      </w:pPr>
    </w:p>
    <w:p w:rsidR="00B73669" w:rsidRDefault="00B73669" w:rsidP="00095279">
      <w:pPr>
        <w:spacing w:line="360" w:lineRule="auto"/>
        <w:rPr>
          <w:sz w:val="28"/>
        </w:rPr>
      </w:pPr>
    </w:p>
    <w:p w:rsidR="00B73669" w:rsidRPr="00F176B8" w:rsidRDefault="00B73669" w:rsidP="00095279">
      <w:pPr>
        <w:spacing w:line="360" w:lineRule="auto"/>
        <w:rPr>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lastRenderedPageBreak/>
              <w:drawing>
                <wp:inline distT="0" distB="0" distL="0" distR="0" wp14:anchorId="175F9096" wp14:editId="483A84DC">
                  <wp:extent cx="1130300" cy="571500"/>
                  <wp:effectExtent l="0" t="0" r="0" b="0"/>
                  <wp:docPr id="56" name="Bild 56"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10</w:t>
            </w:r>
          </w:p>
        </w:tc>
        <w:tc>
          <w:tcPr>
            <w:tcW w:w="3685" w:type="dxa"/>
            <w:shd w:val="clear" w:color="auto" w:fill="auto"/>
            <w:vAlign w:val="center"/>
          </w:tcPr>
          <w:p w:rsidR="00095279" w:rsidRDefault="00095279" w:rsidP="00606CD3">
            <w:pPr>
              <w:pStyle w:val="Kopfze"/>
              <w:ind w:left="142"/>
              <w:jc w:val="left"/>
              <w:rPr>
                <w:rFonts w:ascii="Cambria" w:hAnsi="Cambria" w:cs="Arial"/>
                <w:b/>
                <w:sz w:val="36"/>
              </w:rPr>
            </w:pPr>
            <w:r>
              <w:rPr>
                <w:rFonts w:ascii="Cambria" w:hAnsi="Cambria" w:cs="Arial"/>
                <w:b/>
                <w:sz w:val="36"/>
              </w:rPr>
              <w:t>Logbuch Lesen</w:t>
            </w:r>
          </w:p>
          <w:p w:rsidR="00095279" w:rsidRPr="0096178C" w:rsidRDefault="00095279" w:rsidP="00606CD3">
            <w:pPr>
              <w:pStyle w:val="Kopfze"/>
              <w:ind w:left="142"/>
              <w:jc w:val="left"/>
              <w:rPr>
                <w:rFonts w:ascii="Cambria" w:hAnsi="Cambria" w:cs="Arial"/>
                <w:b/>
                <w:sz w:val="36"/>
              </w:rPr>
            </w:pPr>
            <w:r>
              <w:rPr>
                <w:rFonts w:ascii="Cambria" w:hAnsi="Cambria" w:cs="Arial"/>
                <w:b/>
                <w:sz w:val="36"/>
              </w:rPr>
              <w:t>(Leseverständnis)</w:t>
            </w:r>
          </w:p>
        </w:tc>
      </w:tr>
    </w:tbl>
    <w:p w:rsidR="00095279" w:rsidRPr="00F176B8" w:rsidRDefault="00095279" w:rsidP="00095279">
      <w:pPr>
        <w:rPr>
          <w:rFonts w:cs="Arial"/>
        </w:rPr>
      </w:pPr>
    </w:p>
    <w:p w:rsidR="00095279" w:rsidRPr="00F176B8" w:rsidRDefault="00095279" w:rsidP="00095279">
      <w:pPr>
        <w:ind w:left="1701" w:right="709" w:hanging="2127"/>
        <w:rPr>
          <w:rFonts w:cs="Arial"/>
          <w:sz w:val="22"/>
        </w:rPr>
      </w:pPr>
      <w:r w:rsidRPr="00F176B8">
        <w:rPr>
          <w:rFonts w:cs="Arial"/>
          <w:noProof/>
          <w:lang w:val="en-US"/>
        </w:rPr>
        <w:drawing>
          <wp:inline distT="0" distB="0" distL="0" distR="0" wp14:anchorId="0807D8DF" wp14:editId="30179A89">
            <wp:extent cx="431800" cy="317500"/>
            <wp:effectExtent l="0" t="0" r="0" b="0"/>
            <wp:docPr id="57" name="Bild 5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de-CH"/>
        </w:rPr>
        <w:tab/>
      </w:r>
      <w:r>
        <w:rPr>
          <w:rFonts w:cs="Arial"/>
          <w:sz w:val="28"/>
        </w:rPr>
        <w:t xml:space="preserve">Öffne das Dokument </w:t>
      </w:r>
      <w:r w:rsidR="004F0A26">
        <w:rPr>
          <w:rFonts w:cs="Arial"/>
          <w:sz w:val="28"/>
        </w:rPr>
        <w:t>„</w:t>
      </w:r>
      <w:r>
        <w:rPr>
          <w:rFonts w:cs="Arial"/>
          <w:sz w:val="28"/>
        </w:rPr>
        <w:t>Logbuch Lesen</w:t>
      </w:r>
      <w:r w:rsidR="00551783">
        <w:rPr>
          <w:rFonts w:cs="Arial"/>
          <w:sz w:val="28"/>
        </w:rPr>
        <w:t>“</w:t>
      </w:r>
      <w:r>
        <w:rPr>
          <w:rFonts w:cs="Arial"/>
          <w:sz w:val="28"/>
        </w:rPr>
        <w:t xml:space="preserve"> im Ordner </w:t>
      </w:r>
      <w:r w:rsidR="004F0A26">
        <w:rPr>
          <w:rFonts w:cs="Arial"/>
          <w:sz w:val="28"/>
        </w:rPr>
        <w:t>„</w:t>
      </w:r>
      <w:r>
        <w:rPr>
          <w:rFonts w:cs="Arial"/>
          <w:sz w:val="28"/>
        </w:rPr>
        <w:t>Lesen</w:t>
      </w:r>
      <w:r w:rsidR="00551783">
        <w:rPr>
          <w:rFonts w:cs="Arial"/>
          <w:sz w:val="28"/>
        </w:rPr>
        <w:t>“</w:t>
      </w:r>
      <w:r>
        <w:rPr>
          <w:rFonts w:cs="Arial"/>
          <w:sz w:val="28"/>
        </w:rPr>
        <w:t>.</w:t>
      </w:r>
      <w:r>
        <w:rPr>
          <w:rFonts w:cs="Arial"/>
          <w:sz w:val="28"/>
        </w:rPr>
        <w:br/>
        <w:t xml:space="preserve">Fülle die zwei Abschnitte zum </w:t>
      </w:r>
      <w:r w:rsidR="004F0A26">
        <w:rPr>
          <w:rFonts w:cs="Arial"/>
          <w:sz w:val="28"/>
        </w:rPr>
        <w:t>„</w:t>
      </w:r>
      <w:r>
        <w:rPr>
          <w:rFonts w:cs="Arial"/>
          <w:sz w:val="28"/>
        </w:rPr>
        <w:t>Leseverstehen</w:t>
      </w:r>
      <w:r w:rsidR="00551783">
        <w:rPr>
          <w:rFonts w:cs="Arial"/>
          <w:sz w:val="28"/>
        </w:rPr>
        <w:t>“</w:t>
      </w:r>
      <w:r>
        <w:rPr>
          <w:rFonts w:cs="Arial"/>
          <w:sz w:val="28"/>
        </w:rPr>
        <w:t xml:space="preserve"> aus.</w:t>
      </w:r>
      <w:r w:rsidRPr="00F176B8">
        <w:rPr>
          <w:rFonts w:cs="Arial"/>
          <w:sz w:val="28"/>
        </w:rPr>
        <w:br/>
      </w:r>
      <w:r>
        <w:rPr>
          <w:rFonts w:cs="Arial"/>
          <w:sz w:val="22"/>
        </w:rPr>
        <w:t>(Das PDF-Dokument ist interaktiv: Du kannst direkt reinschreiben und es dann unter Deinem Namen abspeichern</w:t>
      </w:r>
      <w:r w:rsidRPr="00F176B8">
        <w:rPr>
          <w:rFonts w:cs="Arial"/>
          <w:sz w:val="22"/>
        </w:rPr>
        <w:t>)</w:t>
      </w:r>
    </w:p>
    <w:p w:rsidR="00095279" w:rsidRPr="00F176B8" w:rsidRDefault="00095279" w:rsidP="00095279">
      <w:pPr>
        <w:ind w:left="1701" w:right="709" w:hanging="2127"/>
        <w:rPr>
          <w:rFonts w:cs="Arial"/>
          <w:sz w:val="10"/>
        </w:rPr>
      </w:pPr>
    </w:p>
    <w:p w:rsidR="00095279" w:rsidRPr="00F176B8" w:rsidRDefault="00095279" w:rsidP="00095279">
      <w:pPr>
        <w:ind w:left="1701" w:right="-283" w:hanging="2127"/>
        <w:rPr>
          <w:rFonts w:cs="Arial"/>
          <w:sz w:val="28"/>
        </w:rPr>
      </w:pPr>
      <w:r w:rsidRPr="00F176B8">
        <w:rPr>
          <w:rFonts w:cs="Arial"/>
        </w:rPr>
        <w:tab/>
      </w:r>
      <w:r>
        <w:rPr>
          <w:rFonts w:cs="Arial"/>
          <w:sz w:val="28"/>
        </w:rPr>
        <w:t>Trage in der ersten Spalt</w:t>
      </w:r>
      <w:r w:rsidRPr="00F176B8">
        <w:rPr>
          <w:rFonts w:cs="Arial"/>
          <w:sz w:val="28"/>
        </w:rPr>
        <w:t>e</w:t>
      </w:r>
      <w:r>
        <w:rPr>
          <w:rFonts w:cs="Arial"/>
          <w:sz w:val="28"/>
        </w:rPr>
        <w:t xml:space="preserve"> das heutige Datum (ins 1. aktive Feld) ein und schätze Dich selbst entlang der Aufgaben links ein: Wie gut kannst Du gehörte Texte verstehen, ordnen und wiedergeben?</w:t>
      </w:r>
      <w:r w:rsidRPr="00F176B8">
        <w:rPr>
          <w:rFonts w:cs="Arial"/>
          <w:sz w:val="28"/>
        </w:rPr>
        <w:t xml:space="preserve"> </w:t>
      </w:r>
    </w:p>
    <w:p w:rsidR="00095279" w:rsidRPr="00F176B8" w:rsidRDefault="00095279" w:rsidP="00095279">
      <w:pPr>
        <w:ind w:left="1701" w:right="709" w:hanging="2127"/>
        <w:rPr>
          <w:rFonts w:cs="Arial"/>
          <w:sz w:val="12"/>
        </w:rPr>
      </w:pPr>
    </w:p>
    <w:p w:rsidR="00095279" w:rsidRDefault="00095279" w:rsidP="00095279">
      <w:pPr>
        <w:spacing w:line="360" w:lineRule="auto"/>
        <w:ind w:left="1701" w:firstLine="60"/>
        <w:rPr>
          <w:sz w:val="28"/>
        </w:rPr>
      </w:pPr>
      <w:r>
        <w:rPr>
          <w:rFonts w:cs="Arial"/>
          <w:noProof/>
          <w:sz w:val="28"/>
          <w:lang w:val="de-CH"/>
        </w:rPr>
        <w:t xml:space="preserve">Notiere ins Feld in der Mitte 1-2 Ziele, die du dir setzen magst. </w:t>
      </w:r>
      <w:r w:rsidRPr="0075776C">
        <w:rPr>
          <w:rFonts w:cs="Arial"/>
          <w:noProof/>
          <w:sz w:val="28"/>
          <w:highlight w:val="yellow"/>
          <w:lang w:val="de-CH"/>
        </w:rPr>
        <w:t>Sende das Dokument deiner Lehrperson.</w:t>
      </w:r>
    </w:p>
    <w:p w:rsidR="00095279" w:rsidRPr="00F176B8" w:rsidRDefault="00095279" w:rsidP="00095279">
      <w:pPr>
        <w:spacing w:line="360" w:lineRule="auto"/>
        <w:rPr>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1490441A" wp14:editId="7D91541C">
                  <wp:extent cx="1130300" cy="571500"/>
                  <wp:effectExtent l="0" t="0" r="0" b="0"/>
                  <wp:docPr id="58" name="Bild 58"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11</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Lesetraining</w:t>
            </w:r>
          </w:p>
        </w:tc>
      </w:tr>
    </w:tbl>
    <w:p w:rsidR="00095279" w:rsidRPr="00F176B8" w:rsidRDefault="00095279" w:rsidP="00095279">
      <w:pPr>
        <w:rPr>
          <w:rFonts w:cs="Arial"/>
        </w:rPr>
      </w:pPr>
    </w:p>
    <w:p w:rsidR="00095279" w:rsidRDefault="00095279" w:rsidP="00095279">
      <w:pPr>
        <w:ind w:left="1701" w:right="709" w:hanging="2127"/>
        <w:rPr>
          <w:rFonts w:cs="Arial"/>
          <w:noProof/>
          <w:sz w:val="28"/>
          <w:lang w:val="de-CH"/>
        </w:rPr>
      </w:pPr>
      <w:r w:rsidRPr="00F84C7C">
        <w:rPr>
          <w:rFonts w:cs="Arial"/>
          <w:noProof/>
          <w:lang w:eastAsia="de-DE"/>
        </w:rPr>
        <w:drawing>
          <wp:inline distT="0" distB="0" distL="0" distR="0" wp14:anchorId="4B54BEFE" wp14:editId="0D2FE3D4">
            <wp:extent cx="431800" cy="317500"/>
            <wp:effectExtent l="0" t="0" r="0" b="0"/>
            <wp:docPr id="59" name="Bild 5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4"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noProof/>
          <w:lang w:val="de-CH"/>
        </w:rPr>
        <w:tab/>
      </w:r>
      <w:r>
        <w:rPr>
          <w:rFonts w:cs="Arial"/>
          <w:noProof/>
          <w:sz w:val="28"/>
          <w:lang w:val="de-CH"/>
        </w:rPr>
        <w:t>Öffne im Ordner «Lesen» das PDF-Dokument «</w:t>
      </w:r>
      <w:r w:rsidRPr="00930588">
        <w:rPr>
          <w:rFonts w:cs="Arial"/>
          <w:noProof/>
          <w:sz w:val="28"/>
          <w:lang w:val="de-CH"/>
        </w:rPr>
        <w:t>L__summertime_blues</w:t>
      </w:r>
      <w:r>
        <w:rPr>
          <w:rFonts w:cs="Arial"/>
          <w:noProof/>
          <w:sz w:val="28"/>
          <w:lang w:val="de-CH"/>
        </w:rPr>
        <w:t>» und lies den ganzen Text mit den Lesetrainings durch. Du sollst dabei LAUT vorlesen.</w:t>
      </w:r>
      <w:r>
        <w:rPr>
          <w:rFonts w:cs="Arial"/>
          <w:noProof/>
          <w:sz w:val="28"/>
          <w:lang w:val="de-CH"/>
        </w:rPr>
        <w:br/>
      </w:r>
      <w:r w:rsidRPr="00093E36">
        <w:rPr>
          <w:rFonts w:cs="Arial"/>
          <w:b/>
          <w:noProof/>
          <w:sz w:val="28"/>
          <w:lang w:val="de-CH"/>
        </w:rPr>
        <w:t>Info zum Lesetraining L4 «schnelle Augen»:</w:t>
      </w:r>
      <w:r>
        <w:rPr>
          <w:rFonts w:cs="Arial"/>
          <w:noProof/>
          <w:sz w:val="28"/>
          <w:lang w:val="de-CH"/>
        </w:rPr>
        <w:t xml:space="preserve"> </w:t>
      </w:r>
      <w:r>
        <w:rPr>
          <w:rFonts w:cs="Arial"/>
          <w:noProof/>
          <w:sz w:val="28"/>
          <w:lang w:val="de-CH"/>
        </w:rPr>
        <w:br/>
        <w:t>Hole bei einer Lücke mit den Augen das Wort rechts auf derselben Zeile. Über so lange, bis Du das ohne zu stocken schaffst!</w:t>
      </w:r>
      <w:r>
        <w:rPr>
          <w:rFonts w:cs="Arial"/>
          <w:noProof/>
          <w:sz w:val="28"/>
          <w:lang w:val="de-CH"/>
        </w:rPr>
        <w:br/>
      </w:r>
      <w:r w:rsidRPr="00093E36">
        <w:rPr>
          <w:rFonts w:cs="Arial"/>
          <w:b/>
          <w:noProof/>
          <w:sz w:val="28"/>
          <w:lang w:val="de-CH"/>
        </w:rPr>
        <w:t>Info zum Lesetraining L6 «Schlangenblick»:</w:t>
      </w:r>
      <w:r>
        <w:rPr>
          <w:rFonts w:cs="Arial"/>
          <w:noProof/>
          <w:sz w:val="28"/>
          <w:lang w:val="de-CH"/>
        </w:rPr>
        <w:br/>
        <w:t xml:space="preserve">Du darfst beim Lesen das Blatt NICHT drehen. </w:t>
      </w:r>
      <w:r>
        <w:rPr>
          <w:rFonts w:cs="Arial"/>
          <w:noProof/>
          <w:sz w:val="28"/>
          <w:lang w:val="de-CH"/>
        </w:rPr>
        <w:br/>
      </w:r>
    </w:p>
    <w:p w:rsidR="00095279" w:rsidRDefault="00095279" w:rsidP="00095279">
      <w:pPr>
        <w:ind w:left="1701" w:right="709" w:hanging="2127"/>
        <w:rPr>
          <w:rFonts w:cs="Arial"/>
          <w:noProof/>
          <w:sz w:val="28"/>
          <w:lang w:val="de-CH"/>
        </w:rPr>
      </w:pPr>
      <w:r w:rsidRPr="00F84C7C">
        <w:rPr>
          <w:rFonts w:cs="Arial"/>
          <w:noProof/>
          <w:sz w:val="28"/>
          <w:lang w:val="de-CH"/>
        </w:rPr>
        <w:drawing>
          <wp:inline distT="0" distB="0" distL="0" distR="0" wp14:anchorId="0143EF6C" wp14:editId="2644A694">
            <wp:extent cx="431800" cy="317500"/>
            <wp:effectExtent l="0" t="0" r="0" b="0"/>
            <wp:docPr id="60" name="Bild 6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2"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sz w:val="28"/>
          <w:lang w:val="de-CH"/>
        </w:rPr>
        <w:drawing>
          <wp:inline distT="0" distB="0" distL="0" distR="0" wp14:anchorId="32B732EA" wp14:editId="3929145C">
            <wp:extent cx="431800" cy="317500"/>
            <wp:effectExtent l="0" t="0" r="0" b="0"/>
            <wp:docPr id="61" name="Bild 6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3"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Pr>
          <w:rFonts w:cs="Arial"/>
          <w:noProof/>
          <w:sz w:val="28"/>
          <w:lang w:val="de-CH"/>
        </w:rPr>
        <w:tab/>
        <w:t xml:space="preserve">Wähle nun vier aufeinanderfolgende Seiten der Lesetrainings aus und übe diese immer schneller zu lesen. Stoppe dazu deine Zeit und notiere sie. Wirst du immer schneller? </w:t>
      </w:r>
      <w:r>
        <w:rPr>
          <w:rFonts w:cs="Arial"/>
          <w:noProof/>
          <w:sz w:val="28"/>
          <w:lang w:val="de-CH"/>
        </w:rPr>
        <w:br/>
        <w:t>Achte darauf, dass man dich noch versteht, auch wenn du immer schneller liest.</w:t>
      </w:r>
    </w:p>
    <w:p w:rsidR="00095279" w:rsidRDefault="00095279" w:rsidP="00095279">
      <w:pPr>
        <w:ind w:left="1701" w:right="709" w:hanging="2127"/>
        <w:rPr>
          <w:rFonts w:cs="Arial"/>
          <w:noProof/>
          <w:sz w:val="28"/>
          <w:lang w:val="de-CH"/>
        </w:rPr>
      </w:pPr>
    </w:p>
    <w:p w:rsidR="00095279" w:rsidRPr="00494918" w:rsidRDefault="00095279" w:rsidP="00095279">
      <w:pPr>
        <w:ind w:left="1701" w:right="709" w:hanging="2127"/>
        <w:rPr>
          <w:rFonts w:cs="Arial"/>
          <w:noProof/>
          <w:sz w:val="28"/>
          <w:lang w:val="de-CH"/>
        </w:rPr>
      </w:pPr>
      <w:r w:rsidRPr="00F84C7C">
        <w:rPr>
          <w:rFonts w:cs="Arial"/>
          <w:noProof/>
          <w:lang w:eastAsia="de-DE"/>
        </w:rPr>
        <w:drawing>
          <wp:inline distT="0" distB="0" distL="0" distR="0" wp14:anchorId="77FEEB57" wp14:editId="09976FEE">
            <wp:extent cx="393700" cy="292100"/>
            <wp:effectExtent l="0" t="0" r="0" b="0"/>
            <wp:docPr id="62" name="Bild 6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84C7C">
        <w:rPr>
          <w:rFonts w:cs="Arial"/>
          <w:noProof/>
          <w:lang w:eastAsia="de-DE"/>
        </w:rPr>
        <w:drawing>
          <wp:inline distT="0" distB="0" distL="0" distR="0" wp14:anchorId="11ADB2BD" wp14:editId="4FAEB5C1">
            <wp:extent cx="393700" cy="292100"/>
            <wp:effectExtent l="0" t="0" r="0" b="0"/>
            <wp:docPr id="63" name="Bild 6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84C7C">
        <w:rPr>
          <w:rFonts w:cs="Arial"/>
          <w:noProof/>
          <w:lang w:eastAsia="de-DE"/>
        </w:rPr>
        <w:drawing>
          <wp:inline distT="0" distB="0" distL="0" distR="0" wp14:anchorId="7C7F96AF" wp14:editId="45C4B527">
            <wp:extent cx="393700" cy="292100"/>
            <wp:effectExtent l="0" t="0" r="0" b="0"/>
            <wp:docPr id="64" name="Bild 6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0E57A1">
        <w:rPr>
          <w:rFonts w:cs="Arial"/>
          <w:noProof/>
          <w:lang w:val="de-CH"/>
        </w:rPr>
        <w:tab/>
      </w:r>
      <w:r w:rsidRPr="00494918">
        <w:rPr>
          <w:rFonts w:cs="Arial"/>
          <w:noProof/>
          <w:sz w:val="28"/>
          <w:lang w:val="de-CH"/>
        </w:rPr>
        <w:t>Wähle nun ein einziges Lestraining (1 Seite) aus</w:t>
      </w:r>
      <w:r>
        <w:rPr>
          <w:rFonts w:cs="Arial"/>
          <w:noProof/>
          <w:sz w:val="28"/>
          <w:lang w:val="de-CH"/>
        </w:rPr>
        <w:t>.</w:t>
      </w:r>
      <w:r>
        <w:rPr>
          <w:rFonts w:cs="Arial"/>
          <w:noProof/>
          <w:sz w:val="28"/>
          <w:lang w:val="de-CH"/>
        </w:rPr>
        <w:br/>
      </w:r>
      <w:r w:rsidRPr="00F40637">
        <w:rPr>
          <w:rFonts w:cs="Arial"/>
          <w:noProof/>
          <w:sz w:val="28"/>
          <w:lang w:val="de-CH"/>
        </w:rPr>
        <w:t xml:space="preserve">Wenn du bereit bist, organisierst du dir eine Aufnahmemöglichkkeit </w:t>
      </w:r>
      <w:r>
        <w:rPr>
          <w:rFonts w:cs="Arial"/>
          <w:noProof/>
          <w:sz w:val="28"/>
          <w:lang w:val="de-CH"/>
        </w:rPr>
        <w:t xml:space="preserve">(Telefon, Pad,…) und nimmst die Seite </w:t>
      </w:r>
      <w:r w:rsidRPr="00F40637">
        <w:rPr>
          <w:rFonts w:cs="Arial"/>
          <w:noProof/>
          <w:sz w:val="28"/>
          <w:lang w:val="de-CH"/>
        </w:rPr>
        <w:t>auf.</w:t>
      </w:r>
      <w:r>
        <w:rPr>
          <w:rFonts w:cs="Arial"/>
          <w:noProof/>
          <w:sz w:val="28"/>
          <w:lang w:val="de-CH"/>
        </w:rPr>
        <w:t xml:space="preserve"> Höre danach die Aufnahme an und prüfe, ob Du verständlich vorgelesen hast.</w:t>
      </w:r>
      <w:r>
        <w:rPr>
          <w:rFonts w:cs="Arial"/>
          <w:noProof/>
          <w:sz w:val="28"/>
          <w:lang w:val="de-CH"/>
        </w:rPr>
        <w:br/>
      </w:r>
      <w:r>
        <w:rPr>
          <w:rFonts w:cs="Arial"/>
          <w:noProof/>
          <w:sz w:val="28"/>
          <w:lang w:val="de-CH"/>
        </w:rPr>
        <w:br/>
      </w:r>
      <w:r w:rsidRPr="0075776C">
        <w:rPr>
          <w:rFonts w:cs="Arial"/>
          <w:noProof/>
          <w:sz w:val="28"/>
          <w:highlight w:val="yellow"/>
          <w:lang w:val="de-CH"/>
        </w:rPr>
        <w:t>Sende deine Audio-Datei deiner Lehrperson.</w:t>
      </w:r>
    </w:p>
    <w:p w:rsidR="00095279" w:rsidRPr="00F176B8" w:rsidRDefault="00095279" w:rsidP="00095279">
      <w:pPr>
        <w:ind w:left="1701" w:right="709" w:hanging="2127"/>
        <w:rPr>
          <w:rFonts w:cs="Arial"/>
          <w:sz w:val="22"/>
        </w:rPr>
      </w:pPr>
    </w:p>
    <w:p w:rsidR="00095279" w:rsidRDefault="00095279" w:rsidP="00095279">
      <w:pPr>
        <w:spacing w:after="120"/>
        <w:ind w:right="709"/>
        <w:rPr>
          <w:rFonts w:cs="Arial"/>
          <w:sz w:val="22"/>
        </w:rPr>
      </w:pPr>
    </w:p>
    <w:p w:rsidR="00095279" w:rsidRDefault="00095279" w:rsidP="00095279">
      <w:pPr>
        <w:spacing w:after="120"/>
        <w:ind w:right="709"/>
        <w:rPr>
          <w:rFonts w:cs="Arial"/>
          <w:sz w:val="22"/>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2666837E" wp14:editId="45CF48F2">
                  <wp:extent cx="1130300" cy="571500"/>
                  <wp:effectExtent l="0" t="0" r="0" b="0"/>
                  <wp:docPr id="65" name="Bild 65"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12</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Tonaufnahme</w:t>
            </w:r>
          </w:p>
        </w:tc>
      </w:tr>
    </w:tbl>
    <w:p w:rsidR="00095279" w:rsidRDefault="00095279" w:rsidP="00095279">
      <w:pPr>
        <w:spacing w:after="120"/>
        <w:ind w:right="709"/>
        <w:rPr>
          <w:rFonts w:cs="Arial"/>
          <w:sz w:val="22"/>
        </w:rPr>
      </w:pPr>
    </w:p>
    <w:p w:rsidR="00095279" w:rsidRDefault="00095279" w:rsidP="00095279">
      <w:pPr>
        <w:ind w:left="1701" w:right="709" w:hanging="2127"/>
        <w:rPr>
          <w:rFonts w:cs="Arial"/>
          <w:noProof/>
          <w:sz w:val="28"/>
          <w:lang w:val="de-CH"/>
        </w:rPr>
      </w:pPr>
      <w:r w:rsidRPr="00F84C7C">
        <w:rPr>
          <w:rFonts w:cs="Arial"/>
          <w:noProof/>
          <w:lang w:eastAsia="de-DE"/>
        </w:rPr>
        <w:drawing>
          <wp:inline distT="0" distB="0" distL="0" distR="0" wp14:anchorId="3C2E5364" wp14:editId="5841F73F">
            <wp:extent cx="431800" cy="317500"/>
            <wp:effectExtent l="0" t="0" r="0" b="0"/>
            <wp:docPr id="66" name="Bild 5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4"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noProof/>
          <w:lang w:val="de-CH"/>
        </w:rPr>
        <w:tab/>
      </w:r>
      <w:r>
        <w:rPr>
          <w:rFonts w:cs="Arial"/>
          <w:noProof/>
          <w:sz w:val="28"/>
          <w:lang w:val="de-CH"/>
        </w:rPr>
        <w:t>Wenn man sich selbst zuhört, tönt das oft sehr komisch.</w:t>
      </w:r>
    </w:p>
    <w:p w:rsidR="00095279" w:rsidRDefault="00095279" w:rsidP="00095279">
      <w:pPr>
        <w:ind w:left="1701" w:right="709" w:hanging="2127"/>
      </w:pPr>
      <w:r>
        <w:rPr>
          <w:rFonts w:cs="Arial"/>
          <w:noProof/>
          <w:sz w:val="28"/>
          <w:lang w:val="de-CH"/>
        </w:rPr>
        <w:tab/>
        <w:t xml:space="preserve">Wähle einen Ausschnitt im Text (mindestens zwei Seiten) und übe diesen möglichst gut zu lesen. </w:t>
      </w:r>
      <w:r>
        <w:rPr>
          <w:rFonts w:cs="Arial"/>
          <w:noProof/>
          <w:sz w:val="28"/>
          <w:lang w:val="de-CH"/>
        </w:rPr>
        <w:br/>
      </w:r>
      <w:r>
        <w:rPr>
          <w:rFonts w:cs="Arial"/>
          <w:noProof/>
          <w:sz w:val="28"/>
          <w:lang w:val="de-CH"/>
        </w:rPr>
        <w:br/>
        <w:t>Achte beim Vorlesen auf Folgendes:</w:t>
      </w:r>
      <w:r>
        <w:rPr>
          <w:rFonts w:cs="Arial"/>
          <w:noProof/>
          <w:sz w:val="28"/>
          <w:lang w:val="de-CH"/>
        </w:rPr>
        <w:br/>
        <w:t>- Lesetempo: lies nicht zu schnell</w:t>
      </w:r>
      <w:r>
        <w:rPr>
          <w:rFonts w:cs="Arial"/>
          <w:noProof/>
          <w:sz w:val="28"/>
          <w:lang w:val="de-CH"/>
        </w:rPr>
        <w:br/>
        <w:t>- Lautstärke: lies gnügend laut</w:t>
      </w:r>
      <w:r>
        <w:rPr>
          <w:rFonts w:cs="Arial"/>
          <w:noProof/>
          <w:sz w:val="28"/>
          <w:lang w:val="de-CH"/>
        </w:rPr>
        <w:br/>
        <w:t>- Lesefluss: lies fliessend, ohne zu stocken</w:t>
      </w:r>
      <w:r>
        <w:rPr>
          <w:rFonts w:cs="Arial"/>
          <w:noProof/>
          <w:sz w:val="28"/>
          <w:lang w:val="de-CH"/>
        </w:rPr>
        <w:br/>
        <w:t>- Deutlichkeit: lies deutlich und klar</w:t>
      </w:r>
      <w:r>
        <w:rPr>
          <w:rFonts w:cs="Arial"/>
          <w:noProof/>
          <w:sz w:val="28"/>
          <w:lang w:val="de-CH"/>
        </w:rPr>
        <w:br/>
        <w:t>- Leseausdruck: lies lebendig und abwechslungsreich</w:t>
      </w:r>
      <w:r>
        <w:rPr>
          <w:rFonts w:cs="Arial"/>
          <w:noProof/>
          <w:sz w:val="28"/>
          <w:lang w:val="de-CH"/>
        </w:rPr>
        <w:br/>
        <w:t>Schau Dir zu diesem Thema auch das PDF-Dokument «</w:t>
      </w:r>
      <w:r w:rsidRPr="00EA3018">
        <w:rPr>
          <w:rFonts w:cs="Arial"/>
          <w:noProof/>
          <w:sz w:val="28"/>
          <w:lang w:val="de-CH"/>
        </w:rPr>
        <w:t>l10_mein_training</w:t>
      </w:r>
      <w:r>
        <w:rPr>
          <w:rFonts w:cs="Arial"/>
          <w:noProof/>
          <w:sz w:val="28"/>
          <w:lang w:val="de-CH"/>
        </w:rPr>
        <w:t>» im Ordner «Lesen» an.</w:t>
      </w:r>
      <w:r>
        <w:rPr>
          <w:rFonts w:cs="Arial"/>
          <w:noProof/>
          <w:sz w:val="28"/>
          <w:lang w:val="de-CH"/>
        </w:rPr>
        <w:br/>
      </w:r>
    </w:p>
    <w:p w:rsidR="00095279" w:rsidRDefault="00095279" w:rsidP="00095279">
      <w:pPr>
        <w:ind w:left="1701" w:right="709" w:hanging="2127"/>
      </w:pPr>
    </w:p>
    <w:p w:rsidR="00095279" w:rsidRDefault="00095279" w:rsidP="00095279">
      <w:pPr>
        <w:ind w:left="1701" w:right="709"/>
        <w:rPr>
          <w:rFonts w:cs="Arial"/>
          <w:noProof/>
          <w:sz w:val="28"/>
          <w:lang w:val="de-CH"/>
        </w:rPr>
      </w:pPr>
      <w:r w:rsidRPr="00F40637">
        <w:rPr>
          <w:rFonts w:cs="Arial"/>
          <w:noProof/>
          <w:sz w:val="28"/>
          <w:lang w:val="de-CH"/>
        </w:rPr>
        <w:t xml:space="preserve">Wenn du bereit bist, organisierst du dir eine Aufnahmemöglichkkeit </w:t>
      </w:r>
      <w:r>
        <w:rPr>
          <w:rFonts w:cs="Arial"/>
          <w:noProof/>
          <w:sz w:val="28"/>
          <w:lang w:val="de-CH"/>
        </w:rPr>
        <w:t xml:space="preserve">(Telefon, Pad,…) und nimmst die eingeübte Textstelle </w:t>
      </w:r>
      <w:r w:rsidRPr="00F40637">
        <w:rPr>
          <w:rFonts w:cs="Arial"/>
          <w:noProof/>
          <w:sz w:val="28"/>
          <w:lang w:val="de-CH"/>
        </w:rPr>
        <w:t>auf.</w:t>
      </w:r>
      <w:r>
        <w:rPr>
          <w:rFonts w:cs="Arial"/>
          <w:noProof/>
          <w:sz w:val="28"/>
          <w:lang w:val="de-CH"/>
        </w:rPr>
        <w:br/>
      </w:r>
      <w:r>
        <w:rPr>
          <w:rFonts w:cs="Arial"/>
          <w:noProof/>
          <w:sz w:val="28"/>
          <w:lang w:val="de-CH"/>
        </w:rPr>
        <w:br/>
      </w:r>
      <w:r w:rsidRPr="0075776C">
        <w:rPr>
          <w:rFonts w:cs="Arial"/>
          <w:noProof/>
          <w:sz w:val="28"/>
          <w:highlight w:val="yellow"/>
          <w:lang w:val="de-CH"/>
        </w:rPr>
        <w:t>Sende deine Audio-Datei deiner Lehrperson.</w:t>
      </w:r>
    </w:p>
    <w:p w:rsidR="00095279" w:rsidRPr="00FD464A" w:rsidRDefault="00095279" w:rsidP="00095279">
      <w:pPr>
        <w:ind w:left="1701" w:right="709"/>
        <w:rPr>
          <w:lang w:val="de-CH"/>
        </w:rPr>
      </w:pPr>
    </w:p>
    <w:p w:rsidR="00095279" w:rsidRPr="005233F3" w:rsidRDefault="00095279" w:rsidP="00095279">
      <w:pPr>
        <w:ind w:left="1701" w:right="709" w:hanging="2127"/>
        <w:rPr>
          <w:rFonts w:cs="Arial"/>
          <w:sz w:val="28"/>
        </w:rPr>
      </w:pPr>
      <w:r w:rsidRPr="00F84C7C">
        <w:rPr>
          <w:rFonts w:cs="Arial"/>
          <w:noProof/>
          <w:lang w:eastAsia="de-DE"/>
        </w:rPr>
        <w:drawing>
          <wp:inline distT="0" distB="0" distL="0" distR="0" wp14:anchorId="75B71682" wp14:editId="0BE76547">
            <wp:extent cx="431800" cy="317500"/>
            <wp:effectExtent l="0" t="0" r="0" b="0"/>
            <wp:docPr id="67" name="Bild 5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5"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14:anchorId="47250592" wp14:editId="72539564">
            <wp:extent cx="431800" cy="317500"/>
            <wp:effectExtent l="0" t="0" r="0" b="0"/>
            <wp:docPr id="68" name="Bild 5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6"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65121A">
        <w:rPr>
          <w:rFonts w:cs="Arial"/>
        </w:rPr>
        <w:tab/>
      </w:r>
      <w:r>
        <w:rPr>
          <w:rFonts w:cs="Arial"/>
          <w:sz w:val="28"/>
        </w:rPr>
        <w:t>Höre dir nun selbst zu. Hör deine gemachte Aufnahme.</w:t>
      </w:r>
      <w:r>
        <w:rPr>
          <w:rFonts w:cs="Arial"/>
          <w:sz w:val="28"/>
        </w:rPr>
        <w:br/>
        <w:t>Beantworte folgende Fragen schriftlich in ganzen Sätzen: Wie hast du das gemacht?</w:t>
      </w:r>
      <w:r>
        <w:rPr>
          <w:rFonts w:cs="Arial"/>
          <w:sz w:val="28"/>
        </w:rPr>
        <w:br/>
        <w:t>Kannst du hören, wen du nachmachst?</w:t>
      </w:r>
      <w:r>
        <w:rPr>
          <w:rFonts w:cs="Arial"/>
          <w:sz w:val="28"/>
        </w:rPr>
        <w:br/>
        <w:t xml:space="preserve">Was klappt am besten? </w:t>
      </w:r>
      <w:r>
        <w:rPr>
          <w:rFonts w:cs="Arial"/>
          <w:sz w:val="28"/>
        </w:rPr>
        <w:br/>
        <w:t>Was könntest du verändern? Wie kannst du es verändern?</w:t>
      </w:r>
      <w:r>
        <w:rPr>
          <w:rFonts w:cs="Arial"/>
          <w:sz w:val="28"/>
        </w:rPr>
        <w:br/>
      </w:r>
      <w:r>
        <w:rPr>
          <w:rFonts w:cs="Arial"/>
          <w:sz w:val="28"/>
        </w:rPr>
        <w:br/>
      </w:r>
      <w:r w:rsidRPr="0075776C">
        <w:rPr>
          <w:rFonts w:cs="Arial"/>
          <w:sz w:val="28"/>
          <w:highlight w:val="yellow"/>
        </w:rPr>
        <w:t xml:space="preserve">Beurteile dich nun selbst im Auftrag 13 (Logbuch Lesen). </w:t>
      </w:r>
      <w:r w:rsidRPr="0075776C">
        <w:rPr>
          <w:rFonts w:cs="Arial"/>
          <w:sz w:val="28"/>
          <w:highlight w:val="yellow"/>
        </w:rPr>
        <w:br/>
        <w:t>Du kannst dir auch eine Note geben, wenn Du willst.</w:t>
      </w:r>
    </w:p>
    <w:p w:rsidR="00095279" w:rsidRDefault="00095279" w:rsidP="00095279">
      <w:pPr>
        <w:spacing w:after="120"/>
        <w:ind w:right="709"/>
        <w:rPr>
          <w:rFonts w:cs="Arial"/>
          <w:sz w:val="22"/>
        </w:rPr>
      </w:pPr>
    </w:p>
    <w:p w:rsidR="00095279" w:rsidRDefault="00095279" w:rsidP="00095279">
      <w:pPr>
        <w:spacing w:after="120"/>
        <w:ind w:right="709"/>
        <w:rPr>
          <w:rFonts w:cs="Arial"/>
          <w:sz w:val="22"/>
        </w:rPr>
      </w:pPr>
    </w:p>
    <w:p w:rsidR="00B73669" w:rsidRDefault="00B73669" w:rsidP="00095279">
      <w:pPr>
        <w:spacing w:after="120"/>
        <w:ind w:right="709"/>
        <w:rPr>
          <w:rFonts w:cs="Arial"/>
          <w:sz w:val="22"/>
        </w:rPr>
      </w:pPr>
    </w:p>
    <w:p w:rsidR="00B73669" w:rsidRDefault="00B73669" w:rsidP="00095279">
      <w:pPr>
        <w:spacing w:after="120"/>
        <w:ind w:right="709"/>
        <w:rPr>
          <w:rFonts w:cs="Arial"/>
          <w:sz w:val="22"/>
        </w:rPr>
      </w:pPr>
    </w:p>
    <w:p w:rsidR="00B73669" w:rsidRDefault="00B73669" w:rsidP="00095279">
      <w:pPr>
        <w:spacing w:after="120"/>
        <w:ind w:right="709"/>
        <w:rPr>
          <w:rFonts w:cs="Arial"/>
          <w:sz w:val="22"/>
        </w:rPr>
      </w:pPr>
    </w:p>
    <w:p w:rsidR="00095279" w:rsidRDefault="00095279" w:rsidP="00095279">
      <w:pPr>
        <w:spacing w:after="120"/>
        <w:ind w:right="709"/>
        <w:rPr>
          <w:rFonts w:cs="Arial"/>
          <w:sz w:val="22"/>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lastRenderedPageBreak/>
              <w:drawing>
                <wp:inline distT="0" distB="0" distL="0" distR="0" wp14:anchorId="0B9717FD" wp14:editId="3E8005B9">
                  <wp:extent cx="1130300" cy="571500"/>
                  <wp:effectExtent l="0" t="0" r="0" b="0"/>
                  <wp:docPr id="69" name="Bild 69"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13</w:t>
            </w:r>
          </w:p>
        </w:tc>
        <w:tc>
          <w:tcPr>
            <w:tcW w:w="3685" w:type="dxa"/>
            <w:shd w:val="clear" w:color="auto" w:fill="auto"/>
            <w:vAlign w:val="center"/>
          </w:tcPr>
          <w:p w:rsidR="00095279" w:rsidRDefault="00095279" w:rsidP="00606CD3">
            <w:pPr>
              <w:pStyle w:val="Kopfze"/>
              <w:ind w:left="142"/>
              <w:jc w:val="left"/>
              <w:rPr>
                <w:rFonts w:ascii="Cambria" w:hAnsi="Cambria" w:cs="Arial"/>
                <w:b/>
                <w:sz w:val="36"/>
              </w:rPr>
            </w:pPr>
            <w:r>
              <w:rPr>
                <w:rFonts w:ascii="Cambria" w:hAnsi="Cambria" w:cs="Arial"/>
                <w:b/>
                <w:sz w:val="36"/>
              </w:rPr>
              <w:t>Logbuch Lesen</w:t>
            </w:r>
          </w:p>
          <w:p w:rsidR="00095279" w:rsidRPr="0096178C" w:rsidRDefault="00095279" w:rsidP="00606CD3">
            <w:pPr>
              <w:pStyle w:val="Kopfze"/>
              <w:ind w:left="142"/>
              <w:jc w:val="left"/>
              <w:rPr>
                <w:rFonts w:ascii="Cambria" w:hAnsi="Cambria" w:cs="Arial"/>
                <w:b/>
                <w:sz w:val="36"/>
              </w:rPr>
            </w:pPr>
            <w:r w:rsidRPr="002D4D2C">
              <w:rPr>
                <w:rFonts w:ascii="Cambria" w:hAnsi="Cambria" w:cs="Arial"/>
                <w:b/>
                <w:sz w:val="32"/>
              </w:rPr>
              <w:t>(gestaltendes Vorlesen)</w:t>
            </w:r>
          </w:p>
        </w:tc>
      </w:tr>
    </w:tbl>
    <w:p w:rsidR="00095279" w:rsidRPr="00F176B8" w:rsidRDefault="00095279" w:rsidP="00095279">
      <w:pPr>
        <w:rPr>
          <w:rFonts w:cs="Arial"/>
        </w:rPr>
      </w:pPr>
    </w:p>
    <w:p w:rsidR="00095279" w:rsidRPr="00F176B8" w:rsidRDefault="00095279" w:rsidP="00095279">
      <w:pPr>
        <w:ind w:left="1701" w:right="709" w:hanging="2127"/>
        <w:rPr>
          <w:rFonts w:cs="Arial"/>
          <w:sz w:val="22"/>
        </w:rPr>
      </w:pPr>
      <w:r w:rsidRPr="00F176B8">
        <w:rPr>
          <w:rFonts w:cs="Arial"/>
          <w:noProof/>
          <w:lang w:val="en-US"/>
        </w:rPr>
        <w:drawing>
          <wp:inline distT="0" distB="0" distL="0" distR="0" wp14:anchorId="5068689E" wp14:editId="50824A24">
            <wp:extent cx="431800" cy="317500"/>
            <wp:effectExtent l="0" t="0" r="0" b="0"/>
            <wp:docPr id="70" name="Bild 7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de-CH"/>
        </w:rPr>
        <w:tab/>
      </w:r>
      <w:r>
        <w:rPr>
          <w:rFonts w:cs="Arial"/>
          <w:sz w:val="28"/>
        </w:rPr>
        <w:t xml:space="preserve">Öffne noch einmal das Dokument </w:t>
      </w:r>
      <w:r w:rsidR="004F0A26">
        <w:rPr>
          <w:rFonts w:cs="Arial"/>
          <w:sz w:val="28"/>
        </w:rPr>
        <w:t>„</w:t>
      </w:r>
      <w:r>
        <w:rPr>
          <w:rFonts w:cs="Arial"/>
          <w:sz w:val="28"/>
        </w:rPr>
        <w:t>Logbuch Lesen</w:t>
      </w:r>
      <w:r w:rsidR="00551783">
        <w:rPr>
          <w:rFonts w:cs="Arial"/>
          <w:sz w:val="28"/>
        </w:rPr>
        <w:t>“</w:t>
      </w:r>
      <w:r>
        <w:rPr>
          <w:rFonts w:cs="Arial"/>
          <w:sz w:val="28"/>
        </w:rPr>
        <w:t xml:space="preserve"> im Ordner </w:t>
      </w:r>
      <w:r w:rsidR="004F0A26">
        <w:rPr>
          <w:rFonts w:cs="Arial"/>
          <w:sz w:val="28"/>
        </w:rPr>
        <w:t>„</w:t>
      </w:r>
      <w:r>
        <w:rPr>
          <w:rFonts w:cs="Arial"/>
          <w:sz w:val="28"/>
        </w:rPr>
        <w:t>Lesen</w:t>
      </w:r>
      <w:r w:rsidR="00551783">
        <w:rPr>
          <w:rFonts w:cs="Arial"/>
          <w:sz w:val="28"/>
        </w:rPr>
        <w:t>“</w:t>
      </w:r>
      <w:r>
        <w:rPr>
          <w:rFonts w:cs="Arial"/>
          <w:sz w:val="28"/>
        </w:rPr>
        <w:t>.</w:t>
      </w:r>
      <w:r>
        <w:rPr>
          <w:rFonts w:cs="Arial"/>
          <w:sz w:val="28"/>
        </w:rPr>
        <w:br/>
        <w:t xml:space="preserve">Fülle den Abschnitt zu </w:t>
      </w:r>
      <w:r w:rsidR="004F0A26">
        <w:rPr>
          <w:rFonts w:cs="Arial"/>
          <w:sz w:val="28"/>
        </w:rPr>
        <w:t>„</w:t>
      </w:r>
      <w:r>
        <w:rPr>
          <w:rFonts w:cs="Arial"/>
          <w:sz w:val="28"/>
        </w:rPr>
        <w:t>gestaltendes Vorlesen</w:t>
      </w:r>
      <w:r w:rsidR="00551783">
        <w:rPr>
          <w:rFonts w:cs="Arial"/>
          <w:sz w:val="28"/>
        </w:rPr>
        <w:t>“</w:t>
      </w:r>
      <w:r>
        <w:rPr>
          <w:rFonts w:cs="Arial"/>
          <w:sz w:val="28"/>
        </w:rPr>
        <w:t xml:space="preserve"> aus.</w:t>
      </w:r>
      <w:r w:rsidRPr="00F176B8">
        <w:rPr>
          <w:rFonts w:cs="Arial"/>
          <w:sz w:val="28"/>
        </w:rPr>
        <w:br/>
      </w:r>
      <w:r>
        <w:rPr>
          <w:rFonts w:cs="Arial"/>
          <w:sz w:val="22"/>
        </w:rPr>
        <w:t>(Das PDF-Dokument ist interaktiv: Du kannst direkt reinschreiben und es dann unter Deinem Namen abspeichern</w:t>
      </w:r>
      <w:r w:rsidRPr="00F176B8">
        <w:rPr>
          <w:rFonts w:cs="Arial"/>
          <w:sz w:val="22"/>
        </w:rPr>
        <w:t>)</w:t>
      </w:r>
    </w:p>
    <w:p w:rsidR="00095279" w:rsidRPr="00F176B8" w:rsidRDefault="00095279" w:rsidP="00095279">
      <w:pPr>
        <w:ind w:left="1701" w:right="709" w:hanging="2127"/>
        <w:rPr>
          <w:rFonts w:cs="Arial"/>
          <w:sz w:val="10"/>
        </w:rPr>
      </w:pPr>
    </w:p>
    <w:p w:rsidR="00095279" w:rsidRPr="00F176B8" w:rsidRDefault="00095279" w:rsidP="00095279">
      <w:pPr>
        <w:ind w:left="1701" w:right="-283" w:hanging="2127"/>
        <w:rPr>
          <w:rFonts w:cs="Arial"/>
          <w:sz w:val="28"/>
        </w:rPr>
      </w:pPr>
      <w:r w:rsidRPr="00F176B8">
        <w:rPr>
          <w:rFonts w:cs="Arial"/>
        </w:rPr>
        <w:tab/>
      </w:r>
      <w:r>
        <w:rPr>
          <w:rFonts w:cs="Arial"/>
          <w:sz w:val="28"/>
        </w:rPr>
        <w:t>Schätze Dich selbst entlang der Aufgaben links, 3. Abschnitt, ein.</w:t>
      </w:r>
    </w:p>
    <w:p w:rsidR="00095279" w:rsidRPr="00F176B8" w:rsidRDefault="00095279" w:rsidP="00095279">
      <w:pPr>
        <w:ind w:left="1701" w:right="709" w:hanging="2127"/>
        <w:rPr>
          <w:rFonts w:cs="Arial"/>
          <w:sz w:val="12"/>
        </w:rPr>
      </w:pPr>
    </w:p>
    <w:p w:rsidR="00095279" w:rsidRDefault="00095279" w:rsidP="00095279">
      <w:pPr>
        <w:spacing w:line="360" w:lineRule="auto"/>
        <w:ind w:left="1701"/>
        <w:rPr>
          <w:sz w:val="28"/>
        </w:rPr>
      </w:pPr>
      <w:r>
        <w:rPr>
          <w:rFonts w:cs="Arial"/>
          <w:noProof/>
          <w:sz w:val="28"/>
          <w:lang w:val="de-CH"/>
        </w:rPr>
        <w:t xml:space="preserve">Notiere ins Feld in der Mitte 1-2 Ziele, die du dir setzen magst. </w:t>
      </w:r>
      <w:r w:rsidRPr="0075776C">
        <w:rPr>
          <w:rFonts w:cs="Arial"/>
          <w:noProof/>
          <w:sz w:val="28"/>
          <w:highlight w:val="yellow"/>
          <w:lang w:val="de-CH"/>
        </w:rPr>
        <w:t>Sende das Dokument deiner Lehrperson.</w:t>
      </w:r>
    </w:p>
    <w:p w:rsidR="00095279" w:rsidRDefault="00095279" w:rsidP="00095279">
      <w:pPr>
        <w:tabs>
          <w:tab w:val="left" w:pos="10065"/>
        </w:tabs>
        <w:spacing w:line="360" w:lineRule="auto"/>
        <w:ind w:right="284"/>
        <w:rPr>
          <w:sz w:val="28"/>
        </w:rPr>
      </w:pPr>
    </w:p>
    <w:p w:rsidR="00095279" w:rsidRDefault="00095279" w:rsidP="00095279">
      <w:pPr>
        <w:tabs>
          <w:tab w:val="left" w:pos="10065"/>
        </w:tabs>
        <w:spacing w:line="360" w:lineRule="auto"/>
        <w:ind w:left="-284" w:right="284"/>
        <w:rPr>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316331A1" wp14:editId="4573AC34">
                  <wp:extent cx="1130300" cy="571500"/>
                  <wp:effectExtent l="0" t="0" r="0" b="0"/>
                  <wp:docPr id="71" name="Bild 71"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14</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Parallel-Geschichte schreiben</w:t>
            </w:r>
          </w:p>
        </w:tc>
      </w:tr>
    </w:tbl>
    <w:p w:rsidR="00095279" w:rsidRPr="00F176B8" w:rsidRDefault="00095279" w:rsidP="00095279">
      <w:pPr>
        <w:rPr>
          <w:rFonts w:cs="Arial"/>
        </w:rPr>
      </w:pPr>
    </w:p>
    <w:p w:rsidR="00095279" w:rsidRPr="000F1E89" w:rsidRDefault="00095279" w:rsidP="00095279">
      <w:pPr>
        <w:ind w:left="1985" w:right="709" w:hanging="1985"/>
        <w:rPr>
          <w:rFonts w:cs="Arial"/>
          <w:noProof/>
          <w:sz w:val="28"/>
          <w:lang w:val="de-CH"/>
        </w:rPr>
      </w:pPr>
      <w:r w:rsidRPr="00F176B8">
        <w:rPr>
          <w:rFonts w:cs="Arial"/>
          <w:noProof/>
          <w:lang w:val="en-US"/>
        </w:rPr>
        <w:drawing>
          <wp:inline distT="0" distB="0" distL="0" distR="0" wp14:anchorId="01A22202" wp14:editId="43FF5568">
            <wp:extent cx="431800" cy="317500"/>
            <wp:effectExtent l="0" t="0" r="0" b="0"/>
            <wp:docPr id="72" name="Bild 7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de-CH"/>
        </w:rPr>
        <w:tab/>
      </w:r>
      <w:r w:rsidRPr="00831C47">
        <w:rPr>
          <w:rFonts w:cs="Arial"/>
          <w:noProof/>
          <w:sz w:val="28"/>
          <w:lang w:val="de-CH"/>
        </w:rPr>
        <w:t xml:space="preserve">Schreibe nun deine </w:t>
      </w:r>
      <w:r w:rsidRPr="00EF0630">
        <w:rPr>
          <w:rFonts w:cs="Arial"/>
          <w:b/>
          <w:noProof/>
          <w:sz w:val="28"/>
          <w:lang w:val="de-CH"/>
        </w:rPr>
        <w:t xml:space="preserve">eigene </w:t>
      </w:r>
      <w:r>
        <w:rPr>
          <w:rFonts w:cs="Arial"/>
          <w:b/>
          <w:noProof/>
          <w:sz w:val="28"/>
          <w:lang w:val="de-CH"/>
        </w:rPr>
        <w:t xml:space="preserve">«Summertim Blues» </w:t>
      </w:r>
      <w:r w:rsidRPr="00EF0630">
        <w:rPr>
          <w:rFonts w:cs="Arial"/>
          <w:b/>
          <w:noProof/>
          <w:sz w:val="28"/>
          <w:lang w:val="de-CH"/>
        </w:rPr>
        <w:t>-Geschichte</w:t>
      </w:r>
      <w:r w:rsidRPr="00831C47">
        <w:rPr>
          <w:rFonts w:cs="Arial"/>
          <w:noProof/>
          <w:sz w:val="28"/>
          <w:lang w:val="de-CH"/>
        </w:rPr>
        <w:t>!</w:t>
      </w:r>
      <w:r>
        <w:rPr>
          <w:rFonts w:cs="Arial"/>
          <w:noProof/>
          <w:sz w:val="28"/>
          <w:lang w:val="de-CH"/>
        </w:rPr>
        <w:br/>
        <w:t xml:space="preserve">Du wirst eine Parallel-Geschichte schreiben, in dem du den </w:t>
      </w:r>
      <w:r w:rsidRPr="000F1E89">
        <w:rPr>
          <w:rFonts w:cs="Arial"/>
          <w:noProof/>
          <w:sz w:val="28"/>
          <w:lang w:val="de-CH"/>
        </w:rPr>
        <w:t>echten Text ein wenig veränderst.</w:t>
      </w:r>
    </w:p>
    <w:p w:rsidR="00095279" w:rsidRPr="00BD0AC9" w:rsidRDefault="00095279" w:rsidP="00095279">
      <w:pPr>
        <w:ind w:left="1985" w:right="709" w:hanging="1985"/>
        <w:rPr>
          <w:rFonts w:cs="Arial"/>
          <w:noProof/>
          <w:color w:val="FF0000"/>
          <w:sz w:val="28"/>
          <w:lang w:val="de-CH"/>
        </w:rPr>
      </w:pPr>
      <w:r w:rsidRPr="000F1E89">
        <w:rPr>
          <w:rFonts w:cs="Arial"/>
          <w:noProof/>
          <w:sz w:val="28"/>
          <w:lang w:val="de-CH"/>
        </w:rPr>
        <w:tab/>
        <w:t xml:space="preserve">Fülle als Vorbereitung die </w:t>
      </w:r>
      <w:r w:rsidRPr="000F1E89">
        <w:rPr>
          <w:rFonts w:cs="Arial"/>
          <w:b/>
          <w:noProof/>
          <w:sz w:val="28"/>
          <w:lang w:val="de-CH"/>
        </w:rPr>
        <w:t>Paral</w:t>
      </w:r>
      <w:r>
        <w:rPr>
          <w:rFonts w:cs="Arial"/>
          <w:b/>
          <w:noProof/>
          <w:sz w:val="28"/>
          <w:lang w:val="de-CH"/>
        </w:rPr>
        <w:t>lel</w:t>
      </w:r>
      <w:r w:rsidRPr="000F1E89">
        <w:rPr>
          <w:rFonts w:cs="Arial"/>
          <w:b/>
          <w:noProof/>
          <w:sz w:val="28"/>
          <w:lang w:val="de-CH"/>
        </w:rPr>
        <w:t>-Geschichte-Tabelle</w:t>
      </w:r>
      <w:r w:rsidRPr="000F1E89">
        <w:rPr>
          <w:rFonts w:cs="Arial"/>
          <w:noProof/>
          <w:sz w:val="28"/>
          <w:lang w:val="de-CH"/>
        </w:rPr>
        <w:t xml:space="preserve"> aus.</w:t>
      </w:r>
      <w:r>
        <w:rPr>
          <w:rFonts w:cs="Arial"/>
          <w:noProof/>
          <w:sz w:val="28"/>
          <w:lang w:val="de-CH"/>
        </w:rPr>
        <w:t xml:space="preserve"> Du findest dieses Zusatzblatt im Ordner </w:t>
      </w:r>
      <w:r w:rsidR="004F0A26">
        <w:rPr>
          <w:rFonts w:cs="Arial"/>
          <w:noProof/>
          <w:sz w:val="28"/>
          <w:lang w:val="de-CH"/>
        </w:rPr>
        <w:t>„</w:t>
      </w:r>
      <w:r>
        <w:rPr>
          <w:rFonts w:cs="Arial"/>
          <w:noProof/>
          <w:sz w:val="28"/>
          <w:lang w:val="de-CH"/>
        </w:rPr>
        <w:t>Schreiben</w:t>
      </w:r>
      <w:r w:rsidR="00551783">
        <w:rPr>
          <w:rFonts w:cs="Arial"/>
          <w:noProof/>
          <w:sz w:val="28"/>
          <w:lang w:val="de-CH"/>
        </w:rPr>
        <w:t>“</w:t>
      </w:r>
      <w:r>
        <w:rPr>
          <w:rFonts w:cs="Arial"/>
          <w:noProof/>
          <w:sz w:val="28"/>
          <w:lang w:val="de-CH"/>
        </w:rPr>
        <w:t>.</w:t>
      </w:r>
      <w:r w:rsidRPr="000F1E89">
        <w:rPr>
          <w:rFonts w:cs="Arial"/>
          <w:noProof/>
          <w:color w:val="FF0000"/>
          <w:sz w:val="28"/>
          <w:lang w:val="de-CH"/>
        </w:rPr>
        <w:br/>
      </w:r>
    </w:p>
    <w:p w:rsidR="00095279" w:rsidRPr="00F176B8" w:rsidRDefault="00095279" w:rsidP="00095279">
      <w:pPr>
        <w:ind w:left="1985" w:right="709" w:hanging="1985"/>
        <w:rPr>
          <w:rFonts w:cs="Arial"/>
          <w:sz w:val="28"/>
        </w:rPr>
      </w:pPr>
      <w:r w:rsidRPr="000F1E89">
        <w:rPr>
          <w:rFonts w:cs="Arial"/>
          <w:noProof/>
          <w:lang w:val="en-US"/>
        </w:rPr>
        <w:drawing>
          <wp:inline distT="0" distB="0" distL="0" distR="0" wp14:anchorId="357C56D7" wp14:editId="7E1C5629">
            <wp:extent cx="431800" cy="317500"/>
            <wp:effectExtent l="0" t="0" r="0" b="0"/>
            <wp:docPr id="73" name="Bild 7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0F1E89">
        <w:rPr>
          <w:rFonts w:cs="Arial"/>
          <w:noProof/>
          <w:lang w:val="en-US"/>
        </w:rPr>
        <w:drawing>
          <wp:inline distT="0" distB="0" distL="0" distR="0" wp14:anchorId="20225DDB" wp14:editId="617750E1">
            <wp:extent cx="431800" cy="317500"/>
            <wp:effectExtent l="0" t="0" r="0" b="0"/>
            <wp:docPr id="74" name="Bild 7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0F1E89">
        <w:rPr>
          <w:rFonts w:cs="Arial"/>
        </w:rPr>
        <w:tab/>
      </w:r>
      <w:r>
        <w:rPr>
          <w:rFonts w:cs="Arial"/>
          <w:sz w:val="28"/>
        </w:rPr>
        <w:t xml:space="preserve">Schreibe nun mit Hilfe deiner Tabelle deine eigene Parallel-Geschichte.  </w:t>
      </w:r>
      <w:r w:rsidRPr="005436F9">
        <w:rPr>
          <w:rFonts w:cs="Arial"/>
          <w:i/>
        </w:rPr>
        <w:t xml:space="preserve">Wie </w:t>
      </w:r>
      <w:proofErr w:type="spellStart"/>
      <w:r w:rsidRPr="005436F9">
        <w:rPr>
          <w:rFonts w:cs="Arial"/>
          <w:i/>
        </w:rPr>
        <w:t>heisst</w:t>
      </w:r>
      <w:proofErr w:type="spellEnd"/>
      <w:r w:rsidRPr="005436F9">
        <w:rPr>
          <w:rFonts w:cs="Arial"/>
          <w:i/>
        </w:rPr>
        <w:t xml:space="preserve"> deine Geschichte?</w:t>
      </w:r>
    </w:p>
    <w:p w:rsidR="00095279" w:rsidRPr="00F176B8" w:rsidRDefault="00095279" w:rsidP="00095279">
      <w:pPr>
        <w:ind w:right="709"/>
        <w:rPr>
          <w:rFonts w:cs="Arial"/>
        </w:rPr>
      </w:pPr>
    </w:p>
    <w:p w:rsidR="00095279" w:rsidRPr="00437348" w:rsidRDefault="00095279" w:rsidP="00095279">
      <w:pPr>
        <w:spacing w:after="120"/>
        <w:ind w:left="1985" w:right="709" w:hanging="1985"/>
        <w:rPr>
          <w:rFonts w:cs="Arial"/>
          <w:sz w:val="28"/>
        </w:rPr>
      </w:pPr>
      <w:r w:rsidRPr="00F176B8">
        <w:rPr>
          <w:rFonts w:cs="Arial"/>
          <w:noProof/>
          <w:lang w:val="en-US"/>
        </w:rPr>
        <w:drawing>
          <wp:inline distT="0" distB="0" distL="0" distR="0" wp14:anchorId="3966BC07" wp14:editId="35482EC9">
            <wp:extent cx="393700" cy="292100"/>
            <wp:effectExtent l="0" t="0" r="0" b="0"/>
            <wp:docPr id="75" name="Bild 7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14:anchorId="2D37B17C" wp14:editId="4CA09B11">
            <wp:extent cx="393700" cy="292100"/>
            <wp:effectExtent l="0" t="0" r="0" b="0"/>
            <wp:docPr id="76" name="Bild 7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14:anchorId="4869BDC8" wp14:editId="1BA27CFF">
            <wp:extent cx="393700" cy="292100"/>
            <wp:effectExtent l="0" t="0" r="0" b="0"/>
            <wp:docPr id="77" name="Bild 7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0E57A1">
        <w:rPr>
          <w:rFonts w:cs="Arial"/>
          <w:noProof/>
          <w:lang w:val="de-CH"/>
        </w:rPr>
        <w:tab/>
      </w:r>
      <w:r w:rsidRPr="0075776C">
        <w:rPr>
          <w:rFonts w:cs="Arial"/>
          <w:sz w:val="28"/>
          <w:highlight w:val="yellow"/>
        </w:rPr>
        <w:t>Sende die Tabelle und deinen Aufsatz der Lehrperson.</w:t>
      </w:r>
    </w:p>
    <w:p w:rsidR="00095279" w:rsidRDefault="00095279" w:rsidP="00095279">
      <w:pPr>
        <w:tabs>
          <w:tab w:val="left" w:pos="10065"/>
        </w:tabs>
        <w:spacing w:line="360" w:lineRule="auto"/>
        <w:ind w:right="284"/>
        <w:rPr>
          <w:b/>
          <w:sz w:val="28"/>
        </w:rPr>
      </w:pPr>
    </w:p>
    <w:p w:rsidR="00095279" w:rsidRDefault="00095279" w:rsidP="00095279">
      <w:pPr>
        <w:tabs>
          <w:tab w:val="left" w:pos="10065"/>
        </w:tabs>
        <w:spacing w:line="360" w:lineRule="auto"/>
        <w:ind w:right="284"/>
        <w:rPr>
          <w:b/>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43A20639" wp14:editId="39D58C67">
                  <wp:extent cx="1130300" cy="571500"/>
                  <wp:effectExtent l="0" t="0" r="0" b="0"/>
                  <wp:docPr id="78" name="Bild 78"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15</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Textcheck</w:t>
            </w:r>
          </w:p>
        </w:tc>
      </w:tr>
    </w:tbl>
    <w:p w:rsidR="00095279" w:rsidRPr="00F176B8" w:rsidRDefault="00095279" w:rsidP="00095279">
      <w:pPr>
        <w:rPr>
          <w:rFonts w:cs="Arial"/>
        </w:rPr>
      </w:pPr>
    </w:p>
    <w:p w:rsidR="00095279" w:rsidRPr="00437348" w:rsidRDefault="00095279" w:rsidP="00095279">
      <w:pPr>
        <w:ind w:left="1985" w:right="709" w:hanging="1985"/>
        <w:rPr>
          <w:rFonts w:cs="Arial"/>
          <w:noProof/>
          <w:sz w:val="28"/>
          <w:lang w:val="de-CH"/>
        </w:rPr>
      </w:pPr>
      <w:r w:rsidRPr="00F176B8">
        <w:rPr>
          <w:rFonts w:cs="Arial"/>
          <w:noProof/>
          <w:lang w:val="en-US"/>
        </w:rPr>
        <w:drawing>
          <wp:inline distT="0" distB="0" distL="0" distR="0" wp14:anchorId="50782123" wp14:editId="2B9C0DC3">
            <wp:extent cx="431800" cy="317500"/>
            <wp:effectExtent l="0" t="0" r="0" b="0"/>
            <wp:docPr id="79" name="Bild 7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de-CH"/>
        </w:rPr>
        <w:tab/>
      </w:r>
      <w:r>
        <w:rPr>
          <w:rFonts w:cs="Arial"/>
          <w:noProof/>
          <w:sz w:val="28"/>
          <w:lang w:val="de-CH"/>
        </w:rPr>
        <w:t>Du bist nun mit deinem Text fertig.</w:t>
      </w:r>
      <w:r>
        <w:rPr>
          <w:rFonts w:cs="Arial"/>
          <w:noProof/>
          <w:sz w:val="28"/>
          <w:lang w:val="de-CH"/>
        </w:rPr>
        <w:br/>
        <w:t>Gib ihn einer anderen Person zur Kontrolle.</w:t>
      </w:r>
      <w:r>
        <w:rPr>
          <w:rFonts w:cs="Arial"/>
          <w:noProof/>
          <w:sz w:val="28"/>
          <w:lang w:val="de-CH"/>
        </w:rPr>
        <w:br/>
      </w:r>
      <w:r w:rsidRPr="0075776C">
        <w:rPr>
          <w:rFonts w:cs="Arial"/>
          <w:noProof/>
          <w:sz w:val="28"/>
          <w:highlight w:val="yellow"/>
          <w:lang w:val="de-CH"/>
        </w:rPr>
        <w:t>Lass sie die Rechtschreibung kontrollieren.</w:t>
      </w:r>
      <w:r w:rsidRPr="0075776C">
        <w:rPr>
          <w:rFonts w:cs="Arial"/>
          <w:noProof/>
          <w:sz w:val="28"/>
          <w:highlight w:val="yellow"/>
          <w:lang w:val="de-CH"/>
        </w:rPr>
        <w:br/>
      </w:r>
      <w:r w:rsidRPr="0075776C">
        <w:rPr>
          <w:rFonts w:cs="Arial"/>
          <w:noProof/>
          <w:sz w:val="22"/>
          <w:highlight w:val="yellow"/>
          <w:lang w:val="de-CH"/>
        </w:rPr>
        <w:t>(mit Bleistift anzeigen!)</w:t>
      </w:r>
    </w:p>
    <w:p w:rsidR="00095279" w:rsidRPr="000F1E89" w:rsidRDefault="00095279" w:rsidP="00095279">
      <w:pPr>
        <w:ind w:right="709"/>
        <w:rPr>
          <w:rFonts w:cs="Arial"/>
          <w:noProof/>
          <w:lang w:val="de-CH"/>
        </w:rPr>
      </w:pPr>
    </w:p>
    <w:p w:rsidR="0075776C" w:rsidRPr="00F176B8" w:rsidRDefault="00095279" w:rsidP="0075776C">
      <w:pPr>
        <w:ind w:left="1985" w:right="709" w:hanging="1985"/>
        <w:rPr>
          <w:rFonts w:cs="Arial"/>
          <w:sz w:val="28"/>
        </w:rPr>
      </w:pPr>
      <w:r w:rsidRPr="000F1E89">
        <w:rPr>
          <w:rFonts w:cs="Arial"/>
          <w:noProof/>
          <w:lang w:val="en-US"/>
        </w:rPr>
        <w:lastRenderedPageBreak/>
        <w:drawing>
          <wp:inline distT="0" distB="0" distL="0" distR="0" wp14:anchorId="1CC8C7B6" wp14:editId="5DA24ABC">
            <wp:extent cx="431800" cy="317500"/>
            <wp:effectExtent l="0" t="0" r="0" b="0"/>
            <wp:docPr id="80" name="Bild 8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0F1E89">
        <w:rPr>
          <w:rFonts w:cs="Arial"/>
          <w:noProof/>
          <w:lang w:val="en-US"/>
        </w:rPr>
        <w:drawing>
          <wp:inline distT="0" distB="0" distL="0" distR="0" wp14:anchorId="361A0249" wp14:editId="1ED68B41">
            <wp:extent cx="431800" cy="317500"/>
            <wp:effectExtent l="0" t="0" r="0" b="0"/>
            <wp:docPr id="81" name="Bild 8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0F1E89">
        <w:rPr>
          <w:rFonts w:cs="Arial"/>
        </w:rPr>
        <w:tab/>
      </w:r>
      <w:r>
        <w:rPr>
          <w:rFonts w:cs="Arial"/>
          <w:sz w:val="28"/>
        </w:rPr>
        <w:t>Nach dem Check setzt ihr euch zusammen und besprecht die Ergebnisse miteinander.</w:t>
      </w:r>
      <w:r>
        <w:rPr>
          <w:rFonts w:cs="Arial"/>
          <w:sz w:val="28"/>
        </w:rPr>
        <w:br/>
        <w:t>Was war spannend? Was war komisch? Was fehlt?</w:t>
      </w:r>
    </w:p>
    <w:p w:rsidR="00095279" w:rsidRPr="00F176B8" w:rsidRDefault="00095279" w:rsidP="00095279">
      <w:pPr>
        <w:ind w:right="709"/>
        <w:rPr>
          <w:rFonts w:cs="Arial"/>
        </w:rPr>
      </w:pPr>
    </w:p>
    <w:p w:rsidR="00095279" w:rsidRDefault="00095279" w:rsidP="00095279">
      <w:pPr>
        <w:spacing w:after="120"/>
        <w:ind w:left="1985" w:right="709" w:hanging="1985"/>
        <w:rPr>
          <w:rFonts w:cs="Arial"/>
          <w:i/>
          <w:sz w:val="28"/>
        </w:rPr>
      </w:pPr>
      <w:r w:rsidRPr="00F176B8">
        <w:rPr>
          <w:rFonts w:cs="Arial"/>
          <w:noProof/>
          <w:lang w:val="en-US"/>
        </w:rPr>
        <w:drawing>
          <wp:inline distT="0" distB="0" distL="0" distR="0" wp14:anchorId="27A90333" wp14:editId="19EC730D">
            <wp:extent cx="393700" cy="292100"/>
            <wp:effectExtent l="0" t="0" r="0" b="0"/>
            <wp:docPr id="82" name="Bild 8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14:anchorId="1F06840E" wp14:editId="5804C7C1">
            <wp:extent cx="393700" cy="292100"/>
            <wp:effectExtent l="0" t="0" r="0" b="0"/>
            <wp:docPr id="83" name="Bild 8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14:anchorId="4A701992" wp14:editId="4991C371">
            <wp:extent cx="393700" cy="292100"/>
            <wp:effectExtent l="0" t="0" r="0" b="0"/>
            <wp:docPr id="84" name="Bild 8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0E57A1">
        <w:rPr>
          <w:rFonts w:cs="Arial"/>
          <w:noProof/>
          <w:lang w:val="de-CH"/>
        </w:rPr>
        <w:tab/>
      </w:r>
      <w:r>
        <w:rPr>
          <w:rFonts w:cs="Arial"/>
          <w:sz w:val="28"/>
        </w:rPr>
        <w:t>Überarbeite nun mit den neuen Informationen und Fragen deinen Text.</w:t>
      </w:r>
      <w:r>
        <w:rPr>
          <w:rFonts w:cs="Arial"/>
          <w:sz w:val="28"/>
        </w:rPr>
        <w:br/>
      </w:r>
      <w:r w:rsidRPr="00437348">
        <w:rPr>
          <w:rFonts w:cs="Arial"/>
          <w:i/>
          <w:sz w:val="28"/>
        </w:rPr>
        <w:sym w:font="Wingdings" w:char="F0F0"/>
      </w:r>
      <w:r>
        <w:rPr>
          <w:rFonts w:cs="Arial"/>
          <w:i/>
          <w:sz w:val="28"/>
        </w:rPr>
        <w:t xml:space="preserve"> </w:t>
      </w:r>
      <w:r w:rsidRPr="00437348">
        <w:rPr>
          <w:rFonts w:cs="Arial"/>
          <w:i/>
          <w:sz w:val="28"/>
        </w:rPr>
        <w:t>Wenn du dir noch nicht sicher bist, ob der Text nun gelungen ist, kannst du ih</w:t>
      </w:r>
      <w:r>
        <w:rPr>
          <w:rFonts w:cs="Arial"/>
          <w:i/>
          <w:sz w:val="28"/>
        </w:rPr>
        <w:t xml:space="preserve">n nochmals jemand anderem zum Checken geben. </w:t>
      </w:r>
      <w:r w:rsidRPr="003625F1">
        <w:rPr>
          <w:rFonts w:cs="Arial"/>
          <w:i/>
          <w:sz w:val="22"/>
        </w:rPr>
        <w:t>(</w:t>
      </w:r>
      <w:r>
        <w:rPr>
          <w:rFonts w:cs="Arial"/>
          <w:i/>
          <w:sz w:val="22"/>
        </w:rPr>
        <w:t>Lesen oder Vorlesen</w:t>
      </w:r>
      <w:r w:rsidRPr="003625F1">
        <w:rPr>
          <w:rFonts w:cs="Arial"/>
          <w:i/>
          <w:sz w:val="22"/>
        </w:rPr>
        <w:t xml:space="preserve"> &amp; Gespräch)</w:t>
      </w:r>
      <w:r>
        <w:rPr>
          <w:rFonts w:cs="Arial"/>
          <w:i/>
          <w:sz w:val="28"/>
        </w:rPr>
        <w:br/>
      </w:r>
      <w:r w:rsidRPr="00437348">
        <w:rPr>
          <w:rFonts w:cs="Arial"/>
          <w:i/>
          <w:sz w:val="28"/>
        </w:rPr>
        <w:sym w:font="Wingdings" w:char="F0F0"/>
      </w:r>
      <w:r>
        <w:rPr>
          <w:rFonts w:cs="Arial"/>
          <w:i/>
          <w:sz w:val="28"/>
        </w:rPr>
        <w:t xml:space="preserve"> </w:t>
      </w:r>
      <w:r w:rsidRPr="00437348">
        <w:rPr>
          <w:rFonts w:cs="Arial"/>
          <w:i/>
          <w:sz w:val="28"/>
        </w:rPr>
        <w:t xml:space="preserve">Wenn du </w:t>
      </w:r>
      <w:r>
        <w:rPr>
          <w:rFonts w:cs="Arial"/>
          <w:i/>
          <w:sz w:val="28"/>
        </w:rPr>
        <w:t xml:space="preserve">mit deinem Text fertig bist, kannst du ihn am Computer abtippen und </w:t>
      </w:r>
      <w:proofErr w:type="spellStart"/>
      <w:r>
        <w:rPr>
          <w:rFonts w:cs="Arial"/>
          <w:i/>
          <w:sz w:val="28"/>
        </w:rPr>
        <w:t>anschliessend</w:t>
      </w:r>
      <w:proofErr w:type="spellEnd"/>
      <w:r>
        <w:rPr>
          <w:rFonts w:cs="Arial"/>
          <w:i/>
          <w:sz w:val="28"/>
        </w:rPr>
        <w:t xml:space="preserve"> einkleben!</w:t>
      </w:r>
    </w:p>
    <w:p w:rsidR="0075776C" w:rsidRPr="00B80700" w:rsidRDefault="0075776C" w:rsidP="00095279">
      <w:pPr>
        <w:spacing w:after="120"/>
        <w:ind w:left="1985" w:right="709" w:hanging="1985"/>
        <w:rPr>
          <w:rFonts w:cs="Arial"/>
          <w:i/>
          <w:sz w:val="22"/>
        </w:rPr>
      </w:pPr>
      <w:r>
        <w:rPr>
          <w:rFonts w:cs="Arial"/>
          <w:i/>
          <w:sz w:val="22"/>
        </w:rPr>
        <w:tab/>
      </w:r>
      <w:r w:rsidRPr="0075776C">
        <w:rPr>
          <w:rFonts w:cs="Arial"/>
          <w:sz w:val="28"/>
          <w:highlight w:val="yellow"/>
        </w:rPr>
        <w:t xml:space="preserve">Sende deinen </w:t>
      </w:r>
      <w:r>
        <w:rPr>
          <w:rFonts w:cs="Arial"/>
          <w:sz w:val="28"/>
          <w:highlight w:val="yellow"/>
        </w:rPr>
        <w:t xml:space="preserve">überarbeiteten </w:t>
      </w:r>
      <w:r w:rsidRPr="0075776C">
        <w:rPr>
          <w:rFonts w:cs="Arial"/>
          <w:sz w:val="28"/>
          <w:highlight w:val="yellow"/>
        </w:rPr>
        <w:t>Aufsatz der Lehrperson.</w:t>
      </w:r>
    </w:p>
    <w:p w:rsidR="00095279" w:rsidRDefault="00095279" w:rsidP="00095279">
      <w:pPr>
        <w:tabs>
          <w:tab w:val="left" w:pos="10065"/>
        </w:tabs>
        <w:spacing w:line="360" w:lineRule="auto"/>
        <w:ind w:right="284"/>
        <w:rPr>
          <w:b/>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5279" w:rsidRPr="00F176B8" w:rsidTr="00606CD3">
        <w:trPr>
          <w:trHeight w:val="850"/>
        </w:trPr>
        <w:tc>
          <w:tcPr>
            <w:tcW w:w="1828" w:type="dxa"/>
            <w:shd w:val="clear" w:color="auto" w:fill="auto"/>
            <w:vAlign w:val="center"/>
          </w:tcPr>
          <w:p w:rsidR="00095279" w:rsidRPr="00F176B8" w:rsidRDefault="00095279" w:rsidP="00606CD3">
            <w:pPr>
              <w:pStyle w:val="Kopfze"/>
              <w:spacing w:line="264" w:lineRule="auto"/>
              <w:rPr>
                <w:rFonts w:ascii="Cambria" w:hAnsi="Cambria" w:cs="Arial"/>
                <w:b/>
              </w:rPr>
            </w:pPr>
            <w:r w:rsidRPr="00F176B8">
              <w:rPr>
                <w:rFonts w:ascii="Cambria" w:hAnsi="Cambria"/>
                <w:noProof/>
              </w:rPr>
              <w:drawing>
                <wp:inline distT="0" distB="0" distL="0" distR="0" wp14:anchorId="780391E0" wp14:editId="3C0037AF">
                  <wp:extent cx="1130300" cy="571500"/>
                  <wp:effectExtent l="0" t="0" r="0" b="0"/>
                  <wp:docPr id="85" name="Bild 85"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5279" w:rsidRDefault="00095279" w:rsidP="00606CD3">
            <w:pPr>
              <w:pStyle w:val="Kopfze"/>
              <w:spacing w:line="264" w:lineRule="auto"/>
              <w:jc w:val="center"/>
              <w:rPr>
                <w:rFonts w:ascii="Cambria" w:hAnsi="Cambria" w:cs="Arial"/>
              </w:rPr>
            </w:pPr>
            <w:r w:rsidRPr="00F176B8">
              <w:rPr>
                <w:rFonts w:ascii="Cambria" w:hAnsi="Cambria" w:cs="Arial"/>
              </w:rPr>
              <w:t xml:space="preserve">Lesetagebuch </w:t>
            </w:r>
          </w:p>
          <w:p w:rsidR="00095279" w:rsidRDefault="00095279" w:rsidP="00606CD3">
            <w:pPr>
              <w:pStyle w:val="Kopfze"/>
              <w:spacing w:line="264" w:lineRule="auto"/>
              <w:jc w:val="center"/>
              <w:rPr>
                <w:rFonts w:ascii="Cambria" w:hAnsi="Cambria" w:cs="Arial"/>
                <w:b/>
              </w:rPr>
            </w:pPr>
            <w:r>
              <w:rPr>
                <w:rFonts w:ascii="Cambria" w:hAnsi="Cambria" w:cs="Arial"/>
                <w:b/>
              </w:rPr>
              <w:t>Summertime Blues</w:t>
            </w:r>
          </w:p>
          <w:p w:rsidR="00095279" w:rsidRPr="00F176B8" w:rsidRDefault="00095279" w:rsidP="00606CD3">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16</w:t>
            </w:r>
          </w:p>
        </w:tc>
        <w:tc>
          <w:tcPr>
            <w:tcW w:w="3685" w:type="dxa"/>
            <w:shd w:val="clear" w:color="auto" w:fill="auto"/>
            <w:vAlign w:val="center"/>
          </w:tcPr>
          <w:p w:rsidR="00095279" w:rsidRPr="0096178C" w:rsidRDefault="00095279" w:rsidP="00606CD3">
            <w:pPr>
              <w:pStyle w:val="Kopfze"/>
              <w:ind w:left="142"/>
              <w:jc w:val="left"/>
              <w:rPr>
                <w:rFonts w:ascii="Cambria" w:hAnsi="Cambria" w:cs="Arial"/>
                <w:b/>
                <w:sz w:val="36"/>
              </w:rPr>
            </w:pPr>
            <w:r>
              <w:rPr>
                <w:rFonts w:ascii="Cambria" w:hAnsi="Cambria" w:cs="Arial"/>
                <w:b/>
                <w:sz w:val="36"/>
              </w:rPr>
              <w:t>Logbuch Schreiben</w:t>
            </w:r>
          </w:p>
        </w:tc>
      </w:tr>
    </w:tbl>
    <w:p w:rsidR="00095279" w:rsidRPr="00F176B8" w:rsidRDefault="00095279" w:rsidP="00095279">
      <w:pPr>
        <w:rPr>
          <w:rFonts w:cs="Arial"/>
        </w:rPr>
      </w:pPr>
    </w:p>
    <w:p w:rsidR="00095279" w:rsidRDefault="00095279" w:rsidP="00095279">
      <w:pPr>
        <w:ind w:left="1701" w:right="709" w:hanging="2127"/>
        <w:rPr>
          <w:rFonts w:cs="Arial"/>
          <w:sz w:val="22"/>
        </w:rPr>
      </w:pPr>
      <w:r w:rsidRPr="00F176B8">
        <w:rPr>
          <w:rFonts w:cs="Arial"/>
          <w:noProof/>
          <w:lang w:val="en-US"/>
        </w:rPr>
        <w:drawing>
          <wp:inline distT="0" distB="0" distL="0" distR="0" wp14:anchorId="6F651168" wp14:editId="1359C502">
            <wp:extent cx="431800" cy="317500"/>
            <wp:effectExtent l="0" t="0" r="0" b="0"/>
            <wp:docPr id="86" name="Bild 8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Pr>
          <w:rFonts w:cs="Arial"/>
          <w:noProof/>
          <w:lang w:val="de-CH"/>
        </w:rPr>
        <w:tab/>
      </w:r>
      <w:r>
        <w:rPr>
          <w:rFonts w:cs="Arial"/>
          <w:sz w:val="28"/>
        </w:rPr>
        <w:t xml:space="preserve">Öffne das Dokument </w:t>
      </w:r>
      <w:r w:rsidR="004F0A26">
        <w:rPr>
          <w:rFonts w:cs="Arial"/>
          <w:sz w:val="28"/>
        </w:rPr>
        <w:t>„</w:t>
      </w:r>
      <w:r>
        <w:rPr>
          <w:rFonts w:cs="Arial"/>
          <w:sz w:val="28"/>
        </w:rPr>
        <w:t>Logbuch Schreiben</w:t>
      </w:r>
      <w:r w:rsidR="00551783">
        <w:rPr>
          <w:rFonts w:cs="Arial"/>
          <w:sz w:val="28"/>
        </w:rPr>
        <w:t>“</w:t>
      </w:r>
      <w:r>
        <w:rPr>
          <w:rFonts w:cs="Arial"/>
          <w:sz w:val="28"/>
        </w:rPr>
        <w:t xml:space="preserve"> im Ordner </w:t>
      </w:r>
      <w:r w:rsidR="004F0A26">
        <w:rPr>
          <w:rFonts w:cs="Arial"/>
          <w:sz w:val="28"/>
        </w:rPr>
        <w:t>„</w:t>
      </w:r>
      <w:r>
        <w:rPr>
          <w:rFonts w:cs="Arial"/>
          <w:sz w:val="28"/>
        </w:rPr>
        <w:t>Schreiben</w:t>
      </w:r>
      <w:r w:rsidR="00551783">
        <w:rPr>
          <w:rFonts w:cs="Arial"/>
          <w:sz w:val="28"/>
        </w:rPr>
        <w:t>“</w:t>
      </w:r>
      <w:r>
        <w:rPr>
          <w:rFonts w:cs="Arial"/>
          <w:sz w:val="28"/>
        </w:rPr>
        <w:t>.</w:t>
      </w:r>
      <w:r w:rsidRPr="00F176B8">
        <w:rPr>
          <w:rFonts w:cs="Arial"/>
          <w:sz w:val="28"/>
        </w:rPr>
        <w:br/>
      </w:r>
      <w:r>
        <w:rPr>
          <w:rFonts w:cs="Arial"/>
          <w:sz w:val="22"/>
        </w:rPr>
        <w:t xml:space="preserve">(Du kannst das </w:t>
      </w:r>
      <w:proofErr w:type="spellStart"/>
      <w:r>
        <w:rPr>
          <w:rFonts w:cs="Arial"/>
          <w:sz w:val="22"/>
        </w:rPr>
        <w:t>ausdrucken</w:t>
      </w:r>
      <w:proofErr w:type="spellEnd"/>
      <w:r>
        <w:rPr>
          <w:rFonts w:cs="Arial"/>
          <w:sz w:val="22"/>
        </w:rPr>
        <w:t xml:space="preserve"> oder als </w:t>
      </w:r>
      <w:proofErr w:type="spellStart"/>
      <w:r>
        <w:rPr>
          <w:rFonts w:cs="Arial"/>
          <w:sz w:val="22"/>
        </w:rPr>
        <w:t>word</w:t>
      </w:r>
      <w:proofErr w:type="spellEnd"/>
      <w:r>
        <w:rPr>
          <w:rFonts w:cs="Arial"/>
          <w:sz w:val="22"/>
        </w:rPr>
        <w:t xml:space="preserve"> abspeichern und ausfüllen</w:t>
      </w:r>
      <w:r w:rsidRPr="00F176B8">
        <w:rPr>
          <w:rFonts w:cs="Arial"/>
          <w:sz w:val="22"/>
        </w:rPr>
        <w:t>)</w:t>
      </w:r>
    </w:p>
    <w:p w:rsidR="00095279" w:rsidRPr="00F176B8" w:rsidRDefault="00095279" w:rsidP="00095279">
      <w:pPr>
        <w:ind w:left="1701" w:right="709" w:hanging="2127"/>
        <w:rPr>
          <w:rFonts w:cs="Arial"/>
          <w:sz w:val="22"/>
        </w:rPr>
      </w:pPr>
    </w:p>
    <w:p w:rsidR="00095279" w:rsidRPr="00F176B8" w:rsidRDefault="00095279" w:rsidP="00095279">
      <w:pPr>
        <w:ind w:left="1701" w:right="709" w:hanging="2127"/>
        <w:rPr>
          <w:rFonts w:cs="Arial"/>
          <w:sz w:val="10"/>
        </w:rPr>
      </w:pPr>
    </w:p>
    <w:p w:rsidR="00095279" w:rsidRDefault="00095279" w:rsidP="00095279">
      <w:pPr>
        <w:ind w:left="1701" w:right="-283" w:hanging="2127"/>
        <w:rPr>
          <w:rFonts w:cs="Arial"/>
          <w:sz w:val="28"/>
        </w:rPr>
      </w:pPr>
      <w:r w:rsidRPr="00F176B8">
        <w:rPr>
          <w:rFonts w:cs="Arial"/>
          <w:noProof/>
          <w:lang w:val="en-US"/>
        </w:rPr>
        <w:drawing>
          <wp:inline distT="0" distB="0" distL="0" distR="0" wp14:anchorId="75E7ABE0" wp14:editId="53B99B86">
            <wp:extent cx="431800" cy="317500"/>
            <wp:effectExtent l="0" t="0" r="0" b="0"/>
            <wp:docPr id="87" name="Bild 8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14:anchorId="129033EE" wp14:editId="4124F98B">
            <wp:extent cx="431800" cy="317500"/>
            <wp:effectExtent l="0" t="0" r="0" b="0"/>
            <wp:docPr id="88" name="Bild 8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rPr>
        <w:tab/>
      </w:r>
      <w:r>
        <w:rPr>
          <w:rFonts w:cs="Arial"/>
          <w:sz w:val="28"/>
        </w:rPr>
        <w:t>Trage in der ersten Spalt</w:t>
      </w:r>
      <w:r w:rsidRPr="00F176B8">
        <w:rPr>
          <w:rFonts w:cs="Arial"/>
          <w:sz w:val="28"/>
        </w:rPr>
        <w:t>e</w:t>
      </w:r>
      <w:r>
        <w:rPr>
          <w:rFonts w:cs="Arial"/>
          <w:sz w:val="28"/>
        </w:rPr>
        <w:t xml:space="preserve"> das heutige Datum ein und schätze Dich selbst entlang der Aufgaben links ein: Wie gut kannst Du Texte schreiben, planen und überarbeiten?</w:t>
      </w:r>
      <w:r w:rsidRPr="00F176B8">
        <w:rPr>
          <w:rFonts w:cs="Arial"/>
          <w:sz w:val="28"/>
        </w:rPr>
        <w:t xml:space="preserve"> </w:t>
      </w:r>
    </w:p>
    <w:p w:rsidR="00095279" w:rsidRPr="00F176B8" w:rsidRDefault="00095279" w:rsidP="00095279">
      <w:pPr>
        <w:ind w:right="709"/>
        <w:rPr>
          <w:rFonts w:cs="Arial"/>
          <w:sz w:val="12"/>
        </w:rPr>
      </w:pPr>
    </w:p>
    <w:p w:rsidR="00095279" w:rsidRPr="00F176B8" w:rsidRDefault="00095279" w:rsidP="00095279">
      <w:pPr>
        <w:ind w:left="1701" w:right="-283" w:hanging="2127"/>
        <w:rPr>
          <w:rFonts w:cs="Arial"/>
          <w:sz w:val="28"/>
        </w:rPr>
      </w:pPr>
      <w:r w:rsidRPr="00F176B8">
        <w:rPr>
          <w:rFonts w:cs="Arial"/>
          <w:noProof/>
          <w:lang w:val="en-US"/>
        </w:rPr>
        <w:drawing>
          <wp:inline distT="0" distB="0" distL="0" distR="0" wp14:anchorId="4286194B" wp14:editId="2D853D3F">
            <wp:extent cx="431800" cy="317500"/>
            <wp:effectExtent l="0" t="0" r="0" b="0"/>
            <wp:docPr id="89" name="Bild 8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14:anchorId="6B8B5C0C" wp14:editId="5C57211C">
            <wp:extent cx="431800" cy="317500"/>
            <wp:effectExtent l="0" t="0" r="0" b="0"/>
            <wp:docPr id="90" name="Bild 9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14:anchorId="159E069E" wp14:editId="6A708DE6">
            <wp:extent cx="431800" cy="317500"/>
            <wp:effectExtent l="0" t="0" r="0" b="0"/>
            <wp:docPr id="91" name="Bild 9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G_LTB_Button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de-CH"/>
        </w:rPr>
        <w:t xml:space="preserve"> </w:t>
      </w:r>
      <w:r w:rsidRPr="00CA50AD">
        <w:rPr>
          <w:rFonts w:cs="Arial"/>
          <w:noProof/>
          <w:sz w:val="28"/>
          <w:highlight w:val="yellow"/>
          <w:lang w:val="de-CH"/>
        </w:rPr>
        <w:t xml:space="preserve">Notiere ins Feld Unten ein Ziel, das du dir setzen magst. </w:t>
      </w:r>
      <w:r w:rsidRPr="00CA50AD">
        <w:rPr>
          <w:rFonts w:cs="Arial"/>
          <w:noProof/>
          <w:sz w:val="28"/>
          <w:highlight w:val="yellow"/>
          <w:lang w:val="de-CH"/>
        </w:rPr>
        <w:br/>
        <w:t>Sende das Dokument deiner Lehrperson.</w:t>
      </w:r>
    </w:p>
    <w:p w:rsidR="00095279" w:rsidRPr="002767AC" w:rsidRDefault="00095279" w:rsidP="00095279">
      <w:pPr>
        <w:tabs>
          <w:tab w:val="left" w:pos="10065"/>
        </w:tabs>
        <w:spacing w:line="360" w:lineRule="auto"/>
        <w:ind w:right="284"/>
        <w:rPr>
          <w:b/>
          <w:sz w:val="28"/>
        </w:rPr>
      </w:pPr>
    </w:p>
    <w:p w:rsidR="0038475B" w:rsidRPr="002767AC" w:rsidRDefault="0038475B" w:rsidP="008C730B">
      <w:pPr>
        <w:tabs>
          <w:tab w:val="left" w:pos="10065"/>
        </w:tabs>
        <w:spacing w:line="360" w:lineRule="auto"/>
        <w:ind w:right="284"/>
        <w:rPr>
          <w:b/>
          <w:sz w:val="28"/>
        </w:rPr>
      </w:pPr>
    </w:p>
    <w:sectPr w:rsidR="0038475B" w:rsidRPr="002767AC" w:rsidSect="000D328A">
      <w:footerReference w:type="even" r:id="rId18"/>
      <w:footerReference w:type="default" r:id="rId19"/>
      <w:pgSz w:w="11900" w:h="16840"/>
      <w:pgMar w:top="851" w:right="843" w:bottom="567" w:left="1417" w:header="426" w:footer="4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11E8" w:rsidRDefault="001011E8">
      <w:r>
        <w:separator/>
      </w:r>
    </w:p>
  </w:endnote>
  <w:endnote w:type="continuationSeparator" w:id="0">
    <w:p w:rsidR="001011E8" w:rsidRDefault="00101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Symbol">
    <w:altName w:val="Arial Unicode MS"/>
    <w:panose1 w:val="020B0604020202020204"/>
    <w:charset w:val="80"/>
    <w:family w:val="auto"/>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Gill Sans Light">
    <w:panose1 w:val="020B0302020104020203"/>
    <w:charset w:val="B1"/>
    <w:family w:val="swiss"/>
    <w:pitch w:val="variable"/>
    <w:sig w:usb0="80000A67" w:usb1="00000000" w:usb2="00000000" w:usb3="00000000" w:csb0="000001F7" w:csb1="00000000"/>
  </w:font>
  <w:font w:name="Calibri">
    <w:panose1 w:val="020F0502020204030204"/>
    <w:charset w:val="00"/>
    <w:family w:val="swiss"/>
    <w:pitch w:val="variable"/>
    <w:sig w:usb0="E0002AFF" w:usb1="C000ACFF"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084" w:rsidRDefault="005B6084" w:rsidP="00B15D93">
    <w:pPr>
      <w:pStyle w:val="Fuzeile"/>
      <w:framePr w:wrap="around" w:vAnchor="text" w:hAnchor="margin" w:xAlign="center" w:y="1"/>
      <w:rPr>
        <w:rStyle w:val="Seitenzahl"/>
      </w:rPr>
    </w:pPr>
    <w:r>
      <w:rPr>
        <w:rStyle w:val="Seitenzahl"/>
      </w:rPr>
      <w:fldChar w:fldCharType="begin"/>
    </w:r>
    <w:r w:rsidR="00F32E11">
      <w:rPr>
        <w:rStyle w:val="Seitenzahl"/>
      </w:rPr>
      <w:instrText>PAGE</w:instrText>
    </w:r>
    <w:r>
      <w:rPr>
        <w:rStyle w:val="Seitenzahl"/>
      </w:rPr>
      <w:instrText xml:space="preserve">  </w:instrText>
    </w:r>
    <w:r>
      <w:rPr>
        <w:rStyle w:val="Seitenzahl"/>
      </w:rPr>
      <w:fldChar w:fldCharType="end"/>
    </w:r>
  </w:p>
  <w:p w:rsidR="005B6084" w:rsidRDefault="005B60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084" w:rsidRDefault="005B6084" w:rsidP="00B15D93">
    <w:pPr>
      <w:pStyle w:val="Fuzeile"/>
      <w:framePr w:wrap="around" w:vAnchor="text" w:hAnchor="margin" w:xAlign="center" w:y="1"/>
      <w:rPr>
        <w:rStyle w:val="Seitenzahl"/>
      </w:rPr>
    </w:pPr>
    <w:r>
      <w:rPr>
        <w:rStyle w:val="Seitenzahl"/>
      </w:rPr>
      <w:fldChar w:fldCharType="begin"/>
    </w:r>
    <w:r w:rsidR="00F32E11">
      <w:rPr>
        <w:rStyle w:val="Seitenzahl"/>
      </w:rPr>
      <w:instrText>PAGE</w:instrText>
    </w:r>
    <w:r>
      <w:rPr>
        <w:rStyle w:val="Seitenzahl"/>
      </w:rPr>
      <w:instrText xml:space="preserve">  </w:instrText>
    </w:r>
    <w:r>
      <w:rPr>
        <w:rStyle w:val="Seitenzahl"/>
      </w:rPr>
      <w:fldChar w:fldCharType="separate"/>
    </w:r>
    <w:r w:rsidR="00EF560F">
      <w:rPr>
        <w:rStyle w:val="Seitenzahl"/>
        <w:noProof/>
      </w:rPr>
      <w:t>2</w:t>
    </w:r>
    <w:r>
      <w:rPr>
        <w:rStyle w:val="Seitenzahl"/>
      </w:rPr>
      <w:fldChar w:fldCharType="end"/>
    </w:r>
  </w:p>
  <w:p w:rsidR="005B6084" w:rsidRDefault="005B60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11E8" w:rsidRDefault="001011E8">
      <w:r>
        <w:separator/>
      </w:r>
    </w:p>
  </w:footnote>
  <w:footnote w:type="continuationSeparator" w:id="0">
    <w:p w:rsidR="001011E8" w:rsidRDefault="001011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D1A20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B753B83"/>
    <w:multiLevelType w:val="hybridMultilevel"/>
    <w:tmpl w:val="9F3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96086C"/>
    <w:multiLevelType w:val="hybridMultilevel"/>
    <w:tmpl w:val="A34C4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6E1A4B"/>
    <w:multiLevelType w:val="hybridMultilevel"/>
    <w:tmpl w:val="E60CE4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4701B16"/>
    <w:multiLevelType w:val="hybridMultilevel"/>
    <w:tmpl w:val="CB60D89C"/>
    <w:lvl w:ilvl="0" w:tplc="44503F90">
      <w:numFmt w:val="bullet"/>
      <w:lvlText w:val="-"/>
      <w:lvlJc w:val="left"/>
      <w:pPr>
        <w:ind w:left="501" w:hanging="360"/>
      </w:pPr>
      <w:rPr>
        <w:rFonts w:ascii="Cambria" w:eastAsia="Times New Roman" w:hAnsi="Cambria" w:cs="Arial" w:hint="default"/>
      </w:rPr>
    </w:lvl>
    <w:lvl w:ilvl="1" w:tplc="08070003" w:tentative="1">
      <w:start w:val="1"/>
      <w:numFmt w:val="bullet"/>
      <w:lvlText w:val="o"/>
      <w:lvlJc w:val="left"/>
      <w:pPr>
        <w:ind w:left="1221" w:hanging="360"/>
      </w:pPr>
      <w:rPr>
        <w:rFonts w:ascii="Courier New" w:hAnsi="Courier New" w:cs="Courier New" w:hint="default"/>
      </w:rPr>
    </w:lvl>
    <w:lvl w:ilvl="2" w:tplc="08070005" w:tentative="1">
      <w:start w:val="1"/>
      <w:numFmt w:val="bullet"/>
      <w:lvlText w:val=""/>
      <w:lvlJc w:val="left"/>
      <w:pPr>
        <w:ind w:left="1941" w:hanging="360"/>
      </w:pPr>
      <w:rPr>
        <w:rFonts w:ascii="Wingdings" w:hAnsi="Wingdings" w:hint="default"/>
      </w:rPr>
    </w:lvl>
    <w:lvl w:ilvl="3" w:tplc="08070001" w:tentative="1">
      <w:start w:val="1"/>
      <w:numFmt w:val="bullet"/>
      <w:lvlText w:val=""/>
      <w:lvlJc w:val="left"/>
      <w:pPr>
        <w:ind w:left="2661" w:hanging="360"/>
      </w:pPr>
      <w:rPr>
        <w:rFonts w:ascii="Symbol" w:hAnsi="Symbol" w:hint="default"/>
      </w:rPr>
    </w:lvl>
    <w:lvl w:ilvl="4" w:tplc="08070003" w:tentative="1">
      <w:start w:val="1"/>
      <w:numFmt w:val="bullet"/>
      <w:lvlText w:val="o"/>
      <w:lvlJc w:val="left"/>
      <w:pPr>
        <w:ind w:left="3381" w:hanging="360"/>
      </w:pPr>
      <w:rPr>
        <w:rFonts w:ascii="Courier New" w:hAnsi="Courier New" w:cs="Courier New" w:hint="default"/>
      </w:rPr>
    </w:lvl>
    <w:lvl w:ilvl="5" w:tplc="08070005" w:tentative="1">
      <w:start w:val="1"/>
      <w:numFmt w:val="bullet"/>
      <w:lvlText w:val=""/>
      <w:lvlJc w:val="left"/>
      <w:pPr>
        <w:ind w:left="4101" w:hanging="360"/>
      </w:pPr>
      <w:rPr>
        <w:rFonts w:ascii="Wingdings" w:hAnsi="Wingdings" w:hint="default"/>
      </w:rPr>
    </w:lvl>
    <w:lvl w:ilvl="6" w:tplc="08070001" w:tentative="1">
      <w:start w:val="1"/>
      <w:numFmt w:val="bullet"/>
      <w:lvlText w:val=""/>
      <w:lvlJc w:val="left"/>
      <w:pPr>
        <w:ind w:left="4821" w:hanging="360"/>
      </w:pPr>
      <w:rPr>
        <w:rFonts w:ascii="Symbol" w:hAnsi="Symbol" w:hint="default"/>
      </w:rPr>
    </w:lvl>
    <w:lvl w:ilvl="7" w:tplc="08070003" w:tentative="1">
      <w:start w:val="1"/>
      <w:numFmt w:val="bullet"/>
      <w:lvlText w:val="o"/>
      <w:lvlJc w:val="left"/>
      <w:pPr>
        <w:ind w:left="5541" w:hanging="360"/>
      </w:pPr>
      <w:rPr>
        <w:rFonts w:ascii="Courier New" w:hAnsi="Courier New" w:cs="Courier New" w:hint="default"/>
      </w:rPr>
    </w:lvl>
    <w:lvl w:ilvl="8" w:tplc="08070005" w:tentative="1">
      <w:start w:val="1"/>
      <w:numFmt w:val="bullet"/>
      <w:lvlText w:val=""/>
      <w:lvlJc w:val="left"/>
      <w:pPr>
        <w:ind w:left="6261" w:hanging="360"/>
      </w:pPr>
      <w:rPr>
        <w:rFonts w:ascii="Wingdings" w:hAnsi="Wingdings" w:hint="default"/>
      </w:rPr>
    </w:lvl>
  </w:abstractNum>
  <w:abstractNum w:abstractNumId="10" w15:restartNumberingAfterBreak="0">
    <w:nsid w:val="262349E4"/>
    <w:multiLevelType w:val="hybridMultilevel"/>
    <w:tmpl w:val="82A69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CA3AE3"/>
    <w:multiLevelType w:val="hybridMultilevel"/>
    <w:tmpl w:val="287A1D4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1946DA9"/>
    <w:multiLevelType w:val="hybridMultilevel"/>
    <w:tmpl w:val="915047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5D43827"/>
    <w:multiLevelType w:val="hybridMultilevel"/>
    <w:tmpl w:val="E7AA1F4E"/>
    <w:lvl w:ilvl="0" w:tplc="4FBE7D12">
      <w:numFmt w:val="bullet"/>
      <w:lvlText w:val="£"/>
      <w:lvlJc w:val="left"/>
      <w:pPr>
        <w:ind w:left="1428" w:hanging="360"/>
      </w:pPr>
      <w:rPr>
        <w:rFonts w:ascii="Wingdings 2" w:eastAsia="Times New Roman" w:hAnsi="Wingdings 2" w:cs="Wingdings 2"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4" w15:restartNumberingAfterBreak="0">
    <w:nsid w:val="705671C3"/>
    <w:multiLevelType w:val="hybridMultilevel"/>
    <w:tmpl w:val="0BA64064"/>
    <w:lvl w:ilvl="0" w:tplc="51A0DEE2">
      <w:numFmt w:val="bullet"/>
      <w:lvlText w:val="-"/>
      <w:lvlJc w:val="left"/>
      <w:pPr>
        <w:ind w:left="720" w:hanging="360"/>
      </w:pPr>
      <w:rPr>
        <w:rFonts w:ascii="Cambria" w:eastAsia="Times New Roman" w:hAnsi="Cambria"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9"/>
  </w:num>
  <w:num w:numId="4">
    <w:abstractNumId w:val="7"/>
  </w:num>
  <w:num w:numId="5">
    <w:abstractNumId w:val="10"/>
  </w:num>
  <w:num w:numId="6">
    <w:abstractNumId w:val="14"/>
  </w:num>
  <w:num w:numId="7">
    <w:abstractNumId w:val="6"/>
  </w:num>
  <w:num w:numId="8">
    <w:abstractNumId w:val="1"/>
  </w:num>
  <w:num w:numId="9">
    <w:abstractNumId w:val="2"/>
  </w:num>
  <w:num w:numId="10">
    <w:abstractNumId w:val="3"/>
  </w:num>
  <w:num w:numId="11">
    <w:abstractNumId w:val="4"/>
  </w:num>
  <w:num w:numId="12">
    <w:abstractNumId w:val="5"/>
  </w:num>
  <w:num w:numId="13">
    <w:abstractNumId w:val="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CD9"/>
    <w:rsid w:val="000009C7"/>
    <w:rsid w:val="00011798"/>
    <w:rsid w:val="00020605"/>
    <w:rsid w:val="00035779"/>
    <w:rsid w:val="0006696D"/>
    <w:rsid w:val="00076A19"/>
    <w:rsid w:val="00082B99"/>
    <w:rsid w:val="000911BF"/>
    <w:rsid w:val="0009368A"/>
    <w:rsid w:val="00095279"/>
    <w:rsid w:val="000A1B63"/>
    <w:rsid w:val="000A255A"/>
    <w:rsid w:val="000A66AF"/>
    <w:rsid w:val="000D328A"/>
    <w:rsid w:val="000E394C"/>
    <w:rsid w:val="000E57A1"/>
    <w:rsid w:val="000E72BB"/>
    <w:rsid w:val="000F1E89"/>
    <w:rsid w:val="00100DAD"/>
    <w:rsid w:val="001011E8"/>
    <w:rsid w:val="00112BD5"/>
    <w:rsid w:val="00114BFA"/>
    <w:rsid w:val="00120AD6"/>
    <w:rsid w:val="00125504"/>
    <w:rsid w:val="001374AC"/>
    <w:rsid w:val="00184DA7"/>
    <w:rsid w:val="001875BF"/>
    <w:rsid w:val="001A6756"/>
    <w:rsid w:val="001F4AD9"/>
    <w:rsid w:val="00200B10"/>
    <w:rsid w:val="002302E9"/>
    <w:rsid w:val="00240696"/>
    <w:rsid w:val="00244B64"/>
    <w:rsid w:val="002534F2"/>
    <w:rsid w:val="002767AC"/>
    <w:rsid w:val="00283000"/>
    <w:rsid w:val="0028771C"/>
    <w:rsid w:val="002975B6"/>
    <w:rsid w:val="002A5BE3"/>
    <w:rsid w:val="002B16E6"/>
    <w:rsid w:val="002D4235"/>
    <w:rsid w:val="002F18F3"/>
    <w:rsid w:val="002F3A01"/>
    <w:rsid w:val="00321628"/>
    <w:rsid w:val="00321B40"/>
    <w:rsid w:val="0033150E"/>
    <w:rsid w:val="0034168E"/>
    <w:rsid w:val="003625F1"/>
    <w:rsid w:val="0037045B"/>
    <w:rsid w:val="0038475B"/>
    <w:rsid w:val="0038704B"/>
    <w:rsid w:val="003A4F63"/>
    <w:rsid w:val="003A6A8F"/>
    <w:rsid w:val="003B32CB"/>
    <w:rsid w:val="003C10DF"/>
    <w:rsid w:val="003D3433"/>
    <w:rsid w:val="003D3BE3"/>
    <w:rsid w:val="003E7162"/>
    <w:rsid w:val="003F4D5A"/>
    <w:rsid w:val="00404433"/>
    <w:rsid w:val="00412F9B"/>
    <w:rsid w:val="00417687"/>
    <w:rsid w:val="004331C1"/>
    <w:rsid w:val="00437348"/>
    <w:rsid w:val="0044319F"/>
    <w:rsid w:val="004451CB"/>
    <w:rsid w:val="00451936"/>
    <w:rsid w:val="00467ED7"/>
    <w:rsid w:val="004825D8"/>
    <w:rsid w:val="00487199"/>
    <w:rsid w:val="00496D57"/>
    <w:rsid w:val="004A1137"/>
    <w:rsid w:val="004A4B88"/>
    <w:rsid w:val="004B1AE0"/>
    <w:rsid w:val="004D1ADE"/>
    <w:rsid w:val="004E3381"/>
    <w:rsid w:val="004F0A26"/>
    <w:rsid w:val="004F11B8"/>
    <w:rsid w:val="0050354F"/>
    <w:rsid w:val="005201BD"/>
    <w:rsid w:val="005227E9"/>
    <w:rsid w:val="005231FC"/>
    <w:rsid w:val="00526850"/>
    <w:rsid w:val="005436F9"/>
    <w:rsid w:val="00551783"/>
    <w:rsid w:val="0055230B"/>
    <w:rsid w:val="00571917"/>
    <w:rsid w:val="0057400C"/>
    <w:rsid w:val="005751C8"/>
    <w:rsid w:val="00582921"/>
    <w:rsid w:val="005932AE"/>
    <w:rsid w:val="005B3B0E"/>
    <w:rsid w:val="005B6084"/>
    <w:rsid w:val="005C42A5"/>
    <w:rsid w:val="005E1F20"/>
    <w:rsid w:val="005E7CCB"/>
    <w:rsid w:val="005F3AD9"/>
    <w:rsid w:val="005F5D50"/>
    <w:rsid w:val="005F7F1B"/>
    <w:rsid w:val="0061192F"/>
    <w:rsid w:val="00615C33"/>
    <w:rsid w:val="00627EE0"/>
    <w:rsid w:val="00635C5F"/>
    <w:rsid w:val="0065121A"/>
    <w:rsid w:val="00655FAE"/>
    <w:rsid w:val="00662F11"/>
    <w:rsid w:val="00665F81"/>
    <w:rsid w:val="006C35BC"/>
    <w:rsid w:val="006C41B0"/>
    <w:rsid w:val="006C5831"/>
    <w:rsid w:val="006E02AA"/>
    <w:rsid w:val="006F4AA9"/>
    <w:rsid w:val="00731D35"/>
    <w:rsid w:val="00733557"/>
    <w:rsid w:val="0075776C"/>
    <w:rsid w:val="00761919"/>
    <w:rsid w:val="00774408"/>
    <w:rsid w:val="00776424"/>
    <w:rsid w:val="007E2B04"/>
    <w:rsid w:val="007F53F9"/>
    <w:rsid w:val="007F5F4C"/>
    <w:rsid w:val="00816C81"/>
    <w:rsid w:val="00820474"/>
    <w:rsid w:val="00831C47"/>
    <w:rsid w:val="00863731"/>
    <w:rsid w:val="0089003F"/>
    <w:rsid w:val="00894792"/>
    <w:rsid w:val="008A589E"/>
    <w:rsid w:val="008B0B30"/>
    <w:rsid w:val="008B502B"/>
    <w:rsid w:val="008C730B"/>
    <w:rsid w:val="008D27C4"/>
    <w:rsid w:val="00900E06"/>
    <w:rsid w:val="00917CEB"/>
    <w:rsid w:val="00921764"/>
    <w:rsid w:val="00924507"/>
    <w:rsid w:val="00931E8A"/>
    <w:rsid w:val="0094463E"/>
    <w:rsid w:val="00977EC1"/>
    <w:rsid w:val="009857A1"/>
    <w:rsid w:val="00987E0E"/>
    <w:rsid w:val="00991C0D"/>
    <w:rsid w:val="009B78C2"/>
    <w:rsid w:val="009D0DAA"/>
    <w:rsid w:val="009D69FE"/>
    <w:rsid w:val="009E4569"/>
    <w:rsid w:val="009F7D19"/>
    <w:rsid w:val="00A0458C"/>
    <w:rsid w:val="00A1498D"/>
    <w:rsid w:val="00A161EF"/>
    <w:rsid w:val="00A53D3C"/>
    <w:rsid w:val="00A55F32"/>
    <w:rsid w:val="00A80F31"/>
    <w:rsid w:val="00A86E36"/>
    <w:rsid w:val="00A90FE6"/>
    <w:rsid w:val="00A92CAE"/>
    <w:rsid w:val="00AA5AE4"/>
    <w:rsid w:val="00AB14BA"/>
    <w:rsid w:val="00AB1DC1"/>
    <w:rsid w:val="00AB62DA"/>
    <w:rsid w:val="00AC23F1"/>
    <w:rsid w:val="00AC3459"/>
    <w:rsid w:val="00AE1D3A"/>
    <w:rsid w:val="00B035FF"/>
    <w:rsid w:val="00B1131E"/>
    <w:rsid w:val="00B130E6"/>
    <w:rsid w:val="00B13679"/>
    <w:rsid w:val="00B15D93"/>
    <w:rsid w:val="00B44789"/>
    <w:rsid w:val="00B6202B"/>
    <w:rsid w:val="00B73669"/>
    <w:rsid w:val="00B80700"/>
    <w:rsid w:val="00B878D9"/>
    <w:rsid w:val="00B90D99"/>
    <w:rsid w:val="00B97C9A"/>
    <w:rsid w:val="00BA1509"/>
    <w:rsid w:val="00BD0923"/>
    <w:rsid w:val="00BD0AC9"/>
    <w:rsid w:val="00BD1B73"/>
    <w:rsid w:val="00BD60F9"/>
    <w:rsid w:val="00BF0CD9"/>
    <w:rsid w:val="00BF1AD9"/>
    <w:rsid w:val="00BF3DB1"/>
    <w:rsid w:val="00C12E19"/>
    <w:rsid w:val="00C1503C"/>
    <w:rsid w:val="00C2775C"/>
    <w:rsid w:val="00C568E2"/>
    <w:rsid w:val="00C67181"/>
    <w:rsid w:val="00C80EF8"/>
    <w:rsid w:val="00C81718"/>
    <w:rsid w:val="00C9414B"/>
    <w:rsid w:val="00CA50AD"/>
    <w:rsid w:val="00CD30B8"/>
    <w:rsid w:val="00D139B1"/>
    <w:rsid w:val="00D15B55"/>
    <w:rsid w:val="00D42D35"/>
    <w:rsid w:val="00D55876"/>
    <w:rsid w:val="00D9551E"/>
    <w:rsid w:val="00DB6C76"/>
    <w:rsid w:val="00DC7770"/>
    <w:rsid w:val="00DD0621"/>
    <w:rsid w:val="00DF74BF"/>
    <w:rsid w:val="00E106B9"/>
    <w:rsid w:val="00E2412F"/>
    <w:rsid w:val="00E263DC"/>
    <w:rsid w:val="00E2734B"/>
    <w:rsid w:val="00E67F45"/>
    <w:rsid w:val="00E72323"/>
    <w:rsid w:val="00E8215F"/>
    <w:rsid w:val="00E925CB"/>
    <w:rsid w:val="00E9523F"/>
    <w:rsid w:val="00EA0BB7"/>
    <w:rsid w:val="00EC5909"/>
    <w:rsid w:val="00EF0630"/>
    <w:rsid w:val="00EF3581"/>
    <w:rsid w:val="00EF560F"/>
    <w:rsid w:val="00F034CE"/>
    <w:rsid w:val="00F176B8"/>
    <w:rsid w:val="00F17707"/>
    <w:rsid w:val="00F32E11"/>
    <w:rsid w:val="00F37DB9"/>
    <w:rsid w:val="00F81F48"/>
    <w:rsid w:val="00F87E2D"/>
    <w:rsid w:val="00F901DF"/>
    <w:rsid w:val="00FA385D"/>
    <w:rsid w:val="00FC22CE"/>
    <w:rsid w:val="00FF4751"/>
  </w:rsids>
  <m:mathPr>
    <m:mathFont m:val="Cambria Math"/>
    <m:brkBin m:val="before"/>
    <m:brkBinSub m:val="--"/>
    <m:smallFrac m:val="0"/>
    <m:dispDef m:val="0"/>
    <m:lMargin m:val="0"/>
    <m:rMargin m:val="0"/>
    <m:defJc m:val="centerGroup"/>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45F24C"/>
  <w15:chartTrackingRefBased/>
  <w15:docId w15:val="{F9798582-552A-7C44-A763-F2FF1660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CH"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04433"/>
    <w:rPr>
      <w:sz w:val="24"/>
      <w:szCs w:val="24"/>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2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zeile">
    <w:name w:val="footer"/>
    <w:basedOn w:val="Standard"/>
    <w:link w:val="FuzeileZchn"/>
    <w:uiPriority w:val="99"/>
    <w:unhideWhenUsed/>
    <w:rsid w:val="00F731A0"/>
    <w:pPr>
      <w:tabs>
        <w:tab w:val="center" w:pos="4536"/>
        <w:tab w:val="right" w:pos="9072"/>
      </w:tabs>
    </w:pPr>
  </w:style>
  <w:style w:type="character" w:customStyle="1" w:styleId="FuzeileZchn">
    <w:name w:val="Fußzeile Zchn"/>
    <w:link w:val="Fuzeile"/>
    <w:uiPriority w:val="99"/>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Kopfzeile">
    <w:name w:val="header"/>
    <w:basedOn w:val="Standard"/>
    <w:link w:val="KopfzeileZchn"/>
    <w:uiPriority w:val="99"/>
    <w:unhideWhenUsed/>
    <w:rsid w:val="00D42D35"/>
    <w:pPr>
      <w:tabs>
        <w:tab w:val="center" w:pos="4536"/>
        <w:tab w:val="right" w:pos="9072"/>
      </w:tabs>
    </w:pPr>
  </w:style>
  <w:style w:type="character" w:customStyle="1" w:styleId="KopfzeileZchn">
    <w:name w:val="Kopfzeile Zchn"/>
    <w:link w:val="Kopfzeile"/>
    <w:uiPriority w:val="99"/>
    <w:rsid w:val="00D42D35"/>
    <w:rPr>
      <w:sz w:val="24"/>
      <w:szCs w:val="24"/>
      <w:lang w:val="de-DE" w:eastAsia="en-US"/>
    </w:rPr>
  </w:style>
  <w:style w:type="table" w:customStyle="1" w:styleId="NormaleTabe">
    <w:name w:val="Normale Tabe"/>
    <w:uiPriority w:val="99"/>
    <w:semiHidden/>
    <w:rsid w:val="00C80EF8"/>
    <w:rPr>
      <w:rFonts w:ascii="Times New Roman" w:eastAsia="Times New Roman" w:hAnsi="Times New Roman"/>
      <w:lang w:val="de-DE" w:eastAsia="en-US"/>
    </w:rPr>
    <w:tblPr>
      <w:tblInd w:w="0" w:type="dxa"/>
      <w:tblCellMar>
        <w:top w:w="0" w:type="dxa"/>
        <w:left w:w="108" w:type="dxa"/>
        <w:bottom w:w="0" w:type="dxa"/>
        <w:right w:w="108" w:type="dxa"/>
      </w:tblCellMar>
    </w:tblPr>
  </w:style>
  <w:style w:type="paragraph" w:customStyle="1" w:styleId="Kopfze">
    <w:name w:val="Kopfze"/>
    <w:basedOn w:val="Standard"/>
    <w:uiPriority w:val="99"/>
    <w:rsid w:val="00C80EF8"/>
    <w:pPr>
      <w:tabs>
        <w:tab w:val="center" w:pos="4536"/>
        <w:tab w:val="right" w:pos="9072"/>
      </w:tabs>
      <w:jc w:val="both"/>
    </w:pPr>
    <w:rPr>
      <w:rFonts w:ascii="Gill Sans Light" w:eastAsia="Times New Roman" w:hAnsi="Gill Sans Light"/>
      <w:lang w:eastAsia="de-DE"/>
    </w:rPr>
  </w:style>
  <w:style w:type="paragraph" w:customStyle="1" w:styleId="FarbigeListe-Akzent11">
    <w:name w:val="Farbige Liste - Akzent 11"/>
    <w:basedOn w:val="Standard"/>
    <w:uiPriority w:val="34"/>
    <w:qFormat/>
    <w:rsid w:val="0033150E"/>
    <w:pPr>
      <w:ind w:left="720"/>
      <w:contextualSpacing/>
    </w:pPr>
    <w:rPr>
      <w:rFonts w:ascii="Calibri" w:eastAsia="Calibri" w:hAnsi="Calibri"/>
    </w:rPr>
  </w:style>
  <w:style w:type="character" w:styleId="Hyperlink">
    <w:name w:val="Hyperlink"/>
    <w:uiPriority w:val="99"/>
    <w:unhideWhenUsed/>
    <w:rsid w:val="00417687"/>
    <w:rPr>
      <w:color w:val="0000FF"/>
      <w:u w:val="single"/>
    </w:rPr>
  </w:style>
  <w:style w:type="paragraph" w:customStyle="1" w:styleId="Default">
    <w:name w:val="Default"/>
    <w:rsid w:val="00404433"/>
    <w:pPr>
      <w:autoSpaceDE w:val="0"/>
      <w:autoSpaceDN w:val="0"/>
      <w:adjustRightInd w:val="0"/>
    </w:pPr>
    <w:rPr>
      <w:rFonts w:ascii="Times New Roman" w:hAnsi="Times New Roman"/>
      <w:color w:val="000000"/>
      <w:sz w:val="24"/>
      <w:szCs w:val="24"/>
      <w:lang w:val="de-DE"/>
    </w:rPr>
  </w:style>
  <w:style w:type="paragraph" w:customStyle="1" w:styleId="FarbigeListe-Akzent110">
    <w:name w:val="Farbige Liste - Akzent 11"/>
    <w:basedOn w:val="Standard"/>
    <w:uiPriority w:val="34"/>
    <w:qFormat/>
    <w:rsid w:val="00095279"/>
    <w:pPr>
      <w:ind w:left="720"/>
      <w:contextualSpacing/>
    </w:pPr>
    <w:rPr>
      <w:rFonts w:ascii="Calibri" w:eastAsia="Calibri" w:hAnsi="Calibri"/>
    </w:rPr>
  </w:style>
  <w:style w:type="character" w:styleId="NichtaufgelsteErwhnung">
    <w:name w:val="Unresolved Mention"/>
    <w:basedOn w:val="Absatz-Standardschriftart"/>
    <w:uiPriority w:val="99"/>
    <w:semiHidden/>
    <w:unhideWhenUsed/>
    <w:rsid w:val="002B16E6"/>
    <w:rPr>
      <w:color w:val="605E5C"/>
      <w:shd w:val="clear" w:color="auto" w:fill="E1DFDD"/>
    </w:rPr>
  </w:style>
  <w:style w:type="character" w:styleId="BesuchterLink">
    <w:name w:val="FollowedHyperlink"/>
    <w:basedOn w:val="Absatz-Standardschriftart"/>
    <w:uiPriority w:val="99"/>
    <w:semiHidden/>
    <w:unhideWhenUsed/>
    <w:rsid w:val="002B16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ewegte-geschichten.ch" TargetMode="External"/><Relationship Id="rId17" Type="http://schemas.openxmlformats.org/officeDocument/2006/relationships/hyperlink" Target="https://learningapps.org/display?v=p2cead0p520" TargetMode="External"/><Relationship Id="rId2" Type="http://schemas.openxmlformats.org/officeDocument/2006/relationships/numbering" Target="numbering.xml"/><Relationship Id="rId16" Type="http://schemas.openxmlformats.org/officeDocument/2006/relationships/hyperlink" Target="https://www.bewegte-geschichten.ch/inhalte/beurteilen/224-planen-verstehen-und-beurteilen-mit-den-woertertuerm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pfirter@jumpps.ch" TargetMode="External"/><Relationship Id="rId5" Type="http://schemas.openxmlformats.org/officeDocument/2006/relationships/webSettings" Target="webSettings.xml"/><Relationship Id="rId15" Type="http://schemas.openxmlformats.org/officeDocument/2006/relationships/hyperlink" Target="https://learningapps.org/display?v=p8xgojhck20" TargetMode="External"/><Relationship Id="rId10" Type="http://schemas.openxmlformats.org/officeDocument/2006/relationships/hyperlink" Target="mailto:u.urech@jumpps.c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ewegte-geschichten.ch/inhalte/bezug-zum-lehrplan-21" TargetMode="External"/><Relationship Id="rId14" Type="http://schemas.openxmlformats.org/officeDocument/2006/relationships/hyperlink" Target="https://learningapps.org/display?v=pnqfbsnuj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1E9CF-E9B4-104A-805C-9A1B41C59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C:\DOKUME~1\Carlo\LOKALE~1\Temp\Geschichten_Klassierung_Vorlage_BG.dot</Template>
  <TotalTime>0</TotalTime>
  <Pages>12</Pages>
  <Words>2159</Words>
  <Characters>13608</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Themen:</vt:lpstr>
    </vt:vector>
  </TitlesOfParts>
  <Company>reto pfirter</Company>
  <LinksUpToDate>false</LinksUpToDate>
  <CharactersWithSpaces>15736</CharactersWithSpaces>
  <SharedDoc>false</SharedDoc>
  <HLinks>
    <vt:vector size="36" baseType="variant">
      <vt:variant>
        <vt:i4>3145764</vt:i4>
      </vt:variant>
      <vt:variant>
        <vt:i4>15</vt:i4>
      </vt:variant>
      <vt:variant>
        <vt:i4>0</vt:i4>
      </vt:variant>
      <vt:variant>
        <vt:i4>5</vt:i4>
      </vt:variant>
      <vt:variant>
        <vt:lpwstr>https://learningapps.org/display?v=p2cead0p520</vt:lpwstr>
      </vt:variant>
      <vt:variant>
        <vt:lpwstr/>
      </vt:variant>
      <vt:variant>
        <vt:i4>2293809</vt:i4>
      </vt:variant>
      <vt:variant>
        <vt:i4>12</vt:i4>
      </vt:variant>
      <vt:variant>
        <vt:i4>0</vt:i4>
      </vt:variant>
      <vt:variant>
        <vt:i4>5</vt:i4>
      </vt:variant>
      <vt:variant>
        <vt:lpwstr>https://learningapps.org/display?v=p8xgojhck20</vt:lpwstr>
      </vt:variant>
      <vt:variant>
        <vt:lpwstr/>
      </vt:variant>
      <vt:variant>
        <vt:i4>2097257</vt:i4>
      </vt:variant>
      <vt:variant>
        <vt:i4>9</vt:i4>
      </vt:variant>
      <vt:variant>
        <vt:i4>0</vt:i4>
      </vt:variant>
      <vt:variant>
        <vt:i4>5</vt:i4>
      </vt:variant>
      <vt:variant>
        <vt:lpwstr>https://learningapps.org/display?v=pnqfbsnuj20</vt:lpwstr>
      </vt:variant>
      <vt:variant>
        <vt:lpwstr/>
      </vt:variant>
      <vt:variant>
        <vt:i4>7667757</vt:i4>
      </vt:variant>
      <vt:variant>
        <vt:i4>6</vt:i4>
      </vt:variant>
      <vt:variant>
        <vt:i4>0</vt:i4>
      </vt:variant>
      <vt:variant>
        <vt:i4>5</vt:i4>
      </vt:variant>
      <vt:variant>
        <vt:lpwstr>http://www.bewegte-geschichten.ch/</vt:lpwstr>
      </vt:variant>
      <vt:variant>
        <vt:lpwstr/>
      </vt:variant>
      <vt:variant>
        <vt:i4>4063296</vt:i4>
      </vt:variant>
      <vt:variant>
        <vt:i4>3</vt:i4>
      </vt:variant>
      <vt:variant>
        <vt:i4>0</vt:i4>
      </vt:variant>
      <vt:variant>
        <vt:i4>5</vt:i4>
      </vt:variant>
      <vt:variant>
        <vt:lpwstr>mailto:r.pfirter@jumpps.ch</vt:lpwstr>
      </vt:variant>
      <vt:variant>
        <vt:lpwstr/>
      </vt:variant>
      <vt:variant>
        <vt:i4>6160416</vt:i4>
      </vt:variant>
      <vt:variant>
        <vt:i4>0</vt:i4>
      </vt:variant>
      <vt:variant>
        <vt:i4>0</vt:i4>
      </vt:variant>
      <vt:variant>
        <vt:i4>5</vt:i4>
      </vt:variant>
      <vt:variant>
        <vt:lpwstr>mailto:u.urech@jumpps.ch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Reto Pfirter</cp:lastModifiedBy>
  <cp:revision>14</cp:revision>
  <cp:lastPrinted>2015-03-01T19:23:00Z</cp:lastPrinted>
  <dcterms:created xsi:type="dcterms:W3CDTF">2020-04-26T09:06:00Z</dcterms:created>
  <dcterms:modified xsi:type="dcterms:W3CDTF">2020-04-26T09:39:00Z</dcterms:modified>
</cp:coreProperties>
</file>